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01D7A" w14:textId="77777777" w:rsidR="007D0D55" w:rsidRDefault="007D0D55">
      <w:pPr>
        <w:pStyle w:val="Corpotesto"/>
        <w:ind w:left="0"/>
        <w:jc w:val="left"/>
        <w:rPr>
          <w:rFonts w:ascii="Times New Roman"/>
          <w:sz w:val="20"/>
        </w:rPr>
      </w:pPr>
    </w:p>
    <w:p w14:paraId="5007B845" w14:textId="77777777" w:rsidR="007D0D55" w:rsidRDefault="007D0D55">
      <w:pPr>
        <w:pStyle w:val="Corpotesto"/>
        <w:ind w:left="0"/>
        <w:jc w:val="left"/>
        <w:rPr>
          <w:rFonts w:ascii="Times New Roman"/>
          <w:sz w:val="20"/>
        </w:rPr>
      </w:pPr>
    </w:p>
    <w:p w14:paraId="53351EEF" w14:textId="77777777" w:rsidR="007D0D55" w:rsidRDefault="007D0D55">
      <w:pPr>
        <w:pStyle w:val="Corpotesto"/>
        <w:ind w:left="0"/>
        <w:jc w:val="left"/>
        <w:rPr>
          <w:rFonts w:ascii="Times New Roman"/>
          <w:sz w:val="20"/>
        </w:rPr>
      </w:pPr>
    </w:p>
    <w:p w14:paraId="37F097EF" w14:textId="77777777" w:rsidR="007D0D55" w:rsidRDefault="007D0D55">
      <w:pPr>
        <w:pStyle w:val="Corpotesto"/>
        <w:ind w:left="0"/>
        <w:jc w:val="left"/>
        <w:rPr>
          <w:rFonts w:ascii="Times New Roman"/>
          <w:sz w:val="20"/>
        </w:rPr>
      </w:pPr>
    </w:p>
    <w:p w14:paraId="24016EE3" w14:textId="77777777" w:rsidR="007D0D55" w:rsidRDefault="007D0D55">
      <w:pPr>
        <w:pStyle w:val="Corpotesto"/>
        <w:ind w:left="0"/>
        <w:jc w:val="left"/>
        <w:rPr>
          <w:rFonts w:ascii="Times New Roman"/>
          <w:sz w:val="20"/>
        </w:rPr>
      </w:pPr>
    </w:p>
    <w:p w14:paraId="6607C3BE" w14:textId="77777777" w:rsidR="007D0D55" w:rsidRDefault="007D0D55">
      <w:pPr>
        <w:pStyle w:val="Corpotesto"/>
        <w:ind w:left="0"/>
        <w:jc w:val="left"/>
        <w:rPr>
          <w:rFonts w:ascii="Times New Roman"/>
          <w:sz w:val="20"/>
        </w:rPr>
      </w:pPr>
    </w:p>
    <w:p w14:paraId="52ED4297" w14:textId="77777777" w:rsidR="007D0D55" w:rsidRDefault="007D0D55">
      <w:pPr>
        <w:pStyle w:val="Corpotesto"/>
        <w:ind w:left="0"/>
        <w:jc w:val="left"/>
        <w:rPr>
          <w:rFonts w:ascii="Times New Roman"/>
          <w:sz w:val="20"/>
        </w:rPr>
      </w:pPr>
    </w:p>
    <w:p w14:paraId="7EDCB1FF" w14:textId="77777777" w:rsidR="007D0D55" w:rsidRDefault="007D0D55">
      <w:pPr>
        <w:pStyle w:val="Corpotesto"/>
        <w:ind w:left="0"/>
        <w:jc w:val="left"/>
        <w:rPr>
          <w:sz w:val="20"/>
        </w:rPr>
      </w:pPr>
    </w:p>
    <w:p w14:paraId="73A58F86" w14:textId="77777777" w:rsidR="007D0D55" w:rsidRDefault="007D0D55">
      <w:pPr>
        <w:pStyle w:val="Corpotesto"/>
        <w:ind w:left="0"/>
        <w:jc w:val="left"/>
        <w:rPr>
          <w:sz w:val="20"/>
        </w:rPr>
      </w:pPr>
    </w:p>
    <w:p w14:paraId="31800CAE" w14:textId="77777777" w:rsidR="007D0D55" w:rsidRDefault="007D0D55">
      <w:pPr>
        <w:pStyle w:val="Corpotesto"/>
        <w:ind w:left="0"/>
        <w:jc w:val="left"/>
        <w:rPr>
          <w:sz w:val="20"/>
        </w:rPr>
      </w:pPr>
    </w:p>
    <w:p w14:paraId="18733293" w14:textId="77777777" w:rsidR="007D0D55" w:rsidRDefault="007D0D55">
      <w:pPr>
        <w:pStyle w:val="Corpotesto"/>
        <w:ind w:left="0"/>
        <w:jc w:val="left"/>
        <w:rPr>
          <w:sz w:val="20"/>
        </w:rPr>
      </w:pPr>
    </w:p>
    <w:p w14:paraId="1667F032" w14:textId="77777777" w:rsidR="007D0D55" w:rsidRDefault="007D0D55">
      <w:pPr>
        <w:pStyle w:val="Corpotesto"/>
        <w:ind w:left="0"/>
        <w:jc w:val="left"/>
        <w:rPr>
          <w:sz w:val="20"/>
        </w:rPr>
      </w:pPr>
    </w:p>
    <w:p w14:paraId="2C7669E2" w14:textId="77777777" w:rsidR="007D0D55" w:rsidRDefault="007D0D55">
      <w:pPr>
        <w:pStyle w:val="Corpotesto"/>
        <w:spacing w:before="7"/>
        <w:ind w:left="0"/>
        <w:jc w:val="left"/>
        <w:rPr>
          <w:sz w:val="23"/>
        </w:rPr>
      </w:pPr>
    </w:p>
    <w:p w14:paraId="55C8D406" w14:textId="76FED0C0" w:rsidR="007D0D55" w:rsidRDefault="00AC18D1">
      <w:pPr>
        <w:spacing w:before="35" w:line="276" w:lineRule="auto"/>
        <w:ind w:left="121" w:right="808"/>
        <w:jc w:val="center"/>
        <w:rPr>
          <w:sz w:val="32"/>
        </w:rPr>
      </w:pPr>
      <w:r>
        <w:rPr>
          <w:sz w:val="32"/>
        </w:rPr>
        <w:t>SERVIZI DI IGIENE URBANA MEDIANTE RACCOLTA E TRASPORTO DELLE FRAZIONI DIFFERENZIATE DEI RIFIUTI SOLIDI URBANI E ASSIMILABILI, COL METODO “PORTA A PORTA” SPAZZAMENTO STRADE, GESTIONE CENTRO DI RACCOLTA COMUNALE E SERVIZI COMPLEMENTARI NEL TERRITORIO DI MONTESARCHIO</w:t>
      </w:r>
    </w:p>
    <w:p w14:paraId="147ACA9E" w14:textId="77777777" w:rsidR="007D0D55" w:rsidRDefault="007D0D55">
      <w:pPr>
        <w:pStyle w:val="Corpotesto"/>
        <w:ind w:left="0"/>
        <w:jc w:val="left"/>
        <w:rPr>
          <w:sz w:val="32"/>
        </w:rPr>
      </w:pPr>
    </w:p>
    <w:p w14:paraId="45BBBA1C" w14:textId="77777777" w:rsidR="007D0D55" w:rsidRDefault="007D0D55">
      <w:pPr>
        <w:pStyle w:val="Corpotesto"/>
        <w:ind w:left="0"/>
        <w:jc w:val="left"/>
        <w:rPr>
          <w:sz w:val="32"/>
        </w:rPr>
      </w:pPr>
    </w:p>
    <w:p w14:paraId="4DDF8C2D" w14:textId="77777777" w:rsidR="007D0D55" w:rsidRDefault="007D0D55">
      <w:pPr>
        <w:pStyle w:val="Corpotesto"/>
        <w:ind w:left="0"/>
        <w:jc w:val="left"/>
        <w:rPr>
          <w:sz w:val="32"/>
        </w:rPr>
      </w:pPr>
    </w:p>
    <w:p w14:paraId="1411898B" w14:textId="77777777" w:rsidR="007D0D55" w:rsidRDefault="00000000">
      <w:pPr>
        <w:spacing w:before="268"/>
        <w:ind w:left="121" w:right="233"/>
        <w:jc w:val="center"/>
        <w:rPr>
          <w:b/>
          <w:sz w:val="40"/>
        </w:rPr>
      </w:pPr>
      <w:r>
        <w:rPr>
          <w:b/>
          <w:sz w:val="40"/>
        </w:rPr>
        <w:t>CAPITOLATO</w:t>
      </w:r>
      <w:r>
        <w:rPr>
          <w:b/>
          <w:spacing w:val="-5"/>
          <w:sz w:val="40"/>
        </w:rPr>
        <w:t xml:space="preserve"> </w:t>
      </w:r>
      <w:r>
        <w:rPr>
          <w:b/>
          <w:sz w:val="40"/>
        </w:rPr>
        <w:t>SPECIALE</w:t>
      </w:r>
      <w:r>
        <w:rPr>
          <w:b/>
          <w:spacing w:val="-2"/>
          <w:sz w:val="40"/>
        </w:rPr>
        <w:t xml:space="preserve"> </w:t>
      </w:r>
      <w:r>
        <w:rPr>
          <w:b/>
          <w:sz w:val="40"/>
        </w:rPr>
        <w:t>DI</w:t>
      </w:r>
      <w:r>
        <w:rPr>
          <w:b/>
          <w:spacing w:val="-5"/>
          <w:sz w:val="40"/>
        </w:rPr>
        <w:t xml:space="preserve"> </w:t>
      </w:r>
      <w:r>
        <w:rPr>
          <w:b/>
          <w:sz w:val="40"/>
        </w:rPr>
        <w:t>APPALTO</w:t>
      </w:r>
    </w:p>
    <w:p w14:paraId="7FD6623F" w14:textId="77777777" w:rsidR="007D0D55" w:rsidRDefault="007D0D55">
      <w:pPr>
        <w:jc w:val="center"/>
        <w:rPr>
          <w:sz w:val="40"/>
        </w:rPr>
        <w:sectPr w:rsidR="007D0D55">
          <w:headerReference w:type="default" r:id="rId8"/>
          <w:footerReference w:type="default" r:id="rId9"/>
          <w:type w:val="continuous"/>
          <w:pgSz w:w="11920" w:h="16850"/>
          <w:pgMar w:top="1600" w:right="480" w:bottom="1300" w:left="800" w:header="720" w:footer="1111" w:gutter="0"/>
          <w:pgNumType w:start="1"/>
          <w:cols w:space="720"/>
        </w:sectPr>
      </w:pPr>
    </w:p>
    <w:p w14:paraId="03A6B294" w14:textId="7682BB45" w:rsidR="007D0D55" w:rsidRDefault="00613503" w:rsidP="00613503">
      <w:pPr>
        <w:tabs>
          <w:tab w:val="left" w:pos="4476"/>
        </w:tabs>
        <w:sectPr w:rsidR="007D0D55">
          <w:type w:val="continuous"/>
          <w:pgSz w:w="11920" w:h="16850"/>
          <w:pgMar w:top="1250" w:right="480" w:bottom="1839" w:left="800" w:header="720" w:footer="720" w:gutter="0"/>
          <w:cols w:space="720"/>
        </w:sectPr>
      </w:pPr>
      <w:r>
        <w:tab/>
      </w:r>
    </w:p>
    <w:p w14:paraId="2D1D8E2A" w14:textId="77777777" w:rsidR="007D0D55" w:rsidRDefault="00000000">
      <w:pPr>
        <w:pStyle w:val="Titolo1"/>
        <w:spacing w:before="37"/>
        <w:ind w:left="121" w:right="122"/>
        <w:jc w:val="center"/>
      </w:pPr>
      <w:r>
        <w:lastRenderedPageBreak/>
        <w:t>PARTE</w:t>
      </w:r>
      <w:r>
        <w:rPr>
          <w:spacing w:val="-4"/>
        </w:rPr>
        <w:t xml:space="preserve"> </w:t>
      </w:r>
      <w:r>
        <w:t>I -</w:t>
      </w:r>
      <w:r>
        <w:rPr>
          <w:spacing w:val="-5"/>
        </w:rPr>
        <w:t xml:space="preserve"> </w:t>
      </w:r>
      <w:r>
        <w:t>ASPETTI</w:t>
      </w:r>
      <w:r>
        <w:rPr>
          <w:spacing w:val="-1"/>
        </w:rPr>
        <w:t xml:space="preserve"> </w:t>
      </w:r>
      <w:r>
        <w:t>LEGALI</w:t>
      </w:r>
      <w:r>
        <w:rPr>
          <w:spacing w:val="-3"/>
        </w:rPr>
        <w:t xml:space="preserve"> </w:t>
      </w:r>
      <w:r>
        <w:t>ED</w:t>
      </w:r>
      <w:r>
        <w:rPr>
          <w:spacing w:val="-2"/>
        </w:rPr>
        <w:t xml:space="preserve"> </w:t>
      </w:r>
      <w:r>
        <w:t>AMMINISTRATIVI</w:t>
      </w:r>
    </w:p>
    <w:p w14:paraId="61E3B626" w14:textId="77777777" w:rsidR="007D0D55" w:rsidRDefault="007D0D55">
      <w:pPr>
        <w:pStyle w:val="Corpotesto"/>
        <w:ind w:left="0"/>
        <w:jc w:val="left"/>
        <w:rPr>
          <w:b/>
        </w:rPr>
      </w:pPr>
    </w:p>
    <w:p w14:paraId="77CFC849" w14:textId="77777777" w:rsidR="007D0D55" w:rsidRDefault="00000000">
      <w:pPr>
        <w:pStyle w:val="Corpotesto"/>
        <w:spacing w:before="1"/>
        <w:ind w:left="121" w:right="122"/>
        <w:jc w:val="center"/>
      </w:pPr>
      <w:bookmarkStart w:id="0" w:name="_bookmark1"/>
      <w:bookmarkEnd w:id="0"/>
      <w:r>
        <w:t>TITOLO</w:t>
      </w:r>
      <w:r>
        <w:rPr>
          <w:spacing w:val="-3"/>
        </w:rPr>
        <w:t xml:space="preserve"> </w:t>
      </w:r>
      <w:r>
        <w:t>I</w:t>
      </w:r>
      <w:r>
        <w:rPr>
          <w:spacing w:val="-2"/>
        </w:rPr>
        <w:t xml:space="preserve"> </w:t>
      </w:r>
      <w:r>
        <w:t>-</w:t>
      </w:r>
      <w:r>
        <w:rPr>
          <w:spacing w:val="-2"/>
        </w:rPr>
        <w:t xml:space="preserve"> </w:t>
      </w:r>
      <w:r>
        <w:t>CARATTERE</w:t>
      </w:r>
      <w:r>
        <w:rPr>
          <w:spacing w:val="-5"/>
        </w:rPr>
        <w:t xml:space="preserve"> </w:t>
      </w:r>
      <w:r>
        <w:t>DEL</w:t>
      </w:r>
      <w:r>
        <w:rPr>
          <w:spacing w:val="-6"/>
        </w:rPr>
        <w:t xml:space="preserve"> </w:t>
      </w:r>
      <w:r>
        <w:t>SERVIZIO</w:t>
      </w:r>
    </w:p>
    <w:p w14:paraId="79439BB7" w14:textId="77777777" w:rsidR="007D0D55" w:rsidRDefault="007D0D55">
      <w:pPr>
        <w:pStyle w:val="Corpotesto"/>
        <w:ind w:left="0"/>
        <w:jc w:val="left"/>
      </w:pPr>
    </w:p>
    <w:p w14:paraId="31B9BDC8" w14:textId="77777777" w:rsidR="007D0D55" w:rsidRDefault="00000000">
      <w:pPr>
        <w:pStyle w:val="Titolo1"/>
      </w:pPr>
      <w:bookmarkStart w:id="1" w:name="_bookmark2"/>
      <w:bookmarkEnd w:id="1"/>
      <w:r>
        <w:t>Art.</w:t>
      </w:r>
      <w:r>
        <w:rPr>
          <w:spacing w:val="-1"/>
        </w:rPr>
        <w:t xml:space="preserve"> </w:t>
      </w:r>
      <w:r>
        <w:t>1</w:t>
      </w:r>
      <w:r>
        <w:rPr>
          <w:spacing w:val="-2"/>
        </w:rPr>
        <w:t xml:space="preserve"> </w:t>
      </w:r>
      <w:r>
        <w:t>-</w:t>
      </w:r>
      <w:r>
        <w:rPr>
          <w:spacing w:val="-1"/>
        </w:rPr>
        <w:t xml:space="preserve"> </w:t>
      </w:r>
      <w:r>
        <w:t>Assunzione</w:t>
      </w:r>
      <w:r>
        <w:rPr>
          <w:spacing w:val="-3"/>
        </w:rPr>
        <w:t xml:space="preserve"> </w:t>
      </w:r>
      <w:r>
        <w:t>ed</w:t>
      </w:r>
      <w:r>
        <w:rPr>
          <w:spacing w:val="-2"/>
        </w:rPr>
        <w:t xml:space="preserve"> </w:t>
      </w:r>
      <w:r>
        <w:t>esercizio</w:t>
      </w:r>
      <w:r>
        <w:rPr>
          <w:spacing w:val="-2"/>
        </w:rPr>
        <w:t xml:space="preserve"> </w:t>
      </w:r>
      <w:r>
        <w:t>dei</w:t>
      </w:r>
      <w:r>
        <w:rPr>
          <w:spacing w:val="-3"/>
        </w:rPr>
        <w:t xml:space="preserve"> </w:t>
      </w:r>
      <w:r>
        <w:t>servizi</w:t>
      </w:r>
      <w:r>
        <w:rPr>
          <w:spacing w:val="-1"/>
        </w:rPr>
        <w:t xml:space="preserve"> </w:t>
      </w:r>
      <w:r>
        <w:t>– oggetto</w:t>
      </w:r>
      <w:r>
        <w:rPr>
          <w:spacing w:val="-2"/>
        </w:rPr>
        <w:t xml:space="preserve"> </w:t>
      </w:r>
      <w:r>
        <w:t>e</w:t>
      </w:r>
      <w:r>
        <w:rPr>
          <w:spacing w:val="-4"/>
        </w:rPr>
        <w:t xml:space="preserve"> </w:t>
      </w:r>
      <w:r>
        <w:t>durata</w:t>
      </w:r>
    </w:p>
    <w:p w14:paraId="3DB276B3" w14:textId="77777777" w:rsidR="007D0D55" w:rsidRDefault="00000000">
      <w:pPr>
        <w:pStyle w:val="Corpotesto"/>
        <w:ind w:left="116" w:right="257" w:firstLine="141"/>
      </w:pPr>
      <w:bookmarkStart w:id="2" w:name="_Hlk131664787"/>
      <w:r>
        <w:t>Al</w:t>
      </w:r>
      <w:r>
        <w:rPr>
          <w:spacing w:val="-10"/>
        </w:rPr>
        <w:t xml:space="preserve"> </w:t>
      </w:r>
      <w:r>
        <w:t>fine</w:t>
      </w:r>
      <w:r>
        <w:rPr>
          <w:spacing w:val="-7"/>
        </w:rPr>
        <w:t xml:space="preserve"> </w:t>
      </w:r>
      <w:r>
        <w:t>di</w:t>
      </w:r>
      <w:r>
        <w:rPr>
          <w:spacing w:val="-11"/>
        </w:rPr>
        <w:t xml:space="preserve"> </w:t>
      </w:r>
      <w:r>
        <w:t>salvaguardare</w:t>
      </w:r>
      <w:r>
        <w:rPr>
          <w:spacing w:val="-9"/>
        </w:rPr>
        <w:t xml:space="preserve"> </w:t>
      </w:r>
      <w:r>
        <w:t>i</w:t>
      </w:r>
      <w:r>
        <w:rPr>
          <w:spacing w:val="-11"/>
        </w:rPr>
        <w:t xml:space="preserve"> </w:t>
      </w:r>
      <w:r>
        <w:t>parametri</w:t>
      </w:r>
      <w:r>
        <w:rPr>
          <w:spacing w:val="-8"/>
        </w:rPr>
        <w:t xml:space="preserve"> </w:t>
      </w:r>
      <w:r>
        <w:t>di</w:t>
      </w:r>
      <w:r>
        <w:rPr>
          <w:spacing w:val="-12"/>
        </w:rPr>
        <w:t xml:space="preserve"> </w:t>
      </w:r>
      <w:r>
        <w:t>decoro</w:t>
      </w:r>
      <w:r>
        <w:rPr>
          <w:spacing w:val="-9"/>
        </w:rPr>
        <w:t xml:space="preserve"> </w:t>
      </w:r>
      <w:r>
        <w:t>standard</w:t>
      </w:r>
      <w:r>
        <w:rPr>
          <w:spacing w:val="-11"/>
        </w:rPr>
        <w:t xml:space="preserve"> </w:t>
      </w:r>
      <w:r>
        <w:t>di</w:t>
      </w:r>
      <w:r>
        <w:rPr>
          <w:spacing w:val="-9"/>
        </w:rPr>
        <w:t xml:space="preserve"> </w:t>
      </w:r>
      <w:r>
        <w:t>igiene</w:t>
      </w:r>
      <w:r>
        <w:rPr>
          <w:spacing w:val="-7"/>
        </w:rPr>
        <w:t xml:space="preserve"> </w:t>
      </w:r>
      <w:r>
        <w:t>ambientale</w:t>
      </w:r>
      <w:r>
        <w:rPr>
          <w:spacing w:val="-10"/>
        </w:rPr>
        <w:t xml:space="preserve"> </w:t>
      </w:r>
      <w:r>
        <w:t>in</w:t>
      </w:r>
      <w:r>
        <w:rPr>
          <w:spacing w:val="-10"/>
        </w:rPr>
        <w:t xml:space="preserve"> </w:t>
      </w:r>
      <w:r>
        <w:t>attesa</w:t>
      </w:r>
      <w:r>
        <w:rPr>
          <w:spacing w:val="-8"/>
        </w:rPr>
        <w:t xml:space="preserve"> </w:t>
      </w:r>
      <w:r>
        <w:t>della</w:t>
      </w:r>
      <w:r>
        <w:rPr>
          <w:spacing w:val="-11"/>
        </w:rPr>
        <w:t xml:space="preserve"> </w:t>
      </w:r>
      <w:r>
        <w:t>pubblicazione</w:t>
      </w:r>
      <w:r>
        <w:rPr>
          <w:spacing w:val="-8"/>
        </w:rPr>
        <w:t xml:space="preserve"> </w:t>
      </w:r>
      <w:r>
        <w:t>della</w:t>
      </w:r>
      <w:r>
        <w:rPr>
          <w:spacing w:val="-11"/>
        </w:rPr>
        <w:t xml:space="preserve"> </w:t>
      </w:r>
      <w:r>
        <w:t>gara</w:t>
      </w:r>
      <w:r>
        <w:rPr>
          <w:spacing w:val="-47"/>
        </w:rPr>
        <w:t xml:space="preserve"> </w:t>
      </w:r>
      <w:r>
        <w:t>ATO o SAD cui afferisce il Comune per perseguire il definitivo superamento dell’emergenza rifiuti attraverso la più</w:t>
      </w:r>
      <w:r>
        <w:rPr>
          <w:spacing w:val="1"/>
        </w:rPr>
        <w:t xml:space="preserve"> </w:t>
      </w:r>
      <w:r>
        <w:t>naturale ed immediata azione da sviluppare, che non è solo quella di fermare la crescita dei quantitativi dei rifiuti</w:t>
      </w:r>
      <w:r>
        <w:rPr>
          <w:spacing w:val="1"/>
        </w:rPr>
        <w:t xml:space="preserve"> </w:t>
      </w:r>
      <w:r>
        <w:t>stessi</w:t>
      </w:r>
      <w:r>
        <w:rPr>
          <w:spacing w:val="-9"/>
        </w:rPr>
        <w:t xml:space="preserve"> </w:t>
      </w:r>
      <w:r>
        <w:t>e</w:t>
      </w:r>
      <w:r>
        <w:rPr>
          <w:spacing w:val="-7"/>
        </w:rPr>
        <w:t xml:space="preserve"> </w:t>
      </w:r>
      <w:r>
        <w:t>quindi</w:t>
      </w:r>
      <w:r>
        <w:rPr>
          <w:spacing w:val="-6"/>
        </w:rPr>
        <w:t xml:space="preserve"> </w:t>
      </w:r>
      <w:r>
        <w:t>quella</w:t>
      </w:r>
      <w:r>
        <w:rPr>
          <w:spacing w:val="-6"/>
        </w:rPr>
        <w:t xml:space="preserve"> </w:t>
      </w:r>
      <w:r>
        <w:t>di</w:t>
      </w:r>
      <w:r>
        <w:rPr>
          <w:spacing w:val="-9"/>
        </w:rPr>
        <w:t xml:space="preserve"> </w:t>
      </w:r>
      <w:r>
        <w:t>produrne</w:t>
      </w:r>
      <w:r>
        <w:rPr>
          <w:spacing w:val="-5"/>
        </w:rPr>
        <w:t xml:space="preserve"> </w:t>
      </w:r>
      <w:r>
        <w:t>meno,</w:t>
      </w:r>
      <w:r>
        <w:rPr>
          <w:spacing w:val="-10"/>
        </w:rPr>
        <w:t xml:space="preserve"> </w:t>
      </w:r>
      <w:r>
        <w:t>ma</w:t>
      </w:r>
      <w:r>
        <w:rPr>
          <w:spacing w:val="-6"/>
        </w:rPr>
        <w:t xml:space="preserve"> </w:t>
      </w:r>
      <w:r>
        <w:t>anche</w:t>
      </w:r>
      <w:r>
        <w:rPr>
          <w:spacing w:val="-7"/>
        </w:rPr>
        <w:t xml:space="preserve"> </w:t>
      </w:r>
      <w:r>
        <w:t>di</w:t>
      </w:r>
      <w:r>
        <w:rPr>
          <w:spacing w:val="-11"/>
        </w:rPr>
        <w:t xml:space="preserve"> </w:t>
      </w:r>
      <w:r>
        <w:t>modificare</w:t>
      </w:r>
      <w:r>
        <w:rPr>
          <w:spacing w:val="-8"/>
        </w:rPr>
        <w:t xml:space="preserve"> </w:t>
      </w:r>
      <w:r>
        <w:t>radicalmente</w:t>
      </w:r>
      <w:r>
        <w:rPr>
          <w:spacing w:val="-7"/>
        </w:rPr>
        <w:t xml:space="preserve"> </w:t>
      </w:r>
      <w:r>
        <w:t>il</w:t>
      </w:r>
      <w:r>
        <w:rPr>
          <w:spacing w:val="-11"/>
        </w:rPr>
        <w:t xml:space="preserve"> </w:t>
      </w:r>
      <w:r>
        <w:t>sistema</w:t>
      </w:r>
      <w:r>
        <w:rPr>
          <w:spacing w:val="-7"/>
        </w:rPr>
        <w:t xml:space="preserve"> </w:t>
      </w:r>
      <w:r>
        <w:t>di</w:t>
      </w:r>
      <w:r>
        <w:rPr>
          <w:spacing w:val="-8"/>
        </w:rPr>
        <w:t xml:space="preserve"> </w:t>
      </w:r>
      <w:r>
        <w:t>gestione</w:t>
      </w:r>
      <w:r>
        <w:rPr>
          <w:spacing w:val="-7"/>
        </w:rPr>
        <w:t xml:space="preserve"> </w:t>
      </w:r>
      <w:r>
        <w:t>complessiva</w:t>
      </w:r>
      <w:r>
        <w:rPr>
          <w:spacing w:val="-8"/>
        </w:rPr>
        <w:t xml:space="preserve"> </w:t>
      </w:r>
      <w:r>
        <w:t>dei</w:t>
      </w:r>
      <w:r>
        <w:rPr>
          <w:spacing w:val="1"/>
        </w:rPr>
        <w:t xml:space="preserve"> </w:t>
      </w:r>
      <w:r>
        <w:t>rifiuti.</w:t>
      </w:r>
    </w:p>
    <w:p w14:paraId="02809117" w14:textId="77777777" w:rsidR="007D0D55" w:rsidRDefault="00000000">
      <w:pPr>
        <w:pStyle w:val="Corpotesto"/>
        <w:spacing w:line="267" w:lineRule="exact"/>
        <w:ind w:left="258"/>
      </w:pPr>
      <w:r>
        <w:t>Gli</w:t>
      </w:r>
      <w:r>
        <w:rPr>
          <w:spacing w:val="-3"/>
        </w:rPr>
        <w:t xml:space="preserve"> </w:t>
      </w:r>
      <w:r>
        <w:t>obiettivi</w:t>
      </w:r>
      <w:r>
        <w:rPr>
          <w:spacing w:val="-5"/>
        </w:rPr>
        <w:t xml:space="preserve"> </w:t>
      </w:r>
      <w:r>
        <w:t>che</w:t>
      </w:r>
      <w:r>
        <w:rPr>
          <w:spacing w:val="-1"/>
        </w:rPr>
        <w:t xml:space="preserve"> </w:t>
      </w:r>
      <w:r>
        <w:t>l’Amministrazione</w:t>
      </w:r>
      <w:r>
        <w:rPr>
          <w:spacing w:val="-1"/>
        </w:rPr>
        <w:t xml:space="preserve"> </w:t>
      </w:r>
      <w:r>
        <w:t>Comunale</w:t>
      </w:r>
      <w:r>
        <w:rPr>
          <w:spacing w:val="-2"/>
        </w:rPr>
        <w:t xml:space="preserve"> </w:t>
      </w:r>
      <w:r>
        <w:t>si</w:t>
      </w:r>
      <w:r>
        <w:rPr>
          <w:spacing w:val="-2"/>
        </w:rPr>
        <w:t xml:space="preserve"> </w:t>
      </w:r>
      <w:r>
        <w:t>propone di</w:t>
      </w:r>
      <w:r>
        <w:rPr>
          <w:spacing w:val="-2"/>
        </w:rPr>
        <w:t xml:space="preserve"> </w:t>
      </w:r>
      <w:r>
        <w:t>raggiungere</w:t>
      </w:r>
      <w:r>
        <w:rPr>
          <w:spacing w:val="-1"/>
        </w:rPr>
        <w:t xml:space="preserve"> </w:t>
      </w:r>
      <w:r>
        <w:t>sono:</w:t>
      </w:r>
    </w:p>
    <w:p w14:paraId="194ACD97" w14:textId="77777777" w:rsidR="007D0D55" w:rsidRDefault="00000000">
      <w:pPr>
        <w:pStyle w:val="Paragrafoelenco"/>
        <w:numPr>
          <w:ilvl w:val="0"/>
          <w:numId w:val="6"/>
        </w:numPr>
        <w:tabs>
          <w:tab w:val="left" w:pos="478"/>
        </w:tabs>
        <w:ind w:right="477"/>
        <w:jc w:val="both"/>
      </w:pPr>
      <w:r>
        <w:t>costante</w:t>
      </w:r>
      <w:r>
        <w:rPr>
          <w:spacing w:val="-8"/>
        </w:rPr>
        <w:t xml:space="preserve"> </w:t>
      </w:r>
      <w:r>
        <w:t>incremento</w:t>
      </w:r>
      <w:r>
        <w:rPr>
          <w:spacing w:val="-7"/>
        </w:rPr>
        <w:t xml:space="preserve"> </w:t>
      </w:r>
      <w:r>
        <w:t>nel</w:t>
      </w:r>
      <w:r>
        <w:rPr>
          <w:spacing w:val="-11"/>
        </w:rPr>
        <w:t xml:space="preserve"> </w:t>
      </w:r>
      <w:r>
        <w:t>tempo</w:t>
      </w:r>
      <w:r>
        <w:rPr>
          <w:spacing w:val="-9"/>
        </w:rPr>
        <w:t xml:space="preserve"> </w:t>
      </w:r>
      <w:r>
        <w:t>della</w:t>
      </w:r>
      <w:r>
        <w:rPr>
          <w:spacing w:val="-8"/>
        </w:rPr>
        <w:t xml:space="preserve"> </w:t>
      </w:r>
      <w:r>
        <w:t>percentuale</w:t>
      </w:r>
      <w:r>
        <w:rPr>
          <w:spacing w:val="-11"/>
        </w:rPr>
        <w:t xml:space="preserve"> </w:t>
      </w:r>
      <w:r>
        <w:t>di</w:t>
      </w:r>
      <w:r>
        <w:rPr>
          <w:spacing w:val="-8"/>
        </w:rPr>
        <w:t xml:space="preserve"> </w:t>
      </w:r>
      <w:r>
        <w:t>raccolta</w:t>
      </w:r>
      <w:r>
        <w:rPr>
          <w:spacing w:val="-11"/>
        </w:rPr>
        <w:t xml:space="preserve"> </w:t>
      </w:r>
      <w:r>
        <w:t>differenziata</w:t>
      </w:r>
      <w:r>
        <w:rPr>
          <w:spacing w:val="-8"/>
        </w:rPr>
        <w:t xml:space="preserve"> </w:t>
      </w:r>
      <w:r>
        <w:t>sia</w:t>
      </w:r>
      <w:r>
        <w:rPr>
          <w:spacing w:val="-11"/>
        </w:rPr>
        <w:t xml:space="preserve"> </w:t>
      </w:r>
      <w:r>
        <w:t>a</w:t>
      </w:r>
      <w:r>
        <w:rPr>
          <w:spacing w:val="-9"/>
        </w:rPr>
        <w:t xml:space="preserve"> </w:t>
      </w:r>
      <w:r>
        <w:t>livello</w:t>
      </w:r>
      <w:r>
        <w:rPr>
          <w:spacing w:val="-7"/>
        </w:rPr>
        <w:t xml:space="preserve"> </w:t>
      </w:r>
      <w:r>
        <w:t>quantitativo</w:t>
      </w:r>
      <w:r>
        <w:rPr>
          <w:spacing w:val="-10"/>
        </w:rPr>
        <w:t xml:space="preserve"> </w:t>
      </w:r>
      <w:r>
        <w:t>sia</w:t>
      </w:r>
      <w:r>
        <w:rPr>
          <w:spacing w:val="-9"/>
        </w:rPr>
        <w:t xml:space="preserve"> </w:t>
      </w:r>
      <w:r>
        <w:t>a</w:t>
      </w:r>
      <w:r>
        <w:rPr>
          <w:spacing w:val="-8"/>
        </w:rPr>
        <w:t xml:space="preserve"> </w:t>
      </w:r>
      <w:r>
        <w:t>livello</w:t>
      </w:r>
      <w:r>
        <w:rPr>
          <w:spacing w:val="-48"/>
        </w:rPr>
        <w:t xml:space="preserve"> </w:t>
      </w:r>
      <w:r>
        <w:t>qualitativo mediante il circuito di raccolta porta a porta, e con l’ausilio della “Isola Ecologica” e quant’altro</w:t>
      </w:r>
      <w:r>
        <w:rPr>
          <w:spacing w:val="1"/>
        </w:rPr>
        <w:t xml:space="preserve"> </w:t>
      </w:r>
      <w:r>
        <w:t>utile,</w:t>
      </w:r>
      <w:r>
        <w:rPr>
          <w:spacing w:val="-1"/>
        </w:rPr>
        <w:t xml:space="preserve"> </w:t>
      </w:r>
      <w:r>
        <w:t>opportuno</w:t>
      </w:r>
      <w:r>
        <w:rPr>
          <w:spacing w:val="-2"/>
        </w:rPr>
        <w:t xml:space="preserve"> </w:t>
      </w:r>
      <w:r>
        <w:t>e necessario;</w:t>
      </w:r>
    </w:p>
    <w:p w14:paraId="65BDD01B" w14:textId="77777777" w:rsidR="007D0D55" w:rsidRDefault="00000000">
      <w:pPr>
        <w:pStyle w:val="Paragrafoelenco"/>
        <w:numPr>
          <w:ilvl w:val="0"/>
          <w:numId w:val="6"/>
        </w:numPr>
        <w:tabs>
          <w:tab w:val="left" w:pos="478"/>
        </w:tabs>
        <w:spacing w:before="1"/>
        <w:ind w:hanging="362"/>
        <w:jc w:val="both"/>
      </w:pPr>
      <w:r>
        <w:t>prevenzione,</w:t>
      </w:r>
      <w:r>
        <w:rPr>
          <w:spacing w:val="-1"/>
        </w:rPr>
        <w:t xml:space="preserve"> </w:t>
      </w:r>
      <w:r>
        <w:t>tutela</w:t>
      </w:r>
      <w:r>
        <w:rPr>
          <w:spacing w:val="-5"/>
        </w:rPr>
        <w:t xml:space="preserve"> </w:t>
      </w:r>
      <w:r>
        <w:t>e</w:t>
      </w:r>
      <w:r>
        <w:rPr>
          <w:spacing w:val="-1"/>
        </w:rPr>
        <w:t xml:space="preserve"> </w:t>
      </w:r>
      <w:r>
        <w:t>salvaguardia</w:t>
      </w:r>
      <w:r>
        <w:rPr>
          <w:spacing w:val="-2"/>
        </w:rPr>
        <w:t xml:space="preserve"> </w:t>
      </w:r>
      <w:r>
        <w:t>dell’igiene</w:t>
      </w:r>
      <w:r>
        <w:rPr>
          <w:spacing w:val="-1"/>
        </w:rPr>
        <w:t xml:space="preserve"> </w:t>
      </w:r>
      <w:r>
        <w:t>e</w:t>
      </w:r>
      <w:r>
        <w:rPr>
          <w:spacing w:val="-3"/>
        </w:rPr>
        <w:t xml:space="preserve"> </w:t>
      </w:r>
      <w:r>
        <w:t>della</w:t>
      </w:r>
      <w:r>
        <w:rPr>
          <w:spacing w:val="-3"/>
        </w:rPr>
        <w:t xml:space="preserve"> </w:t>
      </w:r>
      <w:r>
        <w:t>salute</w:t>
      </w:r>
      <w:r>
        <w:rPr>
          <w:spacing w:val="-2"/>
        </w:rPr>
        <w:t xml:space="preserve"> </w:t>
      </w:r>
      <w:r>
        <w:t>pubblica;</w:t>
      </w:r>
    </w:p>
    <w:p w14:paraId="3DE579C5" w14:textId="77777777" w:rsidR="007D0D55" w:rsidRDefault="00000000">
      <w:pPr>
        <w:pStyle w:val="Paragrafoelenco"/>
        <w:numPr>
          <w:ilvl w:val="0"/>
          <w:numId w:val="6"/>
        </w:numPr>
        <w:tabs>
          <w:tab w:val="left" w:pos="478"/>
        </w:tabs>
        <w:spacing w:before="1"/>
        <w:ind w:hanging="362"/>
        <w:jc w:val="both"/>
      </w:pPr>
      <w:r>
        <w:t>informazione</w:t>
      </w:r>
      <w:r>
        <w:rPr>
          <w:spacing w:val="-4"/>
        </w:rPr>
        <w:t xml:space="preserve"> </w:t>
      </w:r>
      <w:r>
        <w:t>e</w:t>
      </w:r>
      <w:r>
        <w:rPr>
          <w:spacing w:val="-1"/>
        </w:rPr>
        <w:t xml:space="preserve"> </w:t>
      </w:r>
      <w:r>
        <w:t>sensibilizzazione</w:t>
      </w:r>
      <w:r>
        <w:rPr>
          <w:spacing w:val="-1"/>
        </w:rPr>
        <w:t xml:space="preserve"> </w:t>
      </w:r>
      <w:r>
        <w:t>dei</w:t>
      </w:r>
      <w:r>
        <w:rPr>
          <w:spacing w:val="-4"/>
        </w:rPr>
        <w:t xml:space="preserve"> </w:t>
      </w:r>
      <w:r>
        <w:t>cittadini;</w:t>
      </w:r>
    </w:p>
    <w:p w14:paraId="277D4BDE" w14:textId="77777777" w:rsidR="007D0D55" w:rsidRDefault="00000000">
      <w:pPr>
        <w:pStyle w:val="Paragrafoelenco"/>
        <w:numPr>
          <w:ilvl w:val="0"/>
          <w:numId w:val="6"/>
        </w:numPr>
        <w:tabs>
          <w:tab w:val="left" w:pos="478"/>
        </w:tabs>
        <w:ind w:hanging="362"/>
        <w:jc w:val="both"/>
      </w:pPr>
      <w:r>
        <w:t>ogni</w:t>
      </w:r>
      <w:r>
        <w:rPr>
          <w:spacing w:val="-1"/>
        </w:rPr>
        <w:t xml:space="preserve"> </w:t>
      </w:r>
      <w:r>
        <w:t>possibile</w:t>
      </w:r>
      <w:r>
        <w:rPr>
          <w:spacing w:val="-5"/>
        </w:rPr>
        <w:t xml:space="preserve"> </w:t>
      </w:r>
      <w:r>
        <w:t>misura</w:t>
      </w:r>
      <w:r>
        <w:rPr>
          <w:spacing w:val="-1"/>
        </w:rPr>
        <w:t xml:space="preserve"> </w:t>
      </w:r>
      <w:r>
        <w:t>volta</w:t>
      </w:r>
      <w:r>
        <w:rPr>
          <w:spacing w:val="-5"/>
        </w:rPr>
        <w:t xml:space="preserve"> </w:t>
      </w:r>
      <w:r>
        <w:t>alla</w:t>
      </w:r>
      <w:r>
        <w:rPr>
          <w:spacing w:val="-1"/>
        </w:rPr>
        <w:t xml:space="preserve"> </w:t>
      </w:r>
      <w:r>
        <w:t>riduzione del</w:t>
      </w:r>
      <w:r>
        <w:rPr>
          <w:spacing w:val="-2"/>
        </w:rPr>
        <w:t xml:space="preserve"> </w:t>
      </w:r>
      <w:r>
        <w:t>costo</w:t>
      </w:r>
      <w:r>
        <w:rPr>
          <w:spacing w:val="-2"/>
        </w:rPr>
        <w:t xml:space="preserve"> </w:t>
      </w:r>
      <w:r>
        <w:t>del</w:t>
      </w:r>
      <w:r>
        <w:rPr>
          <w:spacing w:val="-3"/>
        </w:rPr>
        <w:t xml:space="preserve"> </w:t>
      </w:r>
      <w:r>
        <w:t>servizio.</w:t>
      </w:r>
    </w:p>
    <w:p w14:paraId="0CD43A33" w14:textId="77777777" w:rsidR="007D0D55" w:rsidRDefault="007D0D55">
      <w:pPr>
        <w:pStyle w:val="Corpotesto"/>
        <w:spacing w:before="1"/>
        <w:ind w:left="0"/>
        <w:jc w:val="left"/>
      </w:pPr>
    </w:p>
    <w:p w14:paraId="44C972FF" w14:textId="77777777" w:rsidR="007D0D55" w:rsidRDefault="00000000">
      <w:pPr>
        <w:pStyle w:val="Corpotesto"/>
        <w:ind w:left="116" w:right="259" w:firstLine="141"/>
      </w:pPr>
      <w:r>
        <w:t>Il Servizio in parola è da considerarsi ad ogni effetto servizio pubblico e le attività in cui si articola costituiscono</w:t>
      </w:r>
      <w:r>
        <w:rPr>
          <w:spacing w:val="1"/>
        </w:rPr>
        <w:t xml:space="preserve"> </w:t>
      </w:r>
      <w:r>
        <w:t>attività</w:t>
      </w:r>
      <w:r>
        <w:rPr>
          <w:spacing w:val="-7"/>
        </w:rPr>
        <w:t xml:space="preserve"> </w:t>
      </w:r>
      <w:r>
        <w:t>di</w:t>
      </w:r>
      <w:r>
        <w:rPr>
          <w:spacing w:val="-7"/>
        </w:rPr>
        <w:t xml:space="preserve"> </w:t>
      </w:r>
      <w:r>
        <w:t>pubblico</w:t>
      </w:r>
      <w:r>
        <w:rPr>
          <w:spacing w:val="-4"/>
        </w:rPr>
        <w:t xml:space="preserve"> </w:t>
      </w:r>
      <w:r>
        <w:t>interesse</w:t>
      </w:r>
      <w:r>
        <w:rPr>
          <w:spacing w:val="-6"/>
        </w:rPr>
        <w:t xml:space="preserve"> </w:t>
      </w:r>
      <w:r>
        <w:t>ai</w:t>
      </w:r>
      <w:r>
        <w:rPr>
          <w:spacing w:val="-7"/>
        </w:rPr>
        <w:t xml:space="preserve"> </w:t>
      </w:r>
      <w:r>
        <w:t>sensi</w:t>
      </w:r>
      <w:r>
        <w:rPr>
          <w:spacing w:val="-6"/>
        </w:rPr>
        <w:t xml:space="preserve"> </w:t>
      </w:r>
      <w:r>
        <w:t>dell’art.</w:t>
      </w:r>
      <w:r>
        <w:rPr>
          <w:spacing w:val="-7"/>
        </w:rPr>
        <w:t xml:space="preserve"> </w:t>
      </w:r>
      <w:r>
        <w:t>1</w:t>
      </w:r>
      <w:r>
        <w:rPr>
          <w:spacing w:val="-5"/>
        </w:rPr>
        <w:t xml:space="preserve"> </w:t>
      </w:r>
      <w:r>
        <w:t>Legge</w:t>
      </w:r>
      <w:r>
        <w:rPr>
          <w:spacing w:val="-6"/>
        </w:rPr>
        <w:t xml:space="preserve"> </w:t>
      </w:r>
      <w:r>
        <w:t>n.</w:t>
      </w:r>
      <w:r>
        <w:rPr>
          <w:spacing w:val="-6"/>
        </w:rPr>
        <w:t xml:space="preserve"> </w:t>
      </w:r>
      <w:r>
        <w:t>146/1990</w:t>
      </w:r>
      <w:r>
        <w:rPr>
          <w:spacing w:val="-8"/>
        </w:rPr>
        <w:t xml:space="preserve"> </w:t>
      </w:r>
      <w:r>
        <w:t>e</w:t>
      </w:r>
      <w:r>
        <w:rPr>
          <w:spacing w:val="-6"/>
        </w:rPr>
        <w:t xml:space="preserve"> </w:t>
      </w:r>
      <w:proofErr w:type="spellStart"/>
      <w:r>
        <w:t>s.m.i.</w:t>
      </w:r>
      <w:proofErr w:type="spellEnd"/>
      <w:r>
        <w:t>,</w:t>
      </w:r>
      <w:r>
        <w:rPr>
          <w:spacing w:val="-6"/>
        </w:rPr>
        <w:t xml:space="preserve"> </w:t>
      </w:r>
      <w:r>
        <w:t>le</w:t>
      </w:r>
      <w:r>
        <w:rPr>
          <w:spacing w:val="-7"/>
        </w:rPr>
        <w:t xml:space="preserve"> </w:t>
      </w:r>
      <w:r>
        <w:t>stesse</w:t>
      </w:r>
      <w:r>
        <w:rPr>
          <w:spacing w:val="-5"/>
        </w:rPr>
        <w:t xml:space="preserve"> </w:t>
      </w:r>
      <w:r>
        <w:t>dovranno</w:t>
      </w:r>
      <w:r>
        <w:rPr>
          <w:spacing w:val="-5"/>
        </w:rPr>
        <w:t xml:space="preserve"> </w:t>
      </w:r>
      <w:r>
        <w:t>essere</w:t>
      </w:r>
      <w:r>
        <w:rPr>
          <w:spacing w:val="-6"/>
        </w:rPr>
        <w:t xml:space="preserve"> </w:t>
      </w:r>
      <w:r>
        <w:t>svolte</w:t>
      </w:r>
      <w:r>
        <w:rPr>
          <w:spacing w:val="-5"/>
        </w:rPr>
        <w:t xml:space="preserve"> </w:t>
      </w:r>
      <w:r>
        <w:t>secondo</w:t>
      </w:r>
      <w:r>
        <w:rPr>
          <w:spacing w:val="1"/>
        </w:rPr>
        <w:t xml:space="preserve"> </w:t>
      </w:r>
      <w:r>
        <w:t xml:space="preserve">i principi dell’art. 178 del </w:t>
      </w:r>
      <w:proofErr w:type="spellStart"/>
      <w:r>
        <w:t>D.Lgs.</w:t>
      </w:r>
      <w:proofErr w:type="spellEnd"/>
      <w:r>
        <w:t xml:space="preserve"> 3.4.2006 n°152, e non potranno essere sospese o abbandonate salvo che per</w:t>
      </w:r>
      <w:r>
        <w:rPr>
          <w:spacing w:val="1"/>
        </w:rPr>
        <w:t xml:space="preserve"> </w:t>
      </w:r>
      <w:r>
        <w:t>dimostrata</w:t>
      </w:r>
      <w:r>
        <w:rPr>
          <w:spacing w:val="-3"/>
        </w:rPr>
        <w:t xml:space="preserve"> </w:t>
      </w:r>
      <w:r>
        <w:t>e</w:t>
      </w:r>
      <w:r>
        <w:rPr>
          <w:spacing w:val="1"/>
        </w:rPr>
        <w:t xml:space="preserve"> </w:t>
      </w:r>
      <w:r>
        <w:t>documentata</w:t>
      </w:r>
      <w:r>
        <w:rPr>
          <w:spacing w:val="-4"/>
        </w:rPr>
        <w:t xml:space="preserve"> </w:t>
      </w:r>
      <w:r>
        <w:t>“causa di</w:t>
      </w:r>
      <w:r>
        <w:rPr>
          <w:spacing w:val="-1"/>
        </w:rPr>
        <w:t xml:space="preserve"> </w:t>
      </w:r>
      <w:r>
        <w:t>forza</w:t>
      </w:r>
      <w:r>
        <w:rPr>
          <w:spacing w:val="-2"/>
        </w:rPr>
        <w:t xml:space="preserve"> </w:t>
      </w:r>
      <w:r>
        <w:t>maggiore”.</w:t>
      </w:r>
    </w:p>
    <w:bookmarkEnd w:id="2"/>
    <w:p w14:paraId="7F4D6A83" w14:textId="77777777" w:rsidR="007D0D55" w:rsidRDefault="007D0D55">
      <w:pPr>
        <w:pStyle w:val="Corpotesto"/>
        <w:spacing w:before="11"/>
        <w:ind w:left="0"/>
        <w:jc w:val="left"/>
        <w:rPr>
          <w:sz w:val="21"/>
        </w:rPr>
      </w:pPr>
    </w:p>
    <w:p w14:paraId="57FC278A" w14:textId="53594CF4" w:rsidR="007D0D55" w:rsidRDefault="00000000">
      <w:pPr>
        <w:pStyle w:val="Corpotesto"/>
        <w:ind w:left="116" w:right="261" w:firstLine="141"/>
      </w:pPr>
      <w:bookmarkStart w:id="3" w:name="_Hlk131664916"/>
      <w:r>
        <w:t>L’arbitraria sospensione, l’abbandono o il non rispetto della normativa sopra citata, legittima l’Ente a sostituirsi</w:t>
      </w:r>
      <w:r>
        <w:rPr>
          <w:spacing w:val="1"/>
        </w:rPr>
        <w:t xml:space="preserve"> </w:t>
      </w:r>
      <w:r>
        <w:t>all’appaltatore, direttamente o mediante ditte terze, per l’esecuzione d’ufficio, con diritto di rivalsa sugli oneri</w:t>
      </w:r>
      <w:r>
        <w:rPr>
          <w:spacing w:val="1"/>
        </w:rPr>
        <w:t xml:space="preserve"> </w:t>
      </w:r>
      <w:r>
        <w:t>conseguenti</w:t>
      </w:r>
      <w:r>
        <w:rPr>
          <w:spacing w:val="-4"/>
        </w:rPr>
        <w:t xml:space="preserve"> </w:t>
      </w:r>
      <w:r>
        <w:t>e per</w:t>
      </w:r>
      <w:r>
        <w:rPr>
          <w:spacing w:val="-1"/>
        </w:rPr>
        <w:t xml:space="preserve"> </w:t>
      </w:r>
      <w:r>
        <w:t>il</w:t>
      </w:r>
      <w:r>
        <w:rPr>
          <w:spacing w:val="-1"/>
        </w:rPr>
        <w:t xml:space="preserve"> </w:t>
      </w:r>
      <w:r>
        <w:t>risarcimento dei</w:t>
      </w:r>
      <w:r>
        <w:rPr>
          <w:spacing w:val="-3"/>
        </w:rPr>
        <w:t xml:space="preserve"> </w:t>
      </w:r>
      <w:r>
        <w:t>danni,</w:t>
      </w:r>
      <w:r w:rsidR="00640FDA">
        <w:t xml:space="preserve"> e addebito di </w:t>
      </w:r>
      <w:proofErr w:type="gramStart"/>
      <w:r w:rsidR="00640FDA">
        <w:t xml:space="preserve">penali, </w:t>
      </w:r>
      <w:r>
        <w:t xml:space="preserve"> fatte</w:t>
      </w:r>
      <w:proofErr w:type="gramEnd"/>
      <w:r>
        <w:t xml:space="preserve"> salve</w:t>
      </w:r>
      <w:r>
        <w:rPr>
          <w:spacing w:val="1"/>
        </w:rPr>
        <w:t xml:space="preserve"> </w:t>
      </w:r>
      <w:r>
        <w:t>in</w:t>
      </w:r>
      <w:r>
        <w:rPr>
          <w:spacing w:val="-2"/>
        </w:rPr>
        <w:t xml:space="preserve"> </w:t>
      </w:r>
      <w:r>
        <w:t>ogni</w:t>
      </w:r>
      <w:r>
        <w:rPr>
          <w:spacing w:val="-2"/>
        </w:rPr>
        <w:t xml:space="preserve"> </w:t>
      </w:r>
      <w:r>
        <w:t>caso</w:t>
      </w:r>
      <w:r>
        <w:rPr>
          <w:spacing w:val="-2"/>
        </w:rPr>
        <w:t xml:space="preserve"> </w:t>
      </w:r>
      <w:r>
        <w:t>le</w:t>
      </w:r>
      <w:r>
        <w:rPr>
          <w:spacing w:val="-1"/>
        </w:rPr>
        <w:t xml:space="preserve"> </w:t>
      </w:r>
      <w:r>
        <w:t>eventuali</w:t>
      </w:r>
      <w:r>
        <w:rPr>
          <w:spacing w:val="-3"/>
        </w:rPr>
        <w:t xml:space="preserve"> </w:t>
      </w:r>
      <w:r>
        <w:t>ulteriori responsabilità.</w:t>
      </w:r>
    </w:p>
    <w:bookmarkEnd w:id="3"/>
    <w:p w14:paraId="7F85AE06" w14:textId="77777777" w:rsidR="007D0D55" w:rsidRDefault="007D0D55">
      <w:pPr>
        <w:pStyle w:val="Corpotesto"/>
        <w:spacing w:before="1"/>
        <w:ind w:left="0"/>
        <w:jc w:val="left"/>
      </w:pPr>
    </w:p>
    <w:p w14:paraId="467214AA" w14:textId="6A503423" w:rsidR="007D0D55" w:rsidRDefault="00000000">
      <w:pPr>
        <w:pStyle w:val="Corpotesto"/>
        <w:ind w:left="116" w:right="259" w:firstLine="141"/>
      </w:pPr>
      <w:r>
        <w:t>Il</w:t>
      </w:r>
      <w:r>
        <w:rPr>
          <w:spacing w:val="-3"/>
        </w:rPr>
        <w:t xml:space="preserve"> </w:t>
      </w:r>
      <w:r>
        <w:t>servizio</w:t>
      </w:r>
      <w:r>
        <w:rPr>
          <w:spacing w:val="-4"/>
        </w:rPr>
        <w:t xml:space="preserve"> </w:t>
      </w:r>
      <w:r>
        <w:t>di</w:t>
      </w:r>
      <w:r>
        <w:rPr>
          <w:spacing w:val="-1"/>
        </w:rPr>
        <w:t xml:space="preserve"> </w:t>
      </w:r>
      <w:r>
        <w:t>raccolta</w:t>
      </w:r>
      <w:r>
        <w:rPr>
          <w:spacing w:val="-2"/>
        </w:rPr>
        <w:t xml:space="preserve"> </w:t>
      </w:r>
      <w:r>
        <w:t>dovrà</w:t>
      </w:r>
      <w:r>
        <w:rPr>
          <w:spacing w:val="-4"/>
        </w:rPr>
        <w:t xml:space="preserve"> </w:t>
      </w:r>
      <w:r>
        <w:t>essere</w:t>
      </w:r>
      <w:r>
        <w:rPr>
          <w:spacing w:val="-4"/>
        </w:rPr>
        <w:t xml:space="preserve"> </w:t>
      </w:r>
      <w:r>
        <w:t>del</w:t>
      </w:r>
      <w:r>
        <w:rPr>
          <w:spacing w:val="-4"/>
        </w:rPr>
        <w:t xml:space="preserve"> </w:t>
      </w:r>
      <w:r>
        <w:t>tipo</w:t>
      </w:r>
      <w:r>
        <w:rPr>
          <w:spacing w:val="-1"/>
        </w:rPr>
        <w:t xml:space="preserve"> </w:t>
      </w:r>
      <w:r>
        <w:t>integrato</w:t>
      </w:r>
      <w:r>
        <w:rPr>
          <w:spacing w:val="-4"/>
        </w:rPr>
        <w:t xml:space="preserve"> </w:t>
      </w:r>
      <w:r>
        <w:t>secco-umido,</w:t>
      </w:r>
      <w:r>
        <w:rPr>
          <w:spacing w:val="-4"/>
        </w:rPr>
        <w:t xml:space="preserve"> </w:t>
      </w:r>
      <w:r>
        <w:t>con</w:t>
      </w:r>
      <w:r>
        <w:rPr>
          <w:spacing w:val="-3"/>
        </w:rPr>
        <w:t xml:space="preserve"> </w:t>
      </w:r>
      <w:r>
        <w:t>attivazione</w:t>
      </w:r>
      <w:r>
        <w:rPr>
          <w:spacing w:val="-5"/>
        </w:rPr>
        <w:t xml:space="preserve"> </w:t>
      </w:r>
      <w:r>
        <w:t>di</w:t>
      </w:r>
      <w:r>
        <w:rPr>
          <w:spacing w:val="-2"/>
        </w:rPr>
        <w:t xml:space="preserve"> </w:t>
      </w:r>
      <w:r>
        <w:t>circuiti</w:t>
      </w:r>
      <w:r>
        <w:rPr>
          <w:spacing w:val="-4"/>
        </w:rPr>
        <w:t xml:space="preserve"> </w:t>
      </w:r>
      <w:r>
        <w:t>distinti</w:t>
      </w:r>
      <w:r>
        <w:rPr>
          <w:spacing w:val="-5"/>
        </w:rPr>
        <w:t xml:space="preserve"> </w:t>
      </w:r>
      <w:r>
        <w:t>di</w:t>
      </w:r>
      <w:r>
        <w:rPr>
          <w:spacing w:val="-1"/>
        </w:rPr>
        <w:t xml:space="preserve"> </w:t>
      </w:r>
      <w:r>
        <w:t>raccolta</w:t>
      </w:r>
      <w:r>
        <w:rPr>
          <w:spacing w:val="-2"/>
        </w:rPr>
        <w:t xml:space="preserve"> </w:t>
      </w:r>
      <w:r>
        <w:t>per</w:t>
      </w:r>
      <w:r>
        <w:rPr>
          <w:spacing w:val="1"/>
        </w:rPr>
        <w:t xml:space="preserve"> </w:t>
      </w:r>
      <w:r>
        <w:t>diverse</w:t>
      </w:r>
      <w:r>
        <w:rPr>
          <w:spacing w:val="-3"/>
        </w:rPr>
        <w:t xml:space="preserve"> </w:t>
      </w:r>
      <w:r>
        <w:t>frazioni</w:t>
      </w:r>
      <w:r>
        <w:rPr>
          <w:spacing w:val="-2"/>
        </w:rPr>
        <w:t xml:space="preserve"> </w:t>
      </w:r>
      <w:r>
        <w:t>merceologiche,</w:t>
      </w:r>
      <w:r>
        <w:rPr>
          <w:spacing w:val="-2"/>
        </w:rPr>
        <w:t xml:space="preserve"> </w:t>
      </w:r>
      <w:r>
        <w:t>ovvero:</w:t>
      </w:r>
    </w:p>
    <w:p w14:paraId="21ED0B77" w14:textId="77777777" w:rsidR="00E11C0E" w:rsidRDefault="00E11C0E">
      <w:pPr>
        <w:pStyle w:val="Corpotesto"/>
        <w:ind w:left="116" w:right="259" w:firstLine="141"/>
      </w:pPr>
    </w:p>
    <w:p w14:paraId="218F9A99" w14:textId="77777777" w:rsidR="007D0D55" w:rsidRDefault="00000000">
      <w:pPr>
        <w:pStyle w:val="Paragrafoelenco"/>
        <w:numPr>
          <w:ilvl w:val="1"/>
          <w:numId w:val="6"/>
        </w:numPr>
        <w:tabs>
          <w:tab w:val="left" w:pos="839"/>
          <w:tab w:val="left" w:pos="840"/>
        </w:tabs>
        <w:spacing w:line="267" w:lineRule="exact"/>
      </w:pPr>
      <w:r>
        <w:t>RACCOLTA</w:t>
      </w:r>
      <w:r>
        <w:rPr>
          <w:spacing w:val="-3"/>
        </w:rPr>
        <w:t xml:space="preserve"> </w:t>
      </w:r>
      <w:r>
        <w:t>DOMICILIARE</w:t>
      </w:r>
      <w:r>
        <w:rPr>
          <w:spacing w:val="-3"/>
        </w:rPr>
        <w:t xml:space="preserve"> </w:t>
      </w:r>
      <w:r>
        <w:t>"PORTA</w:t>
      </w:r>
      <w:r>
        <w:rPr>
          <w:spacing w:val="-3"/>
        </w:rPr>
        <w:t xml:space="preserve"> </w:t>
      </w:r>
      <w:r>
        <w:t>A</w:t>
      </w:r>
      <w:r>
        <w:rPr>
          <w:spacing w:val="-6"/>
        </w:rPr>
        <w:t xml:space="preserve"> </w:t>
      </w:r>
      <w:r>
        <w:t>PORTA":</w:t>
      </w:r>
    </w:p>
    <w:p w14:paraId="1D2A9515" w14:textId="77777777" w:rsidR="007D0D55" w:rsidRDefault="00000000">
      <w:pPr>
        <w:pStyle w:val="Paragrafoelenco"/>
        <w:numPr>
          <w:ilvl w:val="0"/>
          <w:numId w:val="6"/>
        </w:numPr>
        <w:tabs>
          <w:tab w:val="left" w:pos="477"/>
          <w:tab w:val="left" w:pos="478"/>
        </w:tabs>
        <w:ind w:hanging="362"/>
      </w:pPr>
      <w:r>
        <w:t>Frazione</w:t>
      </w:r>
      <w:r>
        <w:rPr>
          <w:spacing w:val="-4"/>
        </w:rPr>
        <w:t xml:space="preserve"> </w:t>
      </w:r>
      <w:r>
        <w:t>secca</w:t>
      </w:r>
      <w:r>
        <w:rPr>
          <w:spacing w:val="-4"/>
        </w:rPr>
        <w:t xml:space="preserve"> </w:t>
      </w:r>
      <w:r>
        <w:t>residua</w:t>
      </w:r>
      <w:r>
        <w:rPr>
          <w:spacing w:val="-4"/>
        </w:rPr>
        <w:t xml:space="preserve"> </w:t>
      </w:r>
      <w:r>
        <w:t>(indifferenziato</w:t>
      </w:r>
      <w:r>
        <w:rPr>
          <w:spacing w:val="-6"/>
        </w:rPr>
        <w:t xml:space="preserve"> </w:t>
      </w:r>
      <w:r>
        <w:t>non</w:t>
      </w:r>
      <w:r>
        <w:rPr>
          <w:spacing w:val="-5"/>
        </w:rPr>
        <w:t xml:space="preserve"> </w:t>
      </w:r>
      <w:r>
        <w:t>riciclabile);</w:t>
      </w:r>
    </w:p>
    <w:p w14:paraId="05A614A2" w14:textId="77777777" w:rsidR="007D0D55" w:rsidRDefault="00000000">
      <w:pPr>
        <w:pStyle w:val="Paragrafoelenco"/>
        <w:numPr>
          <w:ilvl w:val="0"/>
          <w:numId w:val="6"/>
        </w:numPr>
        <w:tabs>
          <w:tab w:val="left" w:pos="477"/>
          <w:tab w:val="left" w:pos="478"/>
        </w:tabs>
        <w:ind w:hanging="362"/>
      </w:pPr>
      <w:r>
        <w:t>Frazione</w:t>
      </w:r>
      <w:r>
        <w:rPr>
          <w:spacing w:val="-2"/>
        </w:rPr>
        <w:t xml:space="preserve"> </w:t>
      </w:r>
      <w:r>
        <w:t>umida</w:t>
      </w:r>
      <w:r>
        <w:rPr>
          <w:spacing w:val="-2"/>
        </w:rPr>
        <w:t xml:space="preserve"> </w:t>
      </w:r>
      <w:r>
        <w:t>(scarto</w:t>
      </w:r>
      <w:r>
        <w:rPr>
          <w:spacing w:val="-3"/>
        </w:rPr>
        <w:t xml:space="preserve"> </w:t>
      </w:r>
      <w:r>
        <w:t>alimentare</w:t>
      </w:r>
      <w:r>
        <w:rPr>
          <w:spacing w:val="-1"/>
        </w:rPr>
        <w:t xml:space="preserve"> </w:t>
      </w:r>
      <w:r>
        <w:t>e</w:t>
      </w:r>
      <w:r>
        <w:rPr>
          <w:spacing w:val="-4"/>
        </w:rPr>
        <w:t xml:space="preserve"> </w:t>
      </w:r>
      <w:r>
        <w:t>scarto</w:t>
      </w:r>
      <w:r>
        <w:rPr>
          <w:spacing w:val="-1"/>
        </w:rPr>
        <w:t xml:space="preserve"> </w:t>
      </w:r>
      <w:r>
        <w:t>del</w:t>
      </w:r>
      <w:r>
        <w:rPr>
          <w:spacing w:val="-4"/>
        </w:rPr>
        <w:t xml:space="preserve"> </w:t>
      </w:r>
      <w:r>
        <w:t>verde);</w:t>
      </w:r>
    </w:p>
    <w:p w14:paraId="4F7241B3" w14:textId="77777777" w:rsidR="007D0D55" w:rsidRDefault="00000000">
      <w:pPr>
        <w:pStyle w:val="Paragrafoelenco"/>
        <w:numPr>
          <w:ilvl w:val="0"/>
          <w:numId w:val="6"/>
        </w:numPr>
        <w:tabs>
          <w:tab w:val="left" w:pos="477"/>
          <w:tab w:val="left" w:pos="478"/>
        </w:tabs>
        <w:spacing w:before="1"/>
        <w:ind w:hanging="362"/>
      </w:pPr>
      <w:r>
        <w:t>Carta</w:t>
      </w:r>
      <w:r>
        <w:rPr>
          <w:spacing w:val="-2"/>
        </w:rPr>
        <w:t xml:space="preserve"> </w:t>
      </w:r>
      <w:r>
        <w:t>e</w:t>
      </w:r>
      <w:r>
        <w:rPr>
          <w:spacing w:val="-3"/>
        </w:rPr>
        <w:t xml:space="preserve"> </w:t>
      </w:r>
      <w:r>
        <w:t>Cartone;</w:t>
      </w:r>
    </w:p>
    <w:p w14:paraId="6D4F485E" w14:textId="77777777" w:rsidR="007D0D55" w:rsidRDefault="00000000">
      <w:pPr>
        <w:pStyle w:val="Paragrafoelenco"/>
        <w:numPr>
          <w:ilvl w:val="0"/>
          <w:numId w:val="6"/>
        </w:numPr>
        <w:tabs>
          <w:tab w:val="left" w:pos="477"/>
          <w:tab w:val="left" w:pos="478"/>
        </w:tabs>
        <w:ind w:hanging="362"/>
      </w:pPr>
      <w:r>
        <w:t>Imballaggi</w:t>
      </w:r>
      <w:r>
        <w:rPr>
          <w:spacing w:val="-2"/>
        </w:rPr>
        <w:t xml:space="preserve"> </w:t>
      </w:r>
      <w:r>
        <w:t>in</w:t>
      </w:r>
      <w:r>
        <w:rPr>
          <w:spacing w:val="-3"/>
        </w:rPr>
        <w:t xml:space="preserve"> </w:t>
      </w:r>
      <w:r>
        <w:t>Carte</w:t>
      </w:r>
      <w:r>
        <w:rPr>
          <w:spacing w:val="-1"/>
        </w:rPr>
        <w:t xml:space="preserve"> </w:t>
      </w:r>
      <w:r>
        <w:t>e</w:t>
      </w:r>
      <w:r>
        <w:rPr>
          <w:spacing w:val="-4"/>
        </w:rPr>
        <w:t xml:space="preserve"> </w:t>
      </w:r>
      <w:r>
        <w:t>Cartone;</w:t>
      </w:r>
    </w:p>
    <w:p w14:paraId="15981DE9" w14:textId="77777777" w:rsidR="007D0D55" w:rsidRDefault="00000000">
      <w:pPr>
        <w:pStyle w:val="Paragrafoelenco"/>
        <w:numPr>
          <w:ilvl w:val="0"/>
          <w:numId w:val="6"/>
        </w:numPr>
        <w:tabs>
          <w:tab w:val="left" w:pos="477"/>
          <w:tab w:val="left" w:pos="478"/>
        </w:tabs>
        <w:ind w:hanging="362"/>
      </w:pPr>
      <w:r>
        <w:t>Imballaggi in</w:t>
      </w:r>
      <w:r>
        <w:rPr>
          <w:spacing w:val="-1"/>
        </w:rPr>
        <w:t xml:space="preserve"> </w:t>
      </w:r>
      <w:r>
        <w:t>Plastica;</w:t>
      </w:r>
    </w:p>
    <w:p w14:paraId="07C02C85" w14:textId="77777777" w:rsidR="007D0D55" w:rsidRDefault="00000000">
      <w:pPr>
        <w:pStyle w:val="Paragrafoelenco"/>
        <w:numPr>
          <w:ilvl w:val="0"/>
          <w:numId w:val="6"/>
        </w:numPr>
        <w:tabs>
          <w:tab w:val="left" w:pos="477"/>
          <w:tab w:val="left" w:pos="478"/>
        </w:tabs>
        <w:ind w:hanging="362"/>
      </w:pPr>
      <w:r>
        <w:t>Imballaggi</w:t>
      </w:r>
      <w:r>
        <w:rPr>
          <w:spacing w:val="-1"/>
        </w:rPr>
        <w:t xml:space="preserve"> </w:t>
      </w:r>
      <w:r>
        <w:t>in</w:t>
      </w:r>
      <w:r>
        <w:rPr>
          <w:spacing w:val="-2"/>
        </w:rPr>
        <w:t xml:space="preserve"> </w:t>
      </w:r>
      <w:r>
        <w:t>Vetro;</w:t>
      </w:r>
    </w:p>
    <w:p w14:paraId="7278989F" w14:textId="77777777" w:rsidR="007D0D55" w:rsidRDefault="00000000">
      <w:pPr>
        <w:pStyle w:val="Paragrafoelenco"/>
        <w:numPr>
          <w:ilvl w:val="0"/>
          <w:numId w:val="6"/>
        </w:numPr>
        <w:tabs>
          <w:tab w:val="left" w:pos="477"/>
          <w:tab w:val="left" w:pos="478"/>
        </w:tabs>
        <w:spacing w:before="1"/>
        <w:ind w:hanging="362"/>
      </w:pPr>
      <w:r>
        <w:t>alluminio-metalli;</w:t>
      </w:r>
    </w:p>
    <w:p w14:paraId="1783EF58" w14:textId="77777777" w:rsidR="007D0D55" w:rsidRDefault="00000000">
      <w:pPr>
        <w:pStyle w:val="Paragrafoelenco"/>
        <w:numPr>
          <w:ilvl w:val="0"/>
          <w:numId w:val="6"/>
        </w:numPr>
        <w:tabs>
          <w:tab w:val="left" w:pos="477"/>
          <w:tab w:val="left" w:pos="478"/>
        </w:tabs>
        <w:spacing w:line="267" w:lineRule="exact"/>
        <w:ind w:hanging="362"/>
      </w:pPr>
      <w:r>
        <w:t>ingombranti</w:t>
      </w:r>
      <w:r>
        <w:rPr>
          <w:spacing w:val="-4"/>
        </w:rPr>
        <w:t xml:space="preserve"> </w:t>
      </w:r>
      <w:r>
        <w:t>e RAEE.</w:t>
      </w:r>
    </w:p>
    <w:p w14:paraId="4FAAE641" w14:textId="77777777" w:rsidR="00E11C0E" w:rsidRDefault="00E11C0E">
      <w:pPr>
        <w:pStyle w:val="Corpotesto"/>
        <w:tabs>
          <w:tab w:val="left" w:pos="839"/>
        </w:tabs>
        <w:spacing w:line="267" w:lineRule="exact"/>
        <w:ind w:left="258"/>
        <w:jc w:val="left"/>
      </w:pPr>
    </w:p>
    <w:p w14:paraId="3B81C5E1" w14:textId="781B702A" w:rsidR="007D0D55" w:rsidRDefault="00000000">
      <w:pPr>
        <w:pStyle w:val="Corpotesto"/>
        <w:tabs>
          <w:tab w:val="left" w:pos="839"/>
        </w:tabs>
        <w:spacing w:line="267" w:lineRule="exact"/>
        <w:ind w:left="258"/>
        <w:jc w:val="left"/>
      </w:pPr>
      <w:r>
        <w:t>B.</w:t>
      </w:r>
      <w:r>
        <w:tab/>
        <w:t>RACCOLTA</w:t>
      </w:r>
      <w:r>
        <w:rPr>
          <w:spacing w:val="-6"/>
        </w:rPr>
        <w:t xml:space="preserve"> </w:t>
      </w:r>
      <w:r>
        <w:t>STRADALE:</w:t>
      </w:r>
    </w:p>
    <w:p w14:paraId="7C912A71" w14:textId="77777777" w:rsidR="007D0D55" w:rsidRDefault="00000000">
      <w:pPr>
        <w:pStyle w:val="Paragrafoelenco"/>
        <w:numPr>
          <w:ilvl w:val="0"/>
          <w:numId w:val="6"/>
        </w:numPr>
        <w:tabs>
          <w:tab w:val="left" w:pos="477"/>
          <w:tab w:val="left" w:pos="478"/>
        </w:tabs>
        <w:ind w:hanging="362"/>
      </w:pPr>
      <w:r>
        <w:t>Raccolta</w:t>
      </w:r>
      <w:r>
        <w:rPr>
          <w:spacing w:val="-1"/>
        </w:rPr>
        <w:t xml:space="preserve"> </w:t>
      </w:r>
      <w:r>
        <w:t>rifiuti</w:t>
      </w:r>
      <w:r>
        <w:rPr>
          <w:spacing w:val="-3"/>
        </w:rPr>
        <w:t xml:space="preserve"> </w:t>
      </w:r>
      <w:r>
        <w:t>e pulizia aree a</w:t>
      </w:r>
      <w:r>
        <w:rPr>
          <w:spacing w:val="-1"/>
        </w:rPr>
        <w:t xml:space="preserve"> </w:t>
      </w:r>
      <w:r>
        <w:t>seguito di</w:t>
      </w:r>
      <w:r>
        <w:rPr>
          <w:spacing w:val="-3"/>
        </w:rPr>
        <w:t xml:space="preserve"> </w:t>
      </w:r>
      <w:r>
        <w:t>feste e</w:t>
      </w:r>
      <w:r>
        <w:rPr>
          <w:spacing w:val="-3"/>
        </w:rPr>
        <w:t xml:space="preserve"> </w:t>
      </w:r>
      <w:r>
        <w:t>manifestazioni;</w:t>
      </w:r>
    </w:p>
    <w:p w14:paraId="68162BDB" w14:textId="77777777" w:rsidR="007D0D55" w:rsidRDefault="007D0D55">
      <w:pPr>
        <w:pStyle w:val="Corpotesto"/>
        <w:ind w:left="0"/>
        <w:jc w:val="left"/>
      </w:pPr>
    </w:p>
    <w:p w14:paraId="359D65AC" w14:textId="77777777" w:rsidR="007D0D55" w:rsidRDefault="00000000">
      <w:pPr>
        <w:pStyle w:val="Corpotesto"/>
        <w:spacing w:before="1"/>
        <w:ind w:left="116"/>
        <w:jc w:val="left"/>
        <w:rPr>
          <w:b/>
          <w:i/>
        </w:rPr>
      </w:pPr>
      <w:r>
        <w:t>La</w:t>
      </w:r>
      <w:r>
        <w:rPr>
          <w:spacing w:val="-2"/>
        </w:rPr>
        <w:t xml:space="preserve"> </w:t>
      </w:r>
      <w:r>
        <w:t>raccolta</w:t>
      </w:r>
      <w:r>
        <w:rPr>
          <w:spacing w:val="-4"/>
        </w:rPr>
        <w:t xml:space="preserve"> </w:t>
      </w:r>
      <w:r>
        <w:t>dei</w:t>
      </w:r>
      <w:r>
        <w:rPr>
          <w:spacing w:val="-2"/>
        </w:rPr>
        <w:t xml:space="preserve"> </w:t>
      </w:r>
      <w:r>
        <w:t>rifiuti</w:t>
      </w:r>
      <w:r>
        <w:rPr>
          <w:spacing w:val="-4"/>
        </w:rPr>
        <w:t xml:space="preserve"> </w:t>
      </w:r>
      <w:r>
        <w:t>in</w:t>
      </w:r>
      <w:r>
        <w:rPr>
          <w:spacing w:val="-2"/>
        </w:rPr>
        <w:t xml:space="preserve"> </w:t>
      </w:r>
      <w:r>
        <w:t>forma</w:t>
      </w:r>
      <w:r>
        <w:rPr>
          <w:spacing w:val="-1"/>
        </w:rPr>
        <w:t xml:space="preserve"> </w:t>
      </w:r>
      <w:r>
        <w:t>differenziata</w:t>
      </w:r>
      <w:r>
        <w:rPr>
          <w:spacing w:val="-1"/>
        </w:rPr>
        <w:t xml:space="preserve"> </w:t>
      </w:r>
      <w:r>
        <w:t>dovrà</w:t>
      </w:r>
      <w:r>
        <w:rPr>
          <w:spacing w:val="-5"/>
        </w:rPr>
        <w:t xml:space="preserve"> </w:t>
      </w:r>
      <w:r>
        <w:t>essere eseguita</w:t>
      </w:r>
      <w:r>
        <w:rPr>
          <w:spacing w:val="-2"/>
        </w:rPr>
        <w:t xml:space="preserve"> </w:t>
      </w:r>
      <w:r>
        <w:t>anche per</w:t>
      </w:r>
      <w:r>
        <w:rPr>
          <w:spacing w:val="-4"/>
        </w:rPr>
        <w:t xml:space="preserve"> </w:t>
      </w:r>
      <w:r>
        <w:t xml:space="preserve">le diverse </w:t>
      </w:r>
      <w:r>
        <w:rPr>
          <w:b/>
          <w:i/>
        </w:rPr>
        <w:t>utenze</w:t>
      </w:r>
      <w:r>
        <w:rPr>
          <w:b/>
          <w:i/>
          <w:spacing w:val="-4"/>
        </w:rPr>
        <w:t xml:space="preserve"> </w:t>
      </w:r>
      <w:r>
        <w:rPr>
          <w:b/>
          <w:i/>
        </w:rPr>
        <w:t>particolari:</w:t>
      </w:r>
    </w:p>
    <w:p w14:paraId="72524DA6" w14:textId="77777777" w:rsidR="007D0D55" w:rsidRDefault="00000000">
      <w:pPr>
        <w:pStyle w:val="Paragrafoelenco"/>
        <w:numPr>
          <w:ilvl w:val="0"/>
          <w:numId w:val="6"/>
        </w:numPr>
        <w:tabs>
          <w:tab w:val="left" w:pos="477"/>
          <w:tab w:val="left" w:pos="478"/>
        </w:tabs>
        <w:ind w:hanging="362"/>
      </w:pPr>
      <w:r>
        <w:t>Plessi</w:t>
      </w:r>
      <w:r>
        <w:rPr>
          <w:spacing w:val="-3"/>
        </w:rPr>
        <w:t xml:space="preserve"> </w:t>
      </w:r>
      <w:r>
        <w:t>scolastici</w:t>
      </w:r>
      <w:r>
        <w:rPr>
          <w:spacing w:val="-3"/>
        </w:rPr>
        <w:t xml:space="preserve"> </w:t>
      </w:r>
      <w:r>
        <w:t>(mense);</w:t>
      </w:r>
    </w:p>
    <w:p w14:paraId="5A79D529" w14:textId="00BBD354" w:rsidR="007D0D55" w:rsidRDefault="00000000">
      <w:pPr>
        <w:pStyle w:val="Paragrafoelenco"/>
        <w:numPr>
          <w:ilvl w:val="0"/>
          <w:numId w:val="6"/>
        </w:numPr>
        <w:tabs>
          <w:tab w:val="left" w:pos="477"/>
          <w:tab w:val="left" w:pos="478"/>
        </w:tabs>
        <w:spacing w:before="1"/>
        <w:ind w:hanging="362"/>
      </w:pPr>
      <w:r>
        <w:t>Palazz</w:t>
      </w:r>
      <w:r w:rsidR="00B92159">
        <w:t>i</w:t>
      </w:r>
      <w:r>
        <w:rPr>
          <w:spacing w:val="-3"/>
        </w:rPr>
        <w:t xml:space="preserve"> </w:t>
      </w:r>
      <w:r>
        <w:t>municipal</w:t>
      </w:r>
      <w:r w:rsidR="00B92159">
        <w:t>i</w:t>
      </w:r>
      <w:r>
        <w:t>;</w:t>
      </w:r>
    </w:p>
    <w:p w14:paraId="0EF3697A" w14:textId="77777777" w:rsidR="007D0D55" w:rsidRDefault="00000000">
      <w:pPr>
        <w:pStyle w:val="Paragrafoelenco"/>
        <w:numPr>
          <w:ilvl w:val="0"/>
          <w:numId w:val="6"/>
        </w:numPr>
        <w:tabs>
          <w:tab w:val="left" w:pos="477"/>
          <w:tab w:val="left" w:pos="478"/>
        </w:tabs>
        <w:ind w:hanging="362"/>
      </w:pPr>
      <w:r>
        <w:t>Associazioni</w:t>
      </w:r>
      <w:r>
        <w:rPr>
          <w:spacing w:val="-2"/>
        </w:rPr>
        <w:t xml:space="preserve"> </w:t>
      </w:r>
      <w:r>
        <w:t>Comunali;</w:t>
      </w:r>
    </w:p>
    <w:p w14:paraId="599E4945" w14:textId="77777777" w:rsidR="007D0D55" w:rsidRDefault="00000000">
      <w:pPr>
        <w:pStyle w:val="Paragrafoelenco"/>
        <w:numPr>
          <w:ilvl w:val="0"/>
          <w:numId w:val="6"/>
        </w:numPr>
        <w:tabs>
          <w:tab w:val="left" w:pos="477"/>
          <w:tab w:val="left" w:pos="478"/>
        </w:tabs>
        <w:ind w:hanging="362"/>
      </w:pPr>
      <w:r>
        <w:t>Centri</w:t>
      </w:r>
      <w:r>
        <w:rPr>
          <w:spacing w:val="-3"/>
        </w:rPr>
        <w:t xml:space="preserve"> </w:t>
      </w:r>
      <w:r>
        <w:t>sportivi;</w:t>
      </w:r>
    </w:p>
    <w:p w14:paraId="286DB4A2" w14:textId="77777777" w:rsidR="007D0D55" w:rsidRDefault="00000000">
      <w:pPr>
        <w:pStyle w:val="Paragrafoelenco"/>
        <w:numPr>
          <w:ilvl w:val="0"/>
          <w:numId w:val="6"/>
        </w:numPr>
        <w:tabs>
          <w:tab w:val="left" w:pos="477"/>
          <w:tab w:val="left" w:pos="478"/>
        </w:tabs>
        <w:spacing w:before="1" w:line="267" w:lineRule="exact"/>
        <w:ind w:hanging="362"/>
      </w:pPr>
      <w:r>
        <w:t>Parchi</w:t>
      </w:r>
      <w:r>
        <w:rPr>
          <w:spacing w:val="-2"/>
        </w:rPr>
        <w:t xml:space="preserve"> </w:t>
      </w:r>
      <w:r>
        <w:t>pubblici</w:t>
      </w:r>
      <w:r>
        <w:rPr>
          <w:spacing w:val="-2"/>
        </w:rPr>
        <w:t xml:space="preserve"> </w:t>
      </w:r>
      <w:r>
        <w:t>Cimiteri;</w:t>
      </w:r>
    </w:p>
    <w:p w14:paraId="13B77928" w14:textId="77777777" w:rsidR="007D0D55" w:rsidRDefault="00000000">
      <w:pPr>
        <w:pStyle w:val="Paragrafoelenco"/>
        <w:numPr>
          <w:ilvl w:val="0"/>
          <w:numId w:val="6"/>
        </w:numPr>
        <w:tabs>
          <w:tab w:val="left" w:pos="477"/>
          <w:tab w:val="left" w:pos="478"/>
        </w:tabs>
        <w:spacing w:line="267" w:lineRule="exact"/>
        <w:ind w:hanging="362"/>
      </w:pPr>
      <w:r>
        <w:t>Mercati.</w:t>
      </w:r>
    </w:p>
    <w:p w14:paraId="00AF9FE5" w14:textId="77777777" w:rsidR="007D0D55" w:rsidRDefault="007D0D55">
      <w:pPr>
        <w:pStyle w:val="Corpotesto"/>
        <w:ind w:left="0"/>
        <w:jc w:val="left"/>
      </w:pPr>
    </w:p>
    <w:p w14:paraId="6C95B5AF" w14:textId="77777777" w:rsidR="007D0D55" w:rsidRDefault="00000000">
      <w:pPr>
        <w:pStyle w:val="Corpotesto"/>
        <w:ind w:left="116" w:right="260" w:firstLine="141"/>
      </w:pPr>
      <w:bookmarkStart w:id="4" w:name="_Hlk131664952"/>
      <w:r>
        <w:rPr>
          <w:spacing w:val="-1"/>
        </w:rPr>
        <w:t>Il</w:t>
      </w:r>
      <w:r>
        <w:rPr>
          <w:spacing w:val="-10"/>
        </w:rPr>
        <w:t xml:space="preserve"> </w:t>
      </w:r>
      <w:r>
        <w:t>servizio</w:t>
      </w:r>
      <w:r>
        <w:rPr>
          <w:spacing w:val="-8"/>
        </w:rPr>
        <w:t xml:space="preserve"> </w:t>
      </w:r>
      <w:r>
        <w:t>deve</w:t>
      </w:r>
      <w:r>
        <w:rPr>
          <w:spacing w:val="-10"/>
        </w:rPr>
        <w:t xml:space="preserve"> </w:t>
      </w:r>
      <w:r>
        <w:t>essere</w:t>
      </w:r>
      <w:r>
        <w:rPr>
          <w:spacing w:val="-11"/>
        </w:rPr>
        <w:t xml:space="preserve"> </w:t>
      </w:r>
      <w:r>
        <w:t>assicurato</w:t>
      </w:r>
      <w:r>
        <w:rPr>
          <w:spacing w:val="-7"/>
        </w:rPr>
        <w:t xml:space="preserve"> </w:t>
      </w:r>
      <w:r>
        <w:t>anche</w:t>
      </w:r>
      <w:r>
        <w:rPr>
          <w:spacing w:val="-8"/>
        </w:rPr>
        <w:t xml:space="preserve"> </w:t>
      </w:r>
      <w:r>
        <w:t>in</w:t>
      </w:r>
      <w:r>
        <w:rPr>
          <w:spacing w:val="-9"/>
        </w:rPr>
        <w:t xml:space="preserve"> </w:t>
      </w:r>
      <w:r>
        <w:t>presenza</w:t>
      </w:r>
      <w:r>
        <w:rPr>
          <w:spacing w:val="-9"/>
        </w:rPr>
        <w:t xml:space="preserve"> </w:t>
      </w:r>
      <w:r>
        <w:t>di</w:t>
      </w:r>
      <w:r>
        <w:rPr>
          <w:spacing w:val="-11"/>
        </w:rPr>
        <w:t xml:space="preserve"> </w:t>
      </w:r>
      <w:r>
        <w:t>condizioni</w:t>
      </w:r>
      <w:r>
        <w:rPr>
          <w:spacing w:val="-9"/>
        </w:rPr>
        <w:t xml:space="preserve"> </w:t>
      </w:r>
      <w:r>
        <w:t>atmosferiche</w:t>
      </w:r>
      <w:r>
        <w:rPr>
          <w:spacing w:val="-9"/>
        </w:rPr>
        <w:t xml:space="preserve"> </w:t>
      </w:r>
      <w:r>
        <w:t>avverse,</w:t>
      </w:r>
      <w:r>
        <w:rPr>
          <w:spacing w:val="-7"/>
        </w:rPr>
        <w:t xml:space="preserve"> </w:t>
      </w:r>
      <w:r>
        <w:t>nonché</w:t>
      </w:r>
      <w:r>
        <w:rPr>
          <w:spacing w:val="-9"/>
        </w:rPr>
        <w:t xml:space="preserve"> </w:t>
      </w:r>
      <w:r>
        <w:t>in</w:t>
      </w:r>
      <w:r>
        <w:rPr>
          <w:spacing w:val="-11"/>
        </w:rPr>
        <w:t xml:space="preserve"> </w:t>
      </w:r>
      <w:r>
        <w:t>occasione</w:t>
      </w:r>
      <w:r>
        <w:rPr>
          <w:spacing w:val="-13"/>
        </w:rPr>
        <w:t xml:space="preserve"> </w:t>
      </w:r>
      <w:r>
        <w:t>di</w:t>
      </w:r>
      <w:r>
        <w:rPr>
          <w:spacing w:val="-8"/>
        </w:rPr>
        <w:t xml:space="preserve"> </w:t>
      </w:r>
      <w:r>
        <w:t>due</w:t>
      </w:r>
      <w:r>
        <w:rPr>
          <w:spacing w:val="-48"/>
        </w:rPr>
        <w:t xml:space="preserve"> </w:t>
      </w:r>
      <w:r>
        <w:lastRenderedPageBreak/>
        <w:t>o più giorni festivi consecutivi e nel caso i siti di stoccaggio, CDR, impianti di conferimento e/o smaltimento, di</w:t>
      </w:r>
      <w:r>
        <w:rPr>
          <w:spacing w:val="1"/>
        </w:rPr>
        <w:t xml:space="preserve"> </w:t>
      </w:r>
      <w:r>
        <w:t>destinazione finale</w:t>
      </w:r>
      <w:r>
        <w:rPr>
          <w:spacing w:val="1"/>
        </w:rPr>
        <w:t xml:space="preserve"> </w:t>
      </w:r>
      <w:r>
        <w:t>non</w:t>
      </w:r>
      <w:r>
        <w:rPr>
          <w:spacing w:val="-4"/>
        </w:rPr>
        <w:t xml:space="preserve"> </w:t>
      </w:r>
      <w:r>
        <w:t>siano</w:t>
      </w:r>
      <w:r>
        <w:rPr>
          <w:spacing w:val="1"/>
        </w:rPr>
        <w:t xml:space="preserve"> </w:t>
      </w:r>
      <w:r>
        <w:t>funzionanti.</w:t>
      </w:r>
    </w:p>
    <w:bookmarkEnd w:id="4"/>
    <w:p w14:paraId="196956EB" w14:textId="77777777" w:rsidR="007D0D55" w:rsidRDefault="00000000">
      <w:pPr>
        <w:pStyle w:val="Corpotesto"/>
        <w:spacing w:before="28"/>
        <w:ind w:left="260"/>
        <w:jc w:val="left"/>
      </w:pPr>
      <w:r>
        <w:t>Si</w:t>
      </w:r>
      <w:r>
        <w:rPr>
          <w:spacing w:val="-3"/>
        </w:rPr>
        <w:t xml:space="preserve"> </w:t>
      </w:r>
      <w:r>
        <w:t>dovrà</w:t>
      </w:r>
      <w:r>
        <w:rPr>
          <w:spacing w:val="-4"/>
        </w:rPr>
        <w:t xml:space="preserve"> </w:t>
      </w:r>
      <w:r>
        <w:t>inoltre</w:t>
      </w:r>
      <w:r>
        <w:rPr>
          <w:spacing w:val="-1"/>
        </w:rPr>
        <w:t xml:space="preserve"> </w:t>
      </w:r>
      <w:r>
        <w:t>garantire specifici</w:t>
      </w:r>
      <w:r>
        <w:rPr>
          <w:spacing w:val="-1"/>
        </w:rPr>
        <w:t xml:space="preserve"> </w:t>
      </w:r>
      <w:r>
        <w:t>servizi</w:t>
      </w:r>
      <w:r>
        <w:rPr>
          <w:spacing w:val="-2"/>
        </w:rPr>
        <w:t xml:space="preserve"> </w:t>
      </w:r>
      <w:r>
        <w:t>aggiuntivi,</w:t>
      </w:r>
      <w:r>
        <w:rPr>
          <w:spacing w:val="-4"/>
        </w:rPr>
        <w:t xml:space="preserve"> </w:t>
      </w:r>
      <w:r>
        <w:t>di</w:t>
      </w:r>
      <w:r>
        <w:rPr>
          <w:spacing w:val="-1"/>
        </w:rPr>
        <w:t xml:space="preserve"> </w:t>
      </w:r>
      <w:r>
        <w:t>supporto</w:t>
      </w:r>
      <w:r>
        <w:rPr>
          <w:spacing w:val="-1"/>
        </w:rPr>
        <w:t xml:space="preserve"> </w:t>
      </w:r>
      <w:r>
        <w:t>e</w:t>
      </w:r>
      <w:r>
        <w:rPr>
          <w:spacing w:val="-3"/>
        </w:rPr>
        <w:t xml:space="preserve"> </w:t>
      </w:r>
      <w:r>
        <w:t>straordinari</w:t>
      </w:r>
      <w:r>
        <w:rPr>
          <w:spacing w:val="-3"/>
        </w:rPr>
        <w:t xml:space="preserve"> </w:t>
      </w:r>
      <w:r>
        <w:t>così</w:t>
      </w:r>
      <w:r>
        <w:rPr>
          <w:spacing w:val="-1"/>
        </w:rPr>
        <w:t xml:space="preserve"> </w:t>
      </w:r>
      <w:r>
        <w:t>sinteticamente</w:t>
      </w:r>
      <w:r>
        <w:rPr>
          <w:spacing w:val="-3"/>
        </w:rPr>
        <w:t xml:space="preserve"> </w:t>
      </w:r>
      <w:r>
        <w:t>individuati:</w:t>
      </w:r>
    </w:p>
    <w:p w14:paraId="7938355B" w14:textId="77777777" w:rsidR="007D0D55" w:rsidRDefault="00000000">
      <w:pPr>
        <w:pStyle w:val="Paragrafoelenco"/>
        <w:numPr>
          <w:ilvl w:val="0"/>
          <w:numId w:val="5"/>
        </w:numPr>
        <w:tabs>
          <w:tab w:val="left" w:pos="839"/>
          <w:tab w:val="left" w:pos="840"/>
        </w:tabs>
        <w:ind w:right="116"/>
      </w:pPr>
      <w:r>
        <w:t>Gestione</w:t>
      </w:r>
      <w:r>
        <w:rPr>
          <w:spacing w:val="-4"/>
        </w:rPr>
        <w:t xml:space="preserve"> </w:t>
      </w:r>
      <w:r>
        <w:t>rapporto</w:t>
      </w:r>
      <w:r>
        <w:rPr>
          <w:spacing w:val="-3"/>
        </w:rPr>
        <w:t xml:space="preserve"> </w:t>
      </w:r>
      <w:r>
        <w:t>con</w:t>
      </w:r>
      <w:r>
        <w:rPr>
          <w:spacing w:val="-4"/>
        </w:rPr>
        <w:t xml:space="preserve"> </w:t>
      </w:r>
      <w:r>
        <w:t>l’Utenza</w:t>
      </w:r>
      <w:r>
        <w:rPr>
          <w:spacing w:val="-4"/>
        </w:rPr>
        <w:t xml:space="preserve"> </w:t>
      </w:r>
      <w:r>
        <w:t>e</w:t>
      </w:r>
      <w:r>
        <w:rPr>
          <w:spacing w:val="-3"/>
        </w:rPr>
        <w:t xml:space="preserve"> </w:t>
      </w:r>
      <w:r>
        <w:t>la</w:t>
      </w:r>
      <w:r>
        <w:rPr>
          <w:spacing w:val="-7"/>
        </w:rPr>
        <w:t xml:space="preserve"> </w:t>
      </w:r>
      <w:r>
        <w:t>promozione</w:t>
      </w:r>
      <w:r>
        <w:rPr>
          <w:spacing w:val="-5"/>
        </w:rPr>
        <w:t xml:space="preserve"> </w:t>
      </w:r>
      <w:r>
        <w:t>di</w:t>
      </w:r>
      <w:r>
        <w:rPr>
          <w:spacing w:val="-4"/>
        </w:rPr>
        <w:t xml:space="preserve"> </w:t>
      </w:r>
      <w:r>
        <w:t>campagne</w:t>
      </w:r>
      <w:r>
        <w:rPr>
          <w:spacing w:val="-3"/>
        </w:rPr>
        <w:t xml:space="preserve"> </w:t>
      </w:r>
      <w:r>
        <w:t>di</w:t>
      </w:r>
      <w:r>
        <w:rPr>
          <w:spacing w:val="-4"/>
        </w:rPr>
        <w:t xml:space="preserve"> </w:t>
      </w:r>
      <w:r>
        <w:t>informazione</w:t>
      </w:r>
      <w:r>
        <w:rPr>
          <w:spacing w:val="-5"/>
        </w:rPr>
        <w:t xml:space="preserve"> </w:t>
      </w:r>
      <w:r>
        <w:t>ed</w:t>
      </w:r>
      <w:r>
        <w:rPr>
          <w:spacing w:val="-7"/>
        </w:rPr>
        <w:t xml:space="preserve"> </w:t>
      </w:r>
      <w:r>
        <w:t>educazione</w:t>
      </w:r>
      <w:r>
        <w:rPr>
          <w:spacing w:val="-5"/>
        </w:rPr>
        <w:t xml:space="preserve"> </w:t>
      </w:r>
      <w:r>
        <w:t>ambientale</w:t>
      </w:r>
      <w:r>
        <w:rPr>
          <w:spacing w:val="-5"/>
        </w:rPr>
        <w:t xml:space="preserve"> </w:t>
      </w:r>
      <w:r>
        <w:t>(es.</w:t>
      </w:r>
      <w:r>
        <w:rPr>
          <w:spacing w:val="-47"/>
        </w:rPr>
        <w:t xml:space="preserve"> </w:t>
      </w:r>
      <w:r>
        <w:t>Campagna</w:t>
      </w:r>
      <w:r>
        <w:rPr>
          <w:spacing w:val="-1"/>
        </w:rPr>
        <w:t xml:space="preserve"> </w:t>
      </w:r>
      <w:r>
        <w:t>pubblicitaria</w:t>
      </w:r>
      <w:r>
        <w:rPr>
          <w:spacing w:val="-1"/>
        </w:rPr>
        <w:t xml:space="preserve"> </w:t>
      </w:r>
      <w:r>
        <w:t>di</w:t>
      </w:r>
      <w:r>
        <w:rPr>
          <w:spacing w:val="-3"/>
        </w:rPr>
        <w:t xml:space="preserve"> </w:t>
      </w:r>
      <w:r>
        <w:t>sensibilizzazione</w:t>
      </w:r>
      <w:r>
        <w:rPr>
          <w:spacing w:val="1"/>
        </w:rPr>
        <w:t xml:space="preserve"> </w:t>
      </w:r>
      <w:r>
        <w:t>utenza);</w:t>
      </w:r>
    </w:p>
    <w:p w14:paraId="7C63E8E7" w14:textId="77777777" w:rsidR="007D0D55" w:rsidRDefault="00000000">
      <w:pPr>
        <w:pStyle w:val="Paragrafoelenco"/>
        <w:numPr>
          <w:ilvl w:val="0"/>
          <w:numId w:val="5"/>
        </w:numPr>
        <w:tabs>
          <w:tab w:val="left" w:pos="839"/>
          <w:tab w:val="left" w:pos="840"/>
        </w:tabs>
        <w:spacing w:before="1"/>
        <w:ind w:hanging="361"/>
      </w:pPr>
      <w:r>
        <w:t>Servizi</w:t>
      </w:r>
      <w:r>
        <w:rPr>
          <w:spacing w:val="-3"/>
        </w:rPr>
        <w:t xml:space="preserve"> </w:t>
      </w:r>
      <w:r>
        <w:t>straordinari</w:t>
      </w:r>
      <w:r>
        <w:rPr>
          <w:spacing w:val="-2"/>
        </w:rPr>
        <w:t xml:space="preserve"> </w:t>
      </w:r>
      <w:r>
        <w:t>a</w:t>
      </w:r>
      <w:r>
        <w:rPr>
          <w:spacing w:val="-3"/>
        </w:rPr>
        <w:t xml:space="preserve"> </w:t>
      </w:r>
      <w:r>
        <w:t>carattere</w:t>
      </w:r>
      <w:r>
        <w:rPr>
          <w:spacing w:val="-2"/>
        </w:rPr>
        <w:t xml:space="preserve"> </w:t>
      </w:r>
      <w:r>
        <w:t>occasionale;</w:t>
      </w:r>
    </w:p>
    <w:p w14:paraId="1FEAE812" w14:textId="77777777" w:rsidR="007D0D55" w:rsidRDefault="00000000">
      <w:pPr>
        <w:pStyle w:val="Paragrafoelenco"/>
        <w:numPr>
          <w:ilvl w:val="0"/>
          <w:numId w:val="5"/>
        </w:numPr>
        <w:tabs>
          <w:tab w:val="left" w:pos="839"/>
          <w:tab w:val="left" w:pos="840"/>
        </w:tabs>
        <w:ind w:hanging="361"/>
      </w:pPr>
      <w:r>
        <w:t>Svuotamento</w:t>
      </w:r>
      <w:r>
        <w:rPr>
          <w:spacing w:val="-4"/>
        </w:rPr>
        <w:t xml:space="preserve"> </w:t>
      </w:r>
      <w:r>
        <w:t>dei</w:t>
      </w:r>
      <w:r>
        <w:rPr>
          <w:spacing w:val="-2"/>
        </w:rPr>
        <w:t xml:space="preserve"> </w:t>
      </w:r>
      <w:r>
        <w:t>cestini</w:t>
      </w:r>
      <w:r>
        <w:rPr>
          <w:spacing w:val="-2"/>
        </w:rPr>
        <w:t xml:space="preserve"> </w:t>
      </w:r>
      <w:r>
        <w:t>portarifiuti,</w:t>
      </w:r>
      <w:r>
        <w:rPr>
          <w:spacing w:val="-3"/>
        </w:rPr>
        <w:t xml:space="preserve"> </w:t>
      </w:r>
      <w:r>
        <w:t>compreso</w:t>
      </w:r>
      <w:r>
        <w:rPr>
          <w:spacing w:val="-1"/>
        </w:rPr>
        <w:t xml:space="preserve"> </w:t>
      </w:r>
      <w:r>
        <w:t>l’onere</w:t>
      </w:r>
      <w:r>
        <w:rPr>
          <w:spacing w:val="-4"/>
        </w:rPr>
        <w:t xml:space="preserve"> </w:t>
      </w:r>
      <w:r>
        <w:t>della</w:t>
      </w:r>
      <w:r>
        <w:rPr>
          <w:spacing w:val="-3"/>
        </w:rPr>
        <w:t xml:space="preserve"> </w:t>
      </w:r>
      <w:r>
        <w:t>fornitura</w:t>
      </w:r>
      <w:r>
        <w:rPr>
          <w:spacing w:val="-3"/>
        </w:rPr>
        <w:t xml:space="preserve"> </w:t>
      </w:r>
      <w:r>
        <w:t>del</w:t>
      </w:r>
      <w:r>
        <w:rPr>
          <w:spacing w:val="-2"/>
        </w:rPr>
        <w:t xml:space="preserve"> </w:t>
      </w:r>
      <w:r>
        <w:t>sacchetto</w:t>
      </w:r>
      <w:r>
        <w:rPr>
          <w:spacing w:val="-1"/>
        </w:rPr>
        <w:t xml:space="preserve"> </w:t>
      </w:r>
      <w:r>
        <w:t>a perdere;</w:t>
      </w:r>
    </w:p>
    <w:p w14:paraId="11D5C1A6" w14:textId="77777777" w:rsidR="007D0D55" w:rsidRDefault="00000000">
      <w:pPr>
        <w:pStyle w:val="Paragrafoelenco"/>
        <w:numPr>
          <w:ilvl w:val="0"/>
          <w:numId w:val="5"/>
        </w:numPr>
        <w:tabs>
          <w:tab w:val="left" w:pos="840"/>
        </w:tabs>
        <w:ind w:right="115"/>
        <w:jc w:val="both"/>
      </w:pPr>
      <w:r>
        <w:t>Raccolta dei rifiuti presenti a fianco e sotto i cestini, compresi i rifiuti ingombranti e altre tipologie, tra cui</w:t>
      </w:r>
      <w:r>
        <w:rPr>
          <w:spacing w:val="1"/>
        </w:rPr>
        <w:t xml:space="preserve"> </w:t>
      </w:r>
      <w:r>
        <w:t>scatole</w:t>
      </w:r>
      <w:r>
        <w:rPr>
          <w:spacing w:val="-4"/>
        </w:rPr>
        <w:t xml:space="preserve"> </w:t>
      </w:r>
      <w:r>
        <w:t>di</w:t>
      </w:r>
      <w:r>
        <w:rPr>
          <w:spacing w:val="-4"/>
        </w:rPr>
        <w:t xml:space="preserve"> </w:t>
      </w:r>
      <w:r>
        <w:t>cartone</w:t>
      </w:r>
      <w:r>
        <w:rPr>
          <w:spacing w:val="-6"/>
        </w:rPr>
        <w:t xml:space="preserve"> </w:t>
      </w:r>
      <w:r>
        <w:t>e</w:t>
      </w:r>
      <w:r>
        <w:rPr>
          <w:spacing w:val="-4"/>
        </w:rPr>
        <w:t xml:space="preserve"> </w:t>
      </w:r>
      <w:r>
        <w:t>altre</w:t>
      </w:r>
      <w:r>
        <w:rPr>
          <w:spacing w:val="-3"/>
        </w:rPr>
        <w:t xml:space="preserve"> </w:t>
      </w:r>
      <w:r>
        <w:t>scatole</w:t>
      </w:r>
      <w:r>
        <w:rPr>
          <w:spacing w:val="-7"/>
        </w:rPr>
        <w:t xml:space="preserve"> </w:t>
      </w:r>
      <w:r>
        <w:t>di</w:t>
      </w:r>
      <w:r>
        <w:rPr>
          <w:spacing w:val="-4"/>
        </w:rPr>
        <w:t xml:space="preserve"> </w:t>
      </w:r>
      <w:r>
        <w:t>imballaggio,</w:t>
      </w:r>
      <w:r>
        <w:rPr>
          <w:spacing w:val="-3"/>
        </w:rPr>
        <w:t xml:space="preserve"> </w:t>
      </w:r>
      <w:r>
        <w:t>pur</w:t>
      </w:r>
      <w:r>
        <w:rPr>
          <w:spacing w:val="-4"/>
        </w:rPr>
        <w:t xml:space="preserve"> </w:t>
      </w:r>
      <w:r>
        <w:t>conseguenza</w:t>
      </w:r>
      <w:r>
        <w:rPr>
          <w:spacing w:val="-4"/>
        </w:rPr>
        <w:t xml:space="preserve"> </w:t>
      </w:r>
      <w:r>
        <w:t>di</w:t>
      </w:r>
      <w:r>
        <w:rPr>
          <w:spacing w:val="-4"/>
        </w:rPr>
        <w:t xml:space="preserve"> </w:t>
      </w:r>
      <w:r>
        <w:t>illecita</w:t>
      </w:r>
      <w:r>
        <w:rPr>
          <w:spacing w:val="-4"/>
        </w:rPr>
        <w:t xml:space="preserve"> </w:t>
      </w:r>
      <w:r>
        <w:t>attività</w:t>
      </w:r>
      <w:r>
        <w:rPr>
          <w:spacing w:val="-3"/>
        </w:rPr>
        <w:t xml:space="preserve"> </w:t>
      </w:r>
      <w:r>
        <w:t>di</w:t>
      </w:r>
      <w:r>
        <w:rPr>
          <w:spacing w:val="-4"/>
        </w:rPr>
        <w:t xml:space="preserve"> </w:t>
      </w:r>
      <w:r>
        <w:t>deposito</w:t>
      </w:r>
      <w:r>
        <w:rPr>
          <w:spacing w:val="-3"/>
        </w:rPr>
        <w:t xml:space="preserve"> </w:t>
      </w:r>
      <w:r>
        <w:t>rifiuti</w:t>
      </w:r>
      <w:r>
        <w:rPr>
          <w:spacing w:val="-7"/>
        </w:rPr>
        <w:t xml:space="preserve"> </w:t>
      </w:r>
      <w:r>
        <w:t>su</w:t>
      </w:r>
      <w:r>
        <w:rPr>
          <w:spacing w:val="-4"/>
        </w:rPr>
        <w:t xml:space="preserve"> </w:t>
      </w:r>
      <w:r>
        <w:t>suolo</w:t>
      </w:r>
      <w:r>
        <w:rPr>
          <w:spacing w:val="-48"/>
        </w:rPr>
        <w:t xml:space="preserve"> </w:t>
      </w:r>
      <w:r>
        <w:t>pubblico.</w:t>
      </w:r>
      <w:r>
        <w:rPr>
          <w:spacing w:val="1"/>
        </w:rPr>
        <w:t xml:space="preserve"> </w:t>
      </w:r>
      <w:r>
        <w:t>In</w:t>
      </w:r>
      <w:r>
        <w:rPr>
          <w:spacing w:val="1"/>
        </w:rPr>
        <w:t xml:space="preserve"> </w:t>
      </w:r>
      <w:r>
        <w:t>tali</w:t>
      </w:r>
      <w:r>
        <w:rPr>
          <w:spacing w:val="1"/>
        </w:rPr>
        <w:t xml:space="preserve"> </w:t>
      </w:r>
      <w:r>
        <w:t>circostanze,</w:t>
      </w:r>
      <w:r>
        <w:rPr>
          <w:spacing w:val="1"/>
        </w:rPr>
        <w:t xml:space="preserve"> </w:t>
      </w:r>
      <w:r>
        <w:t>l’appaltatore</w:t>
      </w:r>
      <w:r>
        <w:rPr>
          <w:spacing w:val="1"/>
        </w:rPr>
        <w:t xml:space="preserve"> </w:t>
      </w:r>
      <w:r>
        <w:t>dovrà</w:t>
      </w:r>
      <w:r>
        <w:rPr>
          <w:spacing w:val="1"/>
        </w:rPr>
        <w:t xml:space="preserve"> </w:t>
      </w:r>
      <w:r>
        <w:t>tempestivamente</w:t>
      </w:r>
      <w:r>
        <w:rPr>
          <w:spacing w:val="1"/>
        </w:rPr>
        <w:t xml:space="preserve"> </w:t>
      </w:r>
      <w:r>
        <w:t>comunicare</w:t>
      </w:r>
      <w:r>
        <w:rPr>
          <w:spacing w:val="1"/>
        </w:rPr>
        <w:t xml:space="preserve"> </w:t>
      </w:r>
      <w:r>
        <w:t>l’intervenuto</w:t>
      </w:r>
      <w:r>
        <w:rPr>
          <w:spacing w:val="1"/>
        </w:rPr>
        <w:t xml:space="preserve"> </w:t>
      </w:r>
      <w:r>
        <w:t>prelievo</w:t>
      </w:r>
      <w:r>
        <w:rPr>
          <w:spacing w:val="1"/>
        </w:rPr>
        <w:t xml:space="preserve"> </w:t>
      </w:r>
      <w:r>
        <w:t>e</w:t>
      </w:r>
      <w:r>
        <w:rPr>
          <w:spacing w:val="1"/>
        </w:rPr>
        <w:t xml:space="preserve"> </w:t>
      </w:r>
      <w:r>
        <w:t>smaltimento dei rifiuti al</w:t>
      </w:r>
      <w:r>
        <w:rPr>
          <w:spacing w:val="-3"/>
        </w:rPr>
        <w:t xml:space="preserve"> </w:t>
      </w:r>
      <w:r>
        <w:t>competente</w:t>
      </w:r>
      <w:r>
        <w:rPr>
          <w:spacing w:val="1"/>
        </w:rPr>
        <w:t xml:space="preserve"> </w:t>
      </w:r>
      <w:r>
        <w:t>ufficio</w:t>
      </w:r>
      <w:r>
        <w:rPr>
          <w:spacing w:val="1"/>
        </w:rPr>
        <w:t xml:space="preserve"> </w:t>
      </w:r>
      <w:r>
        <w:t>comunale;</w:t>
      </w:r>
    </w:p>
    <w:p w14:paraId="5072BF3E" w14:textId="77777777" w:rsidR="007D0D55" w:rsidRDefault="00000000">
      <w:pPr>
        <w:pStyle w:val="Paragrafoelenco"/>
        <w:numPr>
          <w:ilvl w:val="0"/>
          <w:numId w:val="5"/>
        </w:numPr>
        <w:tabs>
          <w:tab w:val="left" w:pos="840"/>
        </w:tabs>
        <w:spacing w:before="1" w:line="267" w:lineRule="exact"/>
        <w:ind w:hanging="361"/>
        <w:jc w:val="both"/>
      </w:pPr>
      <w:r>
        <w:t>Raccolta</w:t>
      </w:r>
      <w:r>
        <w:rPr>
          <w:spacing w:val="-3"/>
        </w:rPr>
        <w:t xml:space="preserve"> </w:t>
      </w:r>
      <w:r>
        <w:t>vetro</w:t>
      </w:r>
      <w:r>
        <w:rPr>
          <w:spacing w:val="-2"/>
        </w:rPr>
        <w:t xml:space="preserve"> </w:t>
      </w:r>
      <w:r>
        <w:t>e lattine per</w:t>
      </w:r>
      <w:r>
        <w:rPr>
          <w:spacing w:val="-3"/>
        </w:rPr>
        <w:t xml:space="preserve"> </w:t>
      </w:r>
      <w:r>
        <w:t>liquidi</w:t>
      </w:r>
      <w:r>
        <w:rPr>
          <w:spacing w:val="-1"/>
        </w:rPr>
        <w:t xml:space="preserve"> </w:t>
      </w:r>
      <w:r>
        <w:t>abbandonati</w:t>
      </w:r>
      <w:r>
        <w:rPr>
          <w:spacing w:val="-1"/>
        </w:rPr>
        <w:t xml:space="preserve"> </w:t>
      </w:r>
      <w:r>
        <w:t>su</w:t>
      </w:r>
      <w:r>
        <w:rPr>
          <w:spacing w:val="-1"/>
        </w:rPr>
        <w:t xml:space="preserve"> </w:t>
      </w:r>
      <w:r>
        <w:t>suolo</w:t>
      </w:r>
      <w:r>
        <w:rPr>
          <w:spacing w:val="1"/>
        </w:rPr>
        <w:t xml:space="preserve"> </w:t>
      </w:r>
      <w:r>
        <w:t>pubblico;</w:t>
      </w:r>
    </w:p>
    <w:p w14:paraId="5D1F815E" w14:textId="77777777" w:rsidR="007D0D55" w:rsidRDefault="00000000">
      <w:pPr>
        <w:pStyle w:val="Paragrafoelenco"/>
        <w:numPr>
          <w:ilvl w:val="0"/>
          <w:numId w:val="5"/>
        </w:numPr>
        <w:tabs>
          <w:tab w:val="left" w:pos="840"/>
        </w:tabs>
        <w:spacing w:line="267" w:lineRule="exact"/>
        <w:ind w:hanging="361"/>
        <w:jc w:val="both"/>
      </w:pPr>
      <w:r>
        <w:t>Raccolta</w:t>
      </w:r>
      <w:r>
        <w:rPr>
          <w:spacing w:val="-1"/>
        </w:rPr>
        <w:t xml:space="preserve"> </w:t>
      </w:r>
      <w:r>
        <w:t>dei</w:t>
      </w:r>
      <w:r>
        <w:rPr>
          <w:spacing w:val="-4"/>
        </w:rPr>
        <w:t xml:space="preserve"> </w:t>
      </w:r>
      <w:r>
        <w:t>rifiuti delle</w:t>
      </w:r>
      <w:r>
        <w:rPr>
          <w:spacing w:val="-4"/>
        </w:rPr>
        <w:t xml:space="preserve"> </w:t>
      </w:r>
      <w:r>
        <w:t>aree verdi</w:t>
      </w:r>
      <w:r>
        <w:rPr>
          <w:spacing w:val="-1"/>
        </w:rPr>
        <w:t xml:space="preserve"> </w:t>
      </w:r>
      <w:r>
        <w:t>e/o</w:t>
      </w:r>
      <w:r>
        <w:rPr>
          <w:spacing w:val="-3"/>
        </w:rPr>
        <w:t xml:space="preserve"> </w:t>
      </w:r>
      <w:r>
        <w:t>ad</w:t>
      </w:r>
      <w:r>
        <w:rPr>
          <w:spacing w:val="-1"/>
        </w:rPr>
        <w:t xml:space="preserve"> </w:t>
      </w:r>
      <w:r>
        <w:t>uso pubblico</w:t>
      </w:r>
      <w:r>
        <w:rPr>
          <w:spacing w:val="-2"/>
        </w:rPr>
        <w:t xml:space="preserve"> </w:t>
      </w:r>
      <w:r>
        <w:t>(es. aiuole,</w:t>
      </w:r>
      <w:r>
        <w:rPr>
          <w:spacing w:val="-1"/>
        </w:rPr>
        <w:t xml:space="preserve"> </w:t>
      </w:r>
      <w:r>
        <w:t>giardini, fontane, ecc.);</w:t>
      </w:r>
    </w:p>
    <w:p w14:paraId="1CB2D6CE" w14:textId="77777777" w:rsidR="007D0D55" w:rsidRDefault="00000000">
      <w:pPr>
        <w:pStyle w:val="Paragrafoelenco"/>
        <w:numPr>
          <w:ilvl w:val="0"/>
          <w:numId w:val="5"/>
        </w:numPr>
        <w:tabs>
          <w:tab w:val="left" w:pos="840"/>
        </w:tabs>
        <w:spacing w:before="1"/>
        <w:ind w:hanging="361"/>
        <w:jc w:val="both"/>
      </w:pPr>
      <w:r>
        <w:t>Supporto</w:t>
      </w:r>
      <w:r>
        <w:rPr>
          <w:spacing w:val="-10"/>
        </w:rPr>
        <w:t xml:space="preserve"> </w:t>
      </w:r>
      <w:r>
        <w:t>tecnico</w:t>
      </w:r>
      <w:r>
        <w:rPr>
          <w:spacing w:val="-9"/>
        </w:rPr>
        <w:t xml:space="preserve"> </w:t>
      </w:r>
      <w:r>
        <w:t>agli</w:t>
      </w:r>
      <w:r>
        <w:rPr>
          <w:spacing w:val="-8"/>
        </w:rPr>
        <w:t xml:space="preserve"> </w:t>
      </w:r>
      <w:r>
        <w:t>uffici</w:t>
      </w:r>
      <w:r>
        <w:rPr>
          <w:spacing w:val="-11"/>
        </w:rPr>
        <w:t xml:space="preserve"> </w:t>
      </w:r>
      <w:r>
        <w:t>comunali</w:t>
      </w:r>
      <w:r>
        <w:rPr>
          <w:spacing w:val="-9"/>
        </w:rPr>
        <w:t xml:space="preserve"> </w:t>
      </w:r>
      <w:r>
        <w:t>preposti</w:t>
      </w:r>
      <w:r>
        <w:rPr>
          <w:spacing w:val="-8"/>
        </w:rPr>
        <w:t xml:space="preserve"> </w:t>
      </w:r>
      <w:r>
        <w:t>alla</w:t>
      </w:r>
      <w:r>
        <w:rPr>
          <w:spacing w:val="-11"/>
        </w:rPr>
        <w:t xml:space="preserve"> </w:t>
      </w:r>
      <w:r>
        <w:t>organizzazione,</w:t>
      </w:r>
      <w:r>
        <w:rPr>
          <w:spacing w:val="-8"/>
        </w:rPr>
        <w:t xml:space="preserve"> </w:t>
      </w:r>
      <w:r>
        <w:t>raccolta,</w:t>
      </w:r>
      <w:r>
        <w:rPr>
          <w:spacing w:val="-10"/>
        </w:rPr>
        <w:t xml:space="preserve"> </w:t>
      </w:r>
      <w:r>
        <w:t>trasmissione</w:t>
      </w:r>
      <w:r>
        <w:rPr>
          <w:spacing w:val="-10"/>
        </w:rPr>
        <w:t xml:space="preserve"> </w:t>
      </w:r>
      <w:r>
        <w:t>dei</w:t>
      </w:r>
      <w:r>
        <w:rPr>
          <w:spacing w:val="-8"/>
        </w:rPr>
        <w:t xml:space="preserve"> </w:t>
      </w:r>
      <w:r>
        <w:t>dati</w:t>
      </w:r>
      <w:r>
        <w:rPr>
          <w:spacing w:val="-10"/>
        </w:rPr>
        <w:t xml:space="preserve"> </w:t>
      </w:r>
      <w:r>
        <w:t>(es.</w:t>
      </w:r>
      <w:r>
        <w:rPr>
          <w:spacing w:val="-11"/>
        </w:rPr>
        <w:t xml:space="preserve"> </w:t>
      </w:r>
      <w:r>
        <w:t>la</w:t>
      </w:r>
      <w:r>
        <w:rPr>
          <w:spacing w:val="-11"/>
        </w:rPr>
        <w:t xml:space="preserve"> </w:t>
      </w:r>
      <w:r>
        <w:t>tenuta</w:t>
      </w:r>
    </w:p>
    <w:p w14:paraId="13E766A5" w14:textId="77777777" w:rsidR="007D0D55" w:rsidRDefault="00000000">
      <w:pPr>
        <w:pStyle w:val="Corpotesto"/>
        <w:ind w:left="839"/>
      </w:pPr>
      <w:r>
        <w:t>dei</w:t>
      </w:r>
      <w:r>
        <w:rPr>
          <w:spacing w:val="-1"/>
        </w:rPr>
        <w:t xml:space="preserve"> </w:t>
      </w:r>
      <w:r>
        <w:t>registri</w:t>
      </w:r>
      <w:r>
        <w:rPr>
          <w:spacing w:val="-1"/>
        </w:rPr>
        <w:t xml:space="preserve"> </w:t>
      </w:r>
      <w:r>
        <w:t>di</w:t>
      </w:r>
      <w:r>
        <w:rPr>
          <w:spacing w:val="-2"/>
        </w:rPr>
        <w:t xml:space="preserve"> </w:t>
      </w:r>
      <w:r>
        <w:t>carico e</w:t>
      </w:r>
      <w:r>
        <w:rPr>
          <w:spacing w:val="-2"/>
        </w:rPr>
        <w:t xml:space="preserve"> </w:t>
      </w:r>
      <w:r>
        <w:t>scarico,</w:t>
      </w:r>
      <w:r>
        <w:rPr>
          <w:spacing w:val="-1"/>
        </w:rPr>
        <w:t xml:space="preserve"> </w:t>
      </w:r>
      <w:r>
        <w:t>la</w:t>
      </w:r>
      <w:r>
        <w:rPr>
          <w:spacing w:val="-3"/>
        </w:rPr>
        <w:t xml:space="preserve"> </w:t>
      </w:r>
      <w:r>
        <w:t>compilazione dei</w:t>
      </w:r>
      <w:r>
        <w:rPr>
          <w:spacing w:val="-2"/>
        </w:rPr>
        <w:t xml:space="preserve"> </w:t>
      </w:r>
      <w:r>
        <w:t>formulari</w:t>
      </w:r>
      <w:r>
        <w:rPr>
          <w:spacing w:val="-1"/>
        </w:rPr>
        <w:t xml:space="preserve"> </w:t>
      </w:r>
      <w:r>
        <w:t>e</w:t>
      </w:r>
      <w:r>
        <w:rPr>
          <w:spacing w:val="-2"/>
        </w:rPr>
        <w:t xml:space="preserve"> </w:t>
      </w:r>
      <w:r>
        <w:t>l’elaborazione</w:t>
      </w:r>
      <w:r>
        <w:rPr>
          <w:spacing w:val="-2"/>
        </w:rPr>
        <w:t xml:space="preserve"> </w:t>
      </w:r>
      <w:r>
        <w:t>del</w:t>
      </w:r>
      <w:r>
        <w:rPr>
          <w:spacing w:val="-3"/>
        </w:rPr>
        <w:t xml:space="preserve"> </w:t>
      </w:r>
      <w:r>
        <w:t>MUD).</w:t>
      </w:r>
    </w:p>
    <w:p w14:paraId="2F597832" w14:textId="77777777" w:rsidR="007D0D55" w:rsidRDefault="007D0D55">
      <w:pPr>
        <w:pStyle w:val="Corpotesto"/>
        <w:ind w:left="0"/>
        <w:jc w:val="left"/>
      </w:pPr>
    </w:p>
    <w:p w14:paraId="1664EF1B" w14:textId="77777777" w:rsidR="007D0D55" w:rsidRDefault="00000000">
      <w:pPr>
        <w:pStyle w:val="Corpotesto"/>
        <w:ind w:right="116" w:firstLine="141"/>
      </w:pPr>
      <w:r>
        <w:t>L’esecuzione di ulteriori servizi non ricompresi nella raccolta e il trasporto di rifiuti non assimilati agli urbani e non</w:t>
      </w:r>
      <w:r>
        <w:rPr>
          <w:spacing w:val="1"/>
        </w:rPr>
        <w:t xml:space="preserve"> </w:t>
      </w:r>
      <w:r>
        <w:t>compresi nel Capitolato Speciale d’Appalto potranno eventualmente essere affidati con separato atto aggiuntivo</w:t>
      </w:r>
      <w:r>
        <w:rPr>
          <w:spacing w:val="1"/>
        </w:rPr>
        <w:t xml:space="preserve"> </w:t>
      </w:r>
      <w:r>
        <w:t>dall’Amministrazione</w:t>
      </w:r>
      <w:r>
        <w:rPr>
          <w:spacing w:val="-3"/>
        </w:rPr>
        <w:t xml:space="preserve"> </w:t>
      </w:r>
      <w:r>
        <w:t>comunale.</w:t>
      </w:r>
    </w:p>
    <w:p w14:paraId="3935A996" w14:textId="77777777" w:rsidR="007D0D55" w:rsidRDefault="007D0D55">
      <w:pPr>
        <w:pStyle w:val="Corpotesto"/>
        <w:spacing w:before="2"/>
        <w:ind w:left="0"/>
        <w:jc w:val="left"/>
      </w:pPr>
    </w:p>
    <w:p w14:paraId="5AB7C3F8" w14:textId="77777777" w:rsidR="007D0D55" w:rsidRDefault="00000000">
      <w:pPr>
        <w:pStyle w:val="Corpotesto"/>
        <w:ind w:left="260"/>
      </w:pPr>
      <w:r>
        <w:t>I</w:t>
      </w:r>
      <w:r>
        <w:rPr>
          <w:spacing w:val="7"/>
        </w:rPr>
        <w:t xml:space="preserve"> </w:t>
      </w:r>
      <w:r>
        <w:t>servizi</w:t>
      </w:r>
      <w:r>
        <w:rPr>
          <w:spacing w:val="7"/>
        </w:rPr>
        <w:t xml:space="preserve"> </w:t>
      </w:r>
      <w:r>
        <w:t>contemplati</w:t>
      </w:r>
      <w:r>
        <w:rPr>
          <w:spacing w:val="8"/>
        </w:rPr>
        <w:t xml:space="preserve"> </w:t>
      </w:r>
      <w:r>
        <w:t>nella</w:t>
      </w:r>
      <w:r>
        <w:rPr>
          <w:spacing w:val="2"/>
        </w:rPr>
        <w:t xml:space="preserve"> </w:t>
      </w:r>
      <w:r>
        <w:t>presente</w:t>
      </w:r>
      <w:r>
        <w:rPr>
          <w:spacing w:val="6"/>
        </w:rPr>
        <w:t xml:space="preserve"> </w:t>
      </w:r>
      <w:r>
        <w:t>relazione</w:t>
      </w:r>
      <w:r>
        <w:rPr>
          <w:spacing w:val="6"/>
        </w:rPr>
        <w:t xml:space="preserve"> </w:t>
      </w:r>
      <w:r>
        <w:t>dovranno</w:t>
      </w:r>
      <w:r>
        <w:rPr>
          <w:spacing w:val="9"/>
        </w:rPr>
        <w:t xml:space="preserve"> </w:t>
      </w:r>
      <w:r>
        <w:t>interrompersi</w:t>
      </w:r>
      <w:r>
        <w:rPr>
          <w:spacing w:val="7"/>
        </w:rPr>
        <w:t xml:space="preserve"> </w:t>
      </w:r>
      <w:r>
        <w:t>qualora</w:t>
      </w:r>
      <w:r>
        <w:rPr>
          <w:spacing w:val="5"/>
        </w:rPr>
        <w:t xml:space="preserve"> </w:t>
      </w:r>
      <w:r>
        <w:t>dovesse</w:t>
      </w:r>
      <w:r>
        <w:rPr>
          <w:spacing w:val="6"/>
        </w:rPr>
        <w:t xml:space="preserve"> </w:t>
      </w:r>
      <w:r>
        <w:t>trovare</w:t>
      </w:r>
      <w:r>
        <w:rPr>
          <w:spacing w:val="5"/>
        </w:rPr>
        <w:t xml:space="preserve"> </w:t>
      </w:r>
      <w:r>
        <w:t>applicazione</w:t>
      </w:r>
      <w:r>
        <w:rPr>
          <w:spacing w:val="8"/>
        </w:rPr>
        <w:t xml:space="preserve"> </w:t>
      </w:r>
      <w:r>
        <w:t>la</w:t>
      </w:r>
      <w:r>
        <w:rPr>
          <w:spacing w:val="5"/>
        </w:rPr>
        <w:t xml:space="preserve"> </w:t>
      </w:r>
      <w:r>
        <w:t>L.R.</w:t>
      </w:r>
    </w:p>
    <w:p w14:paraId="56E5F12F" w14:textId="77777777" w:rsidR="007D0D55" w:rsidRDefault="00000000">
      <w:pPr>
        <w:pStyle w:val="Corpotesto"/>
        <w:ind w:right="113"/>
      </w:pPr>
      <w:r>
        <w:t>n.14 del 26 Maggio 2016 avente ad oggetto: “Norme di attuazione della disciplina europea e nazionale in materia di</w:t>
      </w:r>
      <w:r>
        <w:rPr>
          <w:spacing w:val="1"/>
        </w:rPr>
        <w:t xml:space="preserve"> </w:t>
      </w:r>
      <w:r>
        <w:t>rifiuti”</w:t>
      </w:r>
      <w:r>
        <w:rPr>
          <w:spacing w:val="-3"/>
        </w:rPr>
        <w:t xml:space="preserve"> </w:t>
      </w:r>
      <w:r>
        <w:t>-</w:t>
      </w:r>
      <w:r>
        <w:rPr>
          <w:spacing w:val="-5"/>
        </w:rPr>
        <w:t xml:space="preserve"> </w:t>
      </w:r>
      <w:r>
        <w:t>pubblicata</w:t>
      </w:r>
      <w:r>
        <w:rPr>
          <w:spacing w:val="-4"/>
        </w:rPr>
        <w:t xml:space="preserve"> </w:t>
      </w:r>
      <w:r>
        <w:t>sul</w:t>
      </w:r>
      <w:r>
        <w:rPr>
          <w:spacing w:val="-4"/>
        </w:rPr>
        <w:t xml:space="preserve"> </w:t>
      </w:r>
      <w:r>
        <w:t>B.U.R.C.</w:t>
      </w:r>
      <w:r>
        <w:rPr>
          <w:spacing w:val="-5"/>
        </w:rPr>
        <w:t xml:space="preserve"> </w:t>
      </w:r>
      <w:r>
        <w:t>n.33</w:t>
      </w:r>
      <w:r>
        <w:rPr>
          <w:spacing w:val="-3"/>
        </w:rPr>
        <w:t xml:space="preserve"> </w:t>
      </w:r>
      <w:r>
        <w:t>del</w:t>
      </w:r>
      <w:r>
        <w:rPr>
          <w:spacing w:val="-6"/>
        </w:rPr>
        <w:t xml:space="preserve"> </w:t>
      </w:r>
      <w:r>
        <w:t>26</w:t>
      </w:r>
      <w:r>
        <w:rPr>
          <w:spacing w:val="-4"/>
        </w:rPr>
        <w:t xml:space="preserve"> </w:t>
      </w:r>
      <w:r>
        <w:t>Maggio</w:t>
      </w:r>
      <w:r>
        <w:rPr>
          <w:spacing w:val="-3"/>
        </w:rPr>
        <w:t xml:space="preserve"> </w:t>
      </w:r>
      <w:r>
        <w:t>2016</w:t>
      </w:r>
      <w:r>
        <w:rPr>
          <w:spacing w:val="-1"/>
        </w:rPr>
        <w:t xml:space="preserve"> </w:t>
      </w:r>
      <w:r>
        <w:t>-</w:t>
      </w:r>
      <w:r>
        <w:rPr>
          <w:spacing w:val="-6"/>
        </w:rPr>
        <w:t xml:space="preserve"> </w:t>
      </w:r>
      <w:r>
        <w:t>che</w:t>
      </w:r>
      <w:r>
        <w:rPr>
          <w:spacing w:val="-4"/>
        </w:rPr>
        <w:t xml:space="preserve"> </w:t>
      </w:r>
      <w:r>
        <w:t>disciplina</w:t>
      </w:r>
      <w:r>
        <w:rPr>
          <w:spacing w:val="-4"/>
        </w:rPr>
        <w:t xml:space="preserve"> </w:t>
      </w:r>
      <w:r>
        <w:t>l’organizzazione</w:t>
      </w:r>
      <w:r>
        <w:rPr>
          <w:spacing w:val="-3"/>
        </w:rPr>
        <w:t xml:space="preserve"> </w:t>
      </w:r>
      <w:r>
        <w:t>e</w:t>
      </w:r>
      <w:r>
        <w:rPr>
          <w:spacing w:val="-4"/>
        </w:rPr>
        <w:t xml:space="preserve"> </w:t>
      </w:r>
      <w:r>
        <w:t>lo</w:t>
      </w:r>
      <w:r>
        <w:rPr>
          <w:spacing w:val="-3"/>
        </w:rPr>
        <w:t xml:space="preserve"> </w:t>
      </w:r>
      <w:r>
        <w:t>svolgimento</w:t>
      </w:r>
      <w:r>
        <w:rPr>
          <w:spacing w:val="-2"/>
        </w:rPr>
        <w:t xml:space="preserve"> </w:t>
      </w:r>
      <w:r>
        <w:t>del</w:t>
      </w:r>
      <w:r>
        <w:rPr>
          <w:spacing w:val="-4"/>
        </w:rPr>
        <w:t xml:space="preserve"> </w:t>
      </w:r>
      <w:r>
        <w:t>servizio</w:t>
      </w:r>
      <w:r>
        <w:rPr>
          <w:spacing w:val="-47"/>
        </w:rPr>
        <w:t xml:space="preserve"> </w:t>
      </w:r>
      <w:r>
        <w:t>di</w:t>
      </w:r>
      <w:r>
        <w:rPr>
          <w:spacing w:val="-8"/>
        </w:rPr>
        <w:t xml:space="preserve"> </w:t>
      </w:r>
      <w:r>
        <w:t>gestione</w:t>
      </w:r>
      <w:r>
        <w:rPr>
          <w:spacing w:val="-7"/>
        </w:rPr>
        <w:t xml:space="preserve"> </w:t>
      </w:r>
      <w:r>
        <w:t>rifiuti</w:t>
      </w:r>
      <w:r>
        <w:rPr>
          <w:spacing w:val="-8"/>
        </w:rPr>
        <w:t xml:space="preserve"> </w:t>
      </w:r>
      <w:r>
        <w:t>urbani</w:t>
      </w:r>
      <w:r>
        <w:rPr>
          <w:spacing w:val="-8"/>
        </w:rPr>
        <w:t xml:space="preserve"> </w:t>
      </w:r>
      <w:r>
        <w:t>e</w:t>
      </w:r>
      <w:r>
        <w:rPr>
          <w:spacing w:val="-7"/>
        </w:rPr>
        <w:t xml:space="preserve"> </w:t>
      </w:r>
      <w:r>
        <w:t>assimilati</w:t>
      </w:r>
      <w:r>
        <w:rPr>
          <w:spacing w:val="-7"/>
        </w:rPr>
        <w:t xml:space="preserve"> </w:t>
      </w:r>
      <w:r>
        <w:t>nella</w:t>
      </w:r>
      <w:r>
        <w:rPr>
          <w:spacing w:val="-11"/>
        </w:rPr>
        <w:t xml:space="preserve"> </w:t>
      </w:r>
      <w:r>
        <w:t>Regione</w:t>
      </w:r>
      <w:r>
        <w:rPr>
          <w:spacing w:val="-7"/>
        </w:rPr>
        <w:t xml:space="preserve"> </w:t>
      </w:r>
      <w:r>
        <w:t>Campania,</w:t>
      </w:r>
      <w:r>
        <w:rPr>
          <w:spacing w:val="-8"/>
        </w:rPr>
        <w:t xml:space="preserve"> </w:t>
      </w:r>
      <w:r>
        <w:t>oppure</w:t>
      </w:r>
      <w:r>
        <w:rPr>
          <w:spacing w:val="-8"/>
        </w:rPr>
        <w:t xml:space="preserve"> </w:t>
      </w:r>
      <w:r>
        <w:t>nel</w:t>
      </w:r>
      <w:r>
        <w:rPr>
          <w:spacing w:val="-8"/>
        </w:rPr>
        <w:t xml:space="preserve"> </w:t>
      </w:r>
      <w:r>
        <w:t>caso</w:t>
      </w:r>
      <w:r>
        <w:rPr>
          <w:spacing w:val="-6"/>
        </w:rPr>
        <w:t xml:space="preserve"> </w:t>
      </w:r>
      <w:r>
        <w:t>di</w:t>
      </w:r>
      <w:r>
        <w:rPr>
          <w:spacing w:val="-8"/>
        </w:rPr>
        <w:t xml:space="preserve"> </w:t>
      </w:r>
      <w:r>
        <w:t>eventuali</w:t>
      </w:r>
      <w:r>
        <w:rPr>
          <w:spacing w:val="-8"/>
        </w:rPr>
        <w:t xml:space="preserve"> </w:t>
      </w:r>
      <w:r>
        <w:t>forme</w:t>
      </w:r>
      <w:r>
        <w:rPr>
          <w:spacing w:val="-7"/>
        </w:rPr>
        <w:t xml:space="preserve"> </w:t>
      </w:r>
      <w:r>
        <w:t>di</w:t>
      </w:r>
      <w:r>
        <w:rPr>
          <w:spacing w:val="-8"/>
        </w:rPr>
        <w:t xml:space="preserve"> </w:t>
      </w:r>
      <w:r>
        <w:t>gestione</w:t>
      </w:r>
      <w:r>
        <w:rPr>
          <w:spacing w:val="-10"/>
        </w:rPr>
        <w:t xml:space="preserve"> </w:t>
      </w:r>
      <w:r>
        <w:t>associata</w:t>
      </w:r>
      <w:r>
        <w:rPr>
          <w:spacing w:val="-47"/>
        </w:rPr>
        <w:t xml:space="preserve"> </w:t>
      </w:r>
      <w:r>
        <w:t>(intercomunale,</w:t>
      </w:r>
      <w:r>
        <w:rPr>
          <w:spacing w:val="-1"/>
        </w:rPr>
        <w:t xml:space="preserve"> </w:t>
      </w:r>
      <w:r>
        <w:t>etc.).</w:t>
      </w:r>
    </w:p>
    <w:p w14:paraId="4E628E16" w14:textId="77777777" w:rsidR="007D0D55" w:rsidRDefault="007D0D55">
      <w:pPr>
        <w:pStyle w:val="Corpotesto"/>
        <w:spacing w:before="11"/>
        <w:ind w:left="0"/>
        <w:jc w:val="left"/>
        <w:rPr>
          <w:sz w:val="21"/>
        </w:rPr>
      </w:pPr>
    </w:p>
    <w:p w14:paraId="35F1BF0E" w14:textId="77777777" w:rsidR="007D0D55" w:rsidRDefault="00000000">
      <w:pPr>
        <w:pStyle w:val="Corpotesto"/>
        <w:ind w:right="115"/>
      </w:pPr>
      <w:r>
        <w:rPr>
          <w:w w:val="105"/>
        </w:rPr>
        <w:t>Il Comune intende appaltare i servizi di raccolta e trasporto dei rifiuti urbani, come definiti dall’art. 184 del D.</w:t>
      </w:r>
      <w:r>
        <w:rPr>
          <w:spacing w:val="1"/>
          <w:w w:val="105"/>
        </w:rPr>
        <w:t xml:space="preserve"> </w:t>
      </w:r>
      <w:r>
        <w:rPr>
          <w:w w:val="105"/>
        </w:rPr>
        <w:t>Lgs.</w:t>
      </w:r>
      <w:r>
        <w:rPr>
          <w:spacing w:val="-2"/>
          <w:w w:val="105"/>
        </w:rPr>
        <w:t xml:space="preserve"> </w:t>
      </w:r>
      <w:r>
        <w:rPr>
          <w:w w:val="105"/>
        </w:rPr>
        <w:t>3</w:t>
      </w:r>
      <w:r>
        <w:rPr>
          <w:spacing w:val="-1"/>
          <w:w w:val="105"/>
        </w:rPr>
        <w:t xml:space="preserve"> </w:t>
      </w:r>
      <w:r>
        <w:rPr>
          <w:w w:val="105"/>
        </w:rPr>
        <w:t>Aprile 2006</w:t>
      </w:r>
      <w:r>
        <w:rPr>
          <w:spacing w:val="-1"/>
          <w:w w:val="105"/>
        </w:rPr>
        <w:t xml:space="preserve"> </w:t>
      </w:r>
      <w:r>
        <w:rPr>
          <w:w w:val="105"/>
        </w:rPr>
        <w:t>n.</w:t>
      </w:r>
      <w:r>
        <w:rPr>
          <w:spacing w:val="-2"/>
          <w:w w:val="105"/>
        </w:rPr>
        <w:t xml:space="preserve"> </w:t>
      </w:r>
      <w:r>
        <w:rPr>
          <w:w w:val="105"/>
        </w:rPr>
        <w:t>152,</w:t>
      </w:r>
      <w:r>
        <w:rPr>
          <w:spacing w:val="-2"/>
          <w:w w:val="105"/>
        </w:rPr>
        <w:t xml:space="preserve"> </w:t>
      </w:r>
      <w:r>
        <w:rPr>
          <w:w w:val="105"/>
        </w:rPr>
        <w:t>nell’osservanza</w:t>
      </w:r>
      <w:r>
        <w:rPr>
          <w:spacing w:val="-2"/>
          <w:w w:val="105"/>
        </w:rPr>
        <w:t xml:space="preserve"> </w:t>
      </w:r>
      <w:r>
        <w:rPr>
          <w:w w:val="105"/>
        </w:rPr>
        <w:t>delle modalità</w:t>
      </w:r>
      <w:r>
        <w:rPr>
          <w:spacing w:val="-2"/>
          <w:w w:val="105"/>
        </w:rPr>
        <w:t xml:space="preserve"> </w:t>
      </w:r>
      <w:r>
        <w:rPr>
          <w:w w:val="105"/>
        </w:rPr>
        <w:t>stabilite</w:t>
      </w:r>
      <w:r>
        <w:rPr>
          <w:spacing w:val="-1"/>
          <w:w w:val="105"/>
        </w:rPr>
        <w:t xml:space="preserve"> </w:t>
      </w:r>
      <w:r>
        <w:rPr>
          <w:w w:val="105"/>
        </w:rPr>
        <w:t>nel</w:t>
      </w:r>
      <w:r>
        <w:rPr>
          <w:spacing w:val="2"/>
          <w:w w:val="105"/>
        </w:rPr>
        <w:t xml:space="preserve"> </w:t>
      </w:r>
      <w:r>
        <w:rPr>
          <w:w w:val="105"/>
        </w:rPr>
        <w:t>presente</w:t>
      </w:r>
      <w:r>
        <w:rPr>
          <w:spacing w:val="1"/>
          <w:w w:val="105"/>
        </w:rPr>
        <w:t xml:space="preserve"> </w:t>
      </w:r>
      <w:r>
        <w:rPr>
          <w:w w:val="105"/>
        </w:rPr>
        <w:t>Capitolato</w:t>
      </w:r>
      <w:r>
        <w:rPr>
          <w:spacing w:val="-1"/>
          <w:w w:val="105"/>
        </w:rPr>
        <w:t xml:space="preserve"> </w:t>
      </w:r>
      <w:r>
        <w:rPr>
          <w:w w:val="105"/>
        </w:rPr>
        <w:t>d’appalto.</w:t>
      </w:r>
    </w:p>
    <w:p w14:paraId="163B467E" w14:textId="77777777" w:rsidR="007D0D55" w:rsidRDefault="00000000">
      <w:pPr>
        <w:pStyle w:val="Corpotesto"/>
        <w:spacing w:before="1"/>
        <w:ind w:right="115"/>
      </w:pPr>
      <w:r>
        <w:t>Il Comune intende affidare, mediante procedura aperta per la scelta del contraente ai sensi dell’art. 60 del DPR</w:t>
      </w:r>
      <w:r>
        <w:rPr>
          <w:spacing w:val="1"/>
        </w:rPr>
        <w:t xml:space="preserve"> </w:t>
      </w:r>
      <w:r>
        <w:t>50/2016,con il criterio dell’offerta economicamente più vantaggiosa, l’esecuzione dei servizi di raccolta, trasporto e</w:t>
      </w:r>
      <w:r>
        <w:rPr>
          <w:spacing w:val="1"/>
        </w:rPr>
        <w:t xml:space="preserve"> </w:t>
      </w:r>
      <w:r>
        <w:t>conferimento dei rifiuti urbani e assimilati, dei servizi di nettezza urbana, ed altri servizi connessi e correlati a quelli</w:t>
      </w:r>
      <w:r>
        <w:rPr>
          <w:spacing w:val="1"/>
        </w:rPr>
        <w:t xml:space="preserve"> </w:t>
      </w:r>
      <w:r>
        <w:t>precedenti</w:t>
      </w:r>
      <w:r>
        <w:rPr>
          <w:spacing w:val="-4"/>
        </w:rPr>
        <w:t xml:space="preserve"> </w:t>
      </w:r>
      <w:r>
        <w:t>nonché</w:t>
      </w:r>
      <w:r>
        <w:rPr>
          <w:spacing w:val="-3"/>
        </w:rPr>
        <w:t xml:space="preserve"> </w:t>
      </w:r>
      <w:r>
        <w:t>servizi</w:t>
      </w:r>
      <w:r>
        <w:rPr>
          <w:spacing w:val="-3"/>
        </w:rPr>
        <w:t xml:space="preserve"> </w:t>
      </w:r>
      <w:r>
        <w:t>connessi</w:t>
      </w:r>
      <w:r>
        <w:rPr>
          <w:spacing w:val="-3"/>
        </w:rPr>
        <w:t xml:space="preserve"> </w:t>
      </w:r>
      <w:r>
        <w:t>di</w:t>
      </w:r>
      <w:r>
        <w:rPr>
          <w:spacing w:val="-4"/>
        </w:rPr>
        <w:t xml:space="preserve"> </w:t>
      </w:r>
      <w:r>
        <w:t>igiene</w:t>
      </w:r>
      <w:r>
        <w:rPr>
          <w:spacing w:val="-3"/>
        </w:rPr>
        <w:t xml:space="preserve"> </w:t>
      </w:r>
      <w:r>
        <w:t>urbana</w:t>
      </w:r>
      <w:r>
        <w:rPr>
          <w:spacing w:val="-3"/>
        </w:rPr>
        <w:t xml:space="preserve"> </w:t>
      </w:r>
      <w:r>
        <w:t>e</w:t>
      </w:r>
      <w:r>
        <w:rPr>
          <w:spacing w:val="-3"/>
        </w:rPr>
        <w:t xml:space="preserve"> </w:t>
      </w:r>
      <w:r>
        <w:t>informativi</w:t>
      </w:r>
      <w:r>
        <w:rPr>
          <w:spacing w:val="-4"/>
        </w:rPr>
        <w:t xml:space="preserve"> </w:t>
      </w:r>
      <w:r>
        <w:t>nel</w:t>
      </w:r>
      <w:r>
        <w:rPr>
          <w:spacing w:val="-5"/>
        </w:rPr>
        <w:t xml:space="preserve"> </w:t>
      </w:r>
      <w:r>
        <w:t>territorio</w:t>
      </w:r>
      <w:r>
        <w:rPr>
          <w:spacing w:val="-2"/>
        </w:rPr>
        <w:t xml:space="preserve"> </w:t>
      </w:r>
      <w:r>
        <w:t>del</w:t>
      </w:r>
      <w:r>
        <w:rPr>
          <w:spacing w:val="-5"/>
        </w:rPr>
        <w:t xml:space="preserve"> </w:t>
      </w:r>
      <w:r>
        <w:t>Comune</w:t>
      </w:r>
      <w:r>
        <w:rPr>
          <w:spacing w:val="-3"/>
        </w:rPr>
        <w:t xml:space="preserve"> </w:t>
      </w:r>
      <w:r>
        <w:t>come</w:t>
      </w:r>
      <w:r>
        <w:rPr>
          <w:spacing w:val="-3"/>
        </w:rPr>
        <w:t xml:space="preserve"> </w:t>
      </w:r>
      <w:r>
        <w:t>meglio</w:t>
      </w:r>
      <w:r>
        <w:rPr>
          <w:spacing w:val="-3"/>
        </w:rPr>
        <w:t xml:space="preserve"> </w:t>
      </w:r>
      <w:r>
        <w:t>descritti</w:t>
      </w:r>
      <w:r>
        <w:rPr>
          <w:spacing w:val="-3"/>
        </w:rPr>
        <w:t xml:space="preserve"> </w:t>
      </w:r>
      <w:r>
        <w:t>nei</w:t>
      </w:r>
      <w:r>
        <w:rPr>
          <w:spacing w:val="-48"/>
        </w:rPr>
        <w:t xml:space="preserve"> </w:t>
      </w:r>
      <w:r>
        <w:t>successivi specifici articoli, comunque comprensivi della raccolta, trasporto e conferimento di rifiuti solidi urbani e</w:t>
      </w:r>
      <w:r>
        <w:rPr>
          <w:spacing w:val="1"/>
        </w:rPr>
        <w:t xml:space="preserve"> </w:t>
      </w:r>
      <w:r>
        <w:t>speciali, a questi assimilati, in forma differenziata e non, in regime di privativa ai sensi degli artt. 198 e 222 del D. lgs.</w:t>
      </w:r>
      <w:r>
        <w:rPr>
          <w:spacing w:val="-47"/>
        </w:rPr>
        <w:t xml:space="preserve"> </w:t>
      </w:r>
      <w:r>
        <w:t>3 Aprile 2006 n. 152, “Norme in materia ambientale” (di seguito: “TUA” Testo Unico Ambientale) come modificato</w:t>
      </w:r>
      <w:r>
        <w:rPr>
          <w:spacing w:val="1"/>
        </w:rPr>
        <w:t xml:space="preserve"> </w:t>
      </w:r>
      <w:r>
        <w:t>dal D. Lgs. 16 gennaio 2008, n. 4 recante “Ulteriori disposizioni correttive ed integrative del D. Lgs. 3 aprile 2006, n.</w:t>
      </w:r>
      <w:r>
        <w:rPr>
          <w:spacing w:val="1"/>
        </w:rPr>
        <w:t xml:space="preserve"> </w:t>
      </w:r>
      <w:r>
        <w:t>152” e s. m. i., delle disposizioni in materia ambientale emanate dalla Regione Campania contenute nella Legge</w:t>
      </w:r>
      <w:r>
        <w:rPr>
          <w:spacing w:val="1"/>
        </w:rPr>
        <w:t xml:space="preserve"> </w:t>
      </w:r>
      <w:r>
        <w:t>Regionale</w:t>
      </w:r>
      <w:r>
        <w:rPr>
          <w:spacing w:val="-2"/>
        </w:rPr>
        <w:t xml:space="preserve"> </w:t>
      </w:r>
      <w:r>
        <w:t>14/2016.</w:t>
      </w:r>
    </w:p>
    <w:p w14:paraId="7B0C1168" w14:textId="77777777" w:rsidR="007D0D55" w:rsidRDefault="007D0D55">
      <w:pPr>
        <w:pStyle w:val="Corpotesto"/>
        <w:ind w:left="0"/>
        <w:jc w:val="left"/>
      </w:pPr>
    </w:p>
    <w:p w14:paraId="1904C77B" w14:textId="5765AA0A" w:rsidR="007D0D55" w:rsidRDefault="00000000" w:rsidP="000C46A9">
      <w:pPr>
        <w:pStyle w:val="Corpotesto"/>
        <w:ind w:right="115"/>
      </w:pPr>
      <w:r>
        <w:t xml:space="preserve">Oggetto del presente Capitolato sono </w:t>
      </w:r>
      <w:r w:rsidR="00420674" w:rsidRPr="00420674">
        <w:t xml:space="preserve">servizi di igiene urbana mediante raccolta e trasporto delle frazioni differenziate dei rifiuti solidi urbani e assimilabili, col metodo “porta a porta” spazzamento strade, gestione centro di raccolta comunale e servizi complementari nel territorio di </w:t>
      </w:r>
      <w:r w:rsidR="00420674">
        <w:t>M</w:t>
      </w:r>
      <w:r w:rsidR="00420674" w:rsidRPr="00420674">
        <w:t>ontesarchio” per anni cinque</w:t>
      </w:r>
      <w:r>
        <w:t>.</w:t>
      </w:r>
      <w:r>
        <w:rPr>
          <w:spacing w:val="-47"/>
        </w:rPr>
        <w:t xml:space="preserve"> </w:t>
      </w:r>
      <w:r>
        <w:t>L’organizzazione del servizio è stata impostata con l’obiettivo di raggiungere livelli di raccolta differenziata dei rifiuti</w:t>
      </w:r>
      <w:r>
        <w:rPr>
          <w:spacing w:val="1"/>
        </w:rPr>
        <w:t xml:space="preserve"> </w:t>
      </w:r>
      <w:r>
        <w:t>di eccellenza, già raggiunti</w:t>
      </w:r>
      <w:r>
        <w:rPr>
          <w:spacing w:val="-2"/>
        </w:rPr>
        <w:t xml:space="preserve"> </w:t>
      </w:r>
      <w:r>
        <w:t>negli anni con</w:t>
      </w:r>
      <w:r>
        <w:rPr>
          <w:spacing w:val="-1"/>
        </w:rPr>
        <w:t xml:space="preserve"> </w:t>
      </w:r>
      <w:r>
        <w:t>la</w:t>
      </w:r>
      <w:r>
        <w:rPr>
          <w:spacing w:val="-3"/>
        </w:rPr>
        <w:t xml:space="preserve"> </w:t>
      </w:r>
      <w:r>
        <w:t>modalità</w:t>
      </w:r>
      <w:r>
        <w:rPr>
          <w:spacing w:val="-3"/>
        </w:rPr>
        <w:t xml:space="preserve"> </w:t>
      </w:r>
      <w:r>
        <w:t>della</w:t>
      </w:r>
      <w:r>
        <w:rPr>
          <w:spacing w:val="-1"/>
        </w:rPr>
        <w:t xml:space="preserve"> </w:t>
      </w:r>
      <w:r>
        <w:t>raccolta</w:t>
      </w:r>
      <w:r>
        <w:rPr>
          <w:spacing w:val="-3"/>
        </w:rPr>
        <w:t xml:space="preserve"> </w:t>
      </w:r>
      <w:r>
        <w:t>porta</w:t>
      </w:r>
      <w:r>
        <w:rPr>
          <w:spacing w:val="-3"/>
        </w:rPr>
        <w:t xml:space="preserve"> </w:t>
      </w:r>
      <w:r>
        <w:t>a porta.</w:t>
      </w:r>
    </w:p>
    <w:p w14:paraId="67658788" w14:textId="77777777" w:rsidR="007D0D55" w:rsidRDefault="00000000" w:rsidP="000C46A9">
      <w:pPr>
        <w:pStyle w:val="Corpotesto"/>
        <w:ind w:right="115"/>
      </w:pPr>
      <w:r>
        <w:rPr>
          <w:spacing w:val="-1"/>
        </w:rPr>
        <w:t>I</w:t>
      </w:r>
      <w:r>
        <w:rPr>
          <w:spacing w:val="-10"/>
        </w:rPr>
        <w:t xml:space="preserve"> </w:t>
      </w:r>
      <w:r>
        <w:rPr>
          <w:spacing w:val="-1"/>
        </w:rPr>
        <w:t>rifiuti</w:t>
      </w:r>
      <w:r>
        <w:rPr>
          <w:spacing w:val="-9"/>
        </w:rPr>
        <w:t xml:space="preserve"> </w:t>
      </w:r>
      <w:r>
        <w:rPr>
          <w:spacing w:val="-1"/>
        </w:rPr>
        <w:t>da</w:t>
      </w:r>
      <w:r>
        <w:rPr>
          <w:spacing w:val="-10"/>
        </w:rPr>
        <w:t xml:space="preserve"> </w:t>
      </w:r>
      <w:r>
        <w:rPr>
          <w:spacing w:val="-1"/>
        </w:rPr>
        <w:t>avviare</w:t>
      </w:r>
      <w:r>
        <w:rPr>
          <w:spacing w:val="-8"/>
        </w:rPr>
        <w:t xml:space="preserve"> </w:t>
      </w:r>
      <w:r>
        <w:rPr>
          <w:spacing w:val="-1"/>
        </w:rPr>
        <w:t>allo</w:t>
      </w:r>
      <w:r>
        <w:rPr>
          <w:spacing w:val="-8"/>
        </w:rPr>
        <w:t xml:space="preserve"> </w:t>
      </w:r>
      <w:r>
        <w:rPr>
          <w:spacing w:val="-1"/>
        </w:rPr>
        <w:t>smaltimento</w:t>
      </w:r>
      <w:r>
        <w:rPr>
          <w:spacing w:val="-8"/>
        </w:rPr>
        <w:t xml:space="preserve"> </w:t>
      </w:r>
      <w:r>
        <w:t>finale</w:t>
      </w:r>
      <w:r>
        <w:rPr>
          <w:spacing w:val="-9"/>
        </w:rPr>
        <w:t xml:space="preserve"> </w:t>
      </w:r>
      <w:r>
        <w:t>devono</w:t>
      </w:r>
      <w:r>
        <w:rPr>
          <w:spacing w:val="-11"/>
        </w:rPr>
        <w:t xml:space="preserve"> </w:t>
      </w:r>
      <w:r>
        <w:t>essere</w:t>
      </w:r>
      <w:r>
        <w:rPr>
          <w:spacing w:val="-9"/>
        </w:rPr>
        <w:t xml:space="preserve"> </w:t>
      </w:r>
      <w:r>
        <w:t>il</w:t>
      </w:r>
      <w:r>
        <w:rPr>
          <w:spacing w:val="-9"/>
        </w:rPr>
        <w:t xml:space="preserve"> </w:t>
      </w:r>
      <w:r>
        <w:t>più</w:t>
      </w:r>
      <w:r>
        <w:rPr>
          <w:spacing w:val="-10"/>
        </w:rPr>
        <w:t xml:space="preserve"> </w:t>
      </w:r>
      <w:r>
        <w:t>possibile</w:t>
      </w:r>
      <w:r>
        <w:rPr>
          <w:spacing w:val="-9"/>
        </w:rPr>
        <w:t xml:space="preserve"> </w:t>
      </w:r>
      <w:r>
        <w:t>ridotti</w:t>
      </w:r>
      <w:r>
        <w:rPr>
          <w:spacing w:val="-9"/>
        </w:rPr>
        <w:t xml:space="preserve"> </w:t>
      </w:r>
      <w:r>
        <w:t>sia</w:t>
      </w:r>
      <w:r>
        <w:rPr>
          <w:spacing w:val="-9"/>
        </w:rPr>
        <w:t xml:space="preserve"> </w:t>
      </w:r>
      <w:r>
        <w:t>in</w:t>
      </w:r>
      <w:r>
        <w:rPr>
          <w:spacing w:val="-10"/>
        </w:rPr>
        <w:t xml:space="preserve"> </w:t>
      </w:r>
      <w:r>
        <w:t>massa</w:t>
      </w:r>
      <w:r>
        <w:rPr>
          <w:spacing w:val="-12"/>
        </w:rPr>
        <w:t xml:space="preserve"> </w:t>
      </w:r>
      <w:r>
        <w:t>che</w:t>
      </w:r>
      <w:r>
        <w:rPr>
          <w:spacing w:val="-9"/>
        </w:rPr>
        <w:t xml:space="preserve"> </w:t>
      </w:r>
      <w:r>
        <w:t>in</w:t>
      </w:r>
      <w:r>
        <w:rPr>
          <w:spacing w:val="-13"/>
        </w:rPr>
        <w:t xml:space="preserve"> </w:t>
      </w:r>
      <w:r>
        <w:t>volume,</w:t>
      </w:r>
      <w:r>
        <w:rPr>
          <w:spacing w:val="-9"/>
        </w:rPr>
        <w:t xml:space="preserve"> </w:t>
      </w:r>
      <w:r>
        <w:t>potenziando</w:t>
      </w:r>
      <w:r>
        <w:rPr>
          <w:spacing w:val="-47"/>
        </w:rPr>
        <w:t xml:space="preserve"> </w:t>
      </w:r>
      <w:r>
        <w:t>la</w:t>
      </w:r>
      <w:r>
        <w:rPr>
          <w:spacing w:val="-1"/>
        </w:rPr>
        <w:t xml:space="preserve"> </w:t>
      </w:r>
      <w:r>
        <w:t>prevenzione</w:t>
      </w:r>
      <w:r>
        <w:rPr>
          <w:spacing w:val="-2"/>
        </w:rPr>
        <w:t xml:space="preserve"> </w:t>
      </w:r>
      <w:r>
        <w:t>e</w:t>
      </w:r>
      <w:r>
        <w:rPr>
          <w:spacing w:val="1"/>
        </w:rPr>
        <w:t xml:space="preserve"> </w:t>
      </w:r>
      <w:r>
        <w:t>le</w:t>
      </w:r>
      <w:r>
        <w:rPr>
          <w:spacing w:val="-3"/>
        </w:rPr>
        <w:t xml:space="preserve"> </w:t>
      </w:r>
      <w:r>
        <w:t>attività</w:t>
      </w:r>
      <w:r>
        <w:rPr>
          <w:spacing w:val="-2"/>
        </w:rPr>
        <w:t xml:space="preserve"> </w:t>
      </w:r>
      <w:r>
        <w:t>di riutilizzo, di riciclaggio</w:t>
      </w:r>
      <w:r>
        <w:rPr>
          <w:spacing w:val="1"/>
        </w:rPr>
        <w:t xml:space="preserve"> </w:t>
      </w:r>
      <w:r>
        <w:t>e</w:t>
      </w:r>
      <w:r>
        <w:rPr>
          <w:spacing w:val="-4"/>
        </w:rPr>
        <w:t xml:space="preserve"> </w:t>
      </w:r>
      <w:r>
        <w:t>di recupero.</w:t>
      </w:r>
    </w:p>
    <w:p w14:paraId="3D0D620B" w14:textId="77777777" w:rsidR="007D0D55" w:rsidRDefault="00000000" w:rsidP="000C46A9">
      <w:pPr>
        <w:pStyle w:val="Corpotesto"/>
        <w:ind w:right="115"/>
      </w:pPr>
      <w:r>
        <w:t>L'appalto ha per oggetto l'esecuzione il servizio raccolta integrate con il sistema porta a porta</w:t>
      </w:r>
      <w:r>
        <w:rPr>
          <w:b/>
        </w:rPr>
        <w:t xml:space="preserve">, </w:t>
      </w:r>
      <w:r>
        <w:t>come specificati nel</w:t>
      </w:r>
      <w:r>
        <w:rPr>
          <w:spacing w:val="1"/>
        </w:rPr>
        <w:t xml:space="preserve"> </w:t>
      </w:r>
      <w:r>
        <w:rPr>
          <w:spacing w:val="-1"/>
        </w:rPr>
        <w:t>presente</w:t>
      </w:r>
      <w:r>
        <w:rPr>
          <w:spacing w:val="-9"/>
        </w:rPr>
        <w:t xml:space="preserve"> </w:t>
      </w:r>
      <w:r>
        <w:rPr>
          <w:spacing w:val="-1"/>
        </w:rPr>
        <w:t>capitolato.</w:t>
      </w:r>
      <w:r>
        <w:rPr>
          <w:spacing w:val="-10"/>
        </w:rPr>
        <w:t xml:space="preserve"> </w:t>
      </w:r>
      <w:r>
        <w:t>I</w:t>
      </w:r>
      <w:r>
        <w:rPr>
          <w:spacing w:val="-10"/>
        </w:rPr>
        <w:t xml:space="preserve"> </w:t>
      </w:r>
      <w:r>
        <w:t>servizi</w:t>
      </w:r>
      <w:r>
        <w:rPr>
          <w:spacing w:val="-10"/>
        </w:rPr>
        <w:t xml:space="preserve"> </w:t>
      </w:r>
      <w:r>
        <w:t>sono</w:t>
      </w:r>
      <w:r>
        <w:rPr>
          <w:spacing w:val="-7"/>
        </w:rPr>
        <w:t xml:space="preserve"> </w:t>
      </w:r>
      <w:r>
        <w:t>da</w:t>
      </w:r>
      <w:r>
        <w:rPr>
          <w:spacing w:val="-10"/>
        </w:rPr>
        <w:t xml:space="preserve"> </w:t>
      </w:r>
      <w:r>
        <w:t>considerare</w:t>
      </w:r>
      <w:r>
        <w:rPr>
          <w:spacing w:val="-9"/>
        </w:rPr>
        <w:t xml:space="preserve"> </w:t>
      </w:r>
      <w:r>
        <w:t>quali</w:t>
      </w:r>
      <w:r>
        <w:rPr>
          <w:spacing w:val="-13"/>
        </w:rPr>
        <w:t xml:space="preserve"> </w:t>
      </w:r>
      <w:r>
        <w:t>prestazioni</w:t>
      </w:r>
      <w:r>
        <w:rPr>
          <w:spacing w:val="-11"/>
        </w:rPr>
        <w:t xml:space="preserve"> </w:t>
      </w:r>
      <w:r>
        <w:t>minime</w:t>
      </w:r>
      <w:r>
        <w:rPr>
          <w:spacing w:val="-9"/>
        </w:rPr>
        <w:t xml:space="preserve"> </w:t>
      </w:r>
      <w:r>
        <w:t>da</w:t>
      </w:r>
      <w:r>
        <w:rPr>
          <w:spacing w:val="-10"/>
        </w:rPr>
        <w:t xml:space="preserve"> </w:t>
      </w:r>
      <w:r>
        <w:t>garantire</w:t>
      </w:r>
      <w:r>
        <w:rPr>
          <w:spacing w:val="-9"/>
        </w:rPr>
        <w:t xml:space="preserve"> </w:t>
      </w:r>
      <w:r>
        <w:t>nell’espletamento</w:t>
      </w:r>
      <w:r>
        <w:rPr>
          <w:spacing w:val="-7"/>
        </w:rPr>
        <w:t xml:space="preserve"> </w:t>
      </w:r>
      <w:r>
        <w:t>degli</w:t>
      </w:r>
      <w:r>
        <w:rPr>
          <w:spacing w:val="-10"/>
        </w:rPr>
        <w:t xml:space="preserve"> </w:t>
      </w:r>
      <w:r>
        <w:t>stessi,</w:t>
      </w:r>
      <w:r>
        <w:rPr>
          <w:spacing w:val="1"/>
        </w:rPr>
        <w:t xml:space="preserve"> </w:t>
      </w:r>
      <w:r>
        <w:t>fermo</w:t>
      </w:r>
      <w:r>
        <w:rPr>
          <w:spacing w:val="1"/>
        </w:rPr>
        <w:t xml:space="preserve"> </w:t>
      </w:r>
      <w:r>
        <w:t>restando</w:t>
      </w:r>
      <w:r>
        <w:rPr>
          <w:spacing w:val="1"/>
        </w:rPr>
        <w:t xml:space="preserve"> </w:t>
      </w:r>
      <w:r>
        <w:t>che</w:t>
      </w:r>
      <w:r>
        <w:rPr>
          <w:spacing w:val="1"/>
        </w:rPr>
        <w:t xml:space="preserve"> </w:t>
      </w:r>
      <w:r>
        <w:t>saranno</w:t>
      </w:r>
      <w:r>
        <w:rPr>
          <w:spacing w:val="1"/>
        </w:rPr>
        <w:t xml:space="preserve"> </w:t>
      </w:r>
      <w:r>
        <w:t>considerate</w:t>
      </w:r>
      <w:r>
        <w:rPr>
          <w:spacing w:val="1"/>
        </w:rPr>
        <w:t xml:space="preserve"> </w:t>
      </w:r>
      <w:r>
        <w:t>favorevolmente</w:t>
      </w:r>
      <w:r>
        <w:rPr>
          <w:spacing w:val="1"/>
        </w:rPr>
        <w:t xml:space="preserve"> </w:t>
      </w:r>
      <w:r>
        <w:t>in</w:t>
      </w:r>
      <w:r>
        <w:rPr>
          <w:spacing w:val="1"/>
        </w:rPr>
        <w:t xml:space="preserve"> </w:t>
      </w:r>
      <w:r>
        <w:t>fase</w:t>
      </w:r>
      <w:r>
        <w:rPr>
          <w:spacing w:val="1"/>
        </w:rPr>
        <w:t xml:space="preserve"> </w:t>
      </w:r>
      <w:r>
        <w:t>di</w:t>
      </w:r>
      <w:r>
        <w:rPr>
          <w:spacing w:val="1"/>
        </w:rPr>
        <w:t xml:space="preserve"> </w:t>
      </w:r>
      <w:r>
        <w:t>valutazione</w:t>
      </w:r>
      <w:r>
        <w:rPr>
          <w:spacing w:val="1"/>
        </w:rPr>
        <w:t xml:space="preserve"> </w:t>
      </w:r>
      <w:r>
        <w:t>dell’offerta</w:t>
      </w:r>
      <w:r>
        <w:rPr>
          <w:spacing w:val="1"/>
        </w:rPr>
        <w:t xml:space="preserve"> </w:t>
      </w:r>
      <w:r>
        <w:t>tecnica</w:t>
      </w:r>
      <w:r>
        <w:rPr>
          <w:spacing w:val="1"/>
        </w:rPr>
        <w:t xml:space="preserve"> </w:t>
      </w:r>
      <w:r>
        <w:t>eventuali</w:t>
      </w:r>
      <w:r>
        <w:rPr>
          <w:spacing w:val="1"/>
        </w:rPr>
        <w:t xml:space="preserve"> </w:t>
      </w:r>
      <w:r>
        <w:t>implementazioni</w:t>
      </w:r>
      <w:r>
        <w:rPr>
          <w:spacing w:val="-3"/>
        </w:rPr>
        <w:t xml:space="preserve"> </w:t>
      </w:r>
      <w:r>
        <w:t>proposte</w:t>
      </w:r>
      <w:r>
        <w:rPr>
          <w:spacing w:val="-7"/>
        </w:rPr>
        <w:t xml:space="preserve"> </w:t>
      </w:r>
      <w:r>
        <w:t>dai</w:t>
      </w:r>
      <w:r>
        <w:rPr>
          <w:spacing w:val="-3"/>
        </w:rPr>
        <w:t xml:space="preserve"> </w:t>
      </w:r>
      <w:r>
        <w:t>concorrenti.</w:t>
      </w:r>
      <w:r>
        <w:rPr>
          <w:spacing w:val="-6"/>
        </w:rPr>
        <w:t xml:space="preserve"> </w:t>
      </w:r>
      <w:r>
        <w:t>L’appalto</w:t>
      </w:r>
      <w:r>
        <w:rPr>
          <w:spacing w:val="-5"/>
        </w:rPr>
        <w:t xml:space="preserve"> </w:t>
      </w:r>
      <w:r>
        <w:t>ha</w:t>
      </w:r>
      <w:r>
        <w:rPr>
          <w:spacing w:val="-3"/>
        </w:rPr>
        <w:t xml:space="preserve"> </w:t>
      </w:r>
      <w:r>
        <w:t>durata</w:t>
      </w:r>
      <w:r>
        <w:rPr>
          <w:spacing w:val="-2"/>
        </w:rPr>
        <w:t xml:space="preserve"> </w:t>
      </w:r>
      <w:r>
        <w:t>di</w:t>
      </w:r>
      <w:r>
        <w:rPr>
          <w:spacing w:val="-4"/>
        </w:rPr>
        <w:t xml:space="preserve"> </w:t>
      </w:r>
      <w:r>
        <w:t>cinque</w:t>
      </w:r>
      <w:r>
        <w:rPr>
          <w:spacing w:val="-3"/>
        </w:rPr>
        <w:t xml:space="preserve"> </w:t>
      </w:r>
      <w:r>
        <w:t>anni</w:t>
      </w:r>
      <w:r>
        <w:rPr>
          <w:spacing w:val="-3"/>
        </w:rPr>
        <w:t xml:space="preserve"> </w:t>
      </w:r>
      <w:r>
        <w:t>(mesi</w:t>
      </w:r>
      <w:r>
        <w:rPr>
          <w:spacing w:val="-4"/>
        </w:rPr>
        <w:t xml:space="preserve"> </w:t>
      </w:r>
      <w:r>
        <w:t>60),</w:t>
      </w:r>
      <w:r>
        <w:rPr>
          <w:spacing w:val="-3"/>
        </w:rPr>
        <w:t xml:space="preserve"> </w:t>
      </w:r>
      <w:r>
        <w:t>presumibilmente</w:t>
      </w:r>
      <w:r>
        <w:rPr>
          <w:spacing w:val="-1"/>
        </w:rPr>
        <w:t xml:space="preserve"> </w:t>
      </w:r>
      <w:r>
        <w:t>decorrenti</w:t>
      </w:r>
      <w:r>
        <w:rPr>
          <w:spacing w:val="-48"/>
        </w:rPr>
        <w:t xml:space="preserve"> </w:t>
      </w:r>
      <w:r>
        <w:t>dalla data di stipula del contratto e comunque dalla data di effettivo inizio del servizio, con la condizione che potrà</w:t>
      </w:r>
      <w:r>
        <w:rPr>
          <w:spacing w:val="1"/>
        </w:rPr>
        <w:t xml:space="preserve"> </w:t>
      </w:r>
      <w:r>
        <w:rPr>
          <w:spacing w:val="-1"/>
        </w:rPr>
        <w:t>recedere</w:t>
      </w:r>
      <w:r>
        <w:rPr>
          <w:spacing w:val="-10"/>
        </w:rPr>
        <w:t xml:space="preserve"> </w:t>
      </w:r>
      <w:r>
        <w:t>anticipatamente</w:t>
      </w:r>
      <w:r>
        <w:rPr>
          <w:spacing w:val="-11"/>
        </w:rPr>
        <w:t xml:space="preserve"> </w:t>
      </w:r>
      <w:r>
        <w:t>dal</w:t>
      </w:r>
      <w:r>
        <w:rPr>
          <w:spacing w:val="-11"/>
        </w:rPr>
        <w:t xml:space="preserve"> </w:t>
      </w:r>
      <w:r>
        <w:t>contratto,</w:t>
      </w:r>
      <w:r>
        <w:rPr>
          <w:spacing w:val="-12"/>
        </w:rPr>
        <w:t xml:space="preserve"> </w:t>
      </w:r>
      <w:r>
        <w:t>e</w:t>
      </w:r>
      <w:r>
        <w:rPr>
          <w:spacing w:val="-10"/>
        </w:rPr>
        <w:t xml:space="preserve"> </w:t>
      </w:r>
      <w:r>
        <w:t>senza</w:t>
      </w:r>
      <w:r>
        <w:rPr>
          <w:spacing w:val="-10"/>
        </w:rPr>
        <w:t xml:space="preserve"> </w:t>
      </w:r>
      <w:r>
        <w:t>che</w:t>
      </w:r>
      <w:r>
        <w:rPr>
          <w:spacing w:val="-10"/>
        </w:rPr>
        <w:t xml:space="preserve"> </w:t>
      </w:r>
      <w:r>
        <w:t>l’Appaltatore</w:t>
      </w:r>
      <w:r>
        <w:rPr>
          <w:spacing w:val="-10"/>
        </w:rPr>
        <w:t xml:space="preserve"> </w:t>
      </w:r>
      <w:r>
        <w:t>possa</w:t>
      </w:r>
      <w:r>
        <w:rPr>
          <w:spacing w:val="-9"/>
        </w:rPr>
        <w:t xml:space="preserve"> </w:t>
      </w:r>
      <w:r>
        <w:t>pretendere</w:t>
      </w:r>
      <w:r>
        <w:rPr>
          <w:spacing w:val="-10"/>
        </w:rPr>
        <w:t xml:space="preserve"> </w:t>
      </w:r>
      <w:r>
        <w:t>e</w:t>
      </w:r>
      <w:r>
        <w:rPr>
          <w:spacing w:val="-9"/>
        </w:rPr>
        <w:t xml:space="preserve"> </w:t>
      </w:r>
      <w:r>
        <w:t>richiedere</w:t>
      </w:r>
      <w:r>
        <w:rPr>
          <w:spacing w:val="-9"/>
        </w:rPr>
        <w:t xml:space="preserve"> </w:t>
      </w:r>
      <w:r>
        <w:t>compensi</w:t>
      </w:r>
      <w:r>
        <w:rPr>
          <w:spacing w:val="-11"/>
        </w:rPr>
        <w:t xml:space="preserve"> </w:t>
      </w:r>
      <w:r>
        <w:t>a</w:t>
      </w:r>
      <w:r>
        <w:rPr>
          <w:spacing w:val="-12"/>
        </w:rPr>
        <w:t xml:space="preserve"> </w:t>
      </w:r>
      <w:r>
        <w:t>qualsiasi</w:t>
      </w:r>
      <w:r>
        <w:rPr>
          <w:spacing w:val="-48"/>
        </w:rPr>
        <w:t xml:space="preserve"> </w:t>
      </w:r>
      <w:r>
        <w:t>titolo e rimborsi per mancati guadagni o danni come previsto nel Capitolato Speciale d’appalto. Riguardo alla durata</w:t>
      </w:r>
      <w:r>
        <w:rPr>
          <w:spacing w:val="-47"/>
        </w:rPr>
        <w:t xml:space="preserve"> </w:t>
      </w:r>
      <w:r>
        <w:lastRenderedPageBreak/>
        <w:t>si specifica che, ove intervengano disposizioni di legge che dovessero assegnare a soggetto diverso dal comune le</w:t>
      </w:r>
      <w:r>
        <w:rPr>
          <w:spacing w:val="1"/>
        </w:rPr>
        <w:t xml:space="preserve"> </w:t>
      </w:r>
      <w:r>
        <w:t>competenze in merito al servizio in oggetto, il contratto proseguirà con il nuovo soggetto, salvo diverse inderogabili</w:t>
      </w:r>
      <w:r>
        <w:rPr>
          <w:spacing w:val="1"/>
        </w:rPr>
        <w:t xml:space="preserve"> </w:t>
      </w:r>
      <w:r>
        <w:t>previsioni di legge. È fatta, altresì, salva la facoltà dell’Amministrazione di disporre la ripetizione di servizi analoghi</w:t>
      </w:r>
      <w:r>
        <w:rPr>
          <w:spacing w:val="1"/>
        </w:rPr>
        <w:t xml:space="preserve"> </w:t>
      </w:r>
      <w:r>
        <w:t>nel</w:t>
      </w:r>
      <w:r>
        <w:rPr>
          <w:spacing w:val="-6"/>
        </w:rPr>
        <w:t xml:space="preserve"> </w:t>
      </w:r>
      <w:r>
        <w:t>rispetto</w:t>
      </w:r>
      <w:r>
        <w:rPr>
          <w:spacing w:val="-7"/>
        </w:rPr>
        <w:t xml:space="preserve"> </w:t>
      </w:r>
      <w:r>
        <w:t>della</w:t>
      </w:r>
      <w:r>
        <w:rPr>
          <w:spacing w:val="-8"/>
        </w:rPr>
        <w:t xml:space="preserve"> </w:t>
      </w:r>
      <w:r>
        <w:t>disciplina</w:t>
      </w:r>
      <w:r>
        <w:rPr>
          <w:spacing w:val="-11"/>
        </w:rPr>
        <w:t xml:space="preserve"> </w:t>
      </w:r>
      <w:r>
        <w:t>dettata</w:t>
      </w:r>
      <w:r>
        <w:rPr>
          <w:spacing w:val="-8"/>
        </w:rPr>
        <w:t xml:space="preserve"> </w:t>
      </w:r>
      <w:r>
        <w:t>dall’art.</w:t>
      </w:r>
      <w:r>
        <w:rPr>
          <w:spacing w:val="-9"/>
        </w:rPr>
        <w:t xml:space="preserve"> </w:t>
      </w:r>
      <w:r>
        <w:t>63,</w:t>
      </w:r>
      <w:r>
        <w:rPr>
          <w:spacing w:val="-8"/>
        </w:rPr>
        <w:t xml:space="preserve"> </w:t>
      </w:r>
      <w:r>
        <w:t>comma</w:t>
      </w:r>
      <w:r>
        <w:rPr>
          <w:spacing w:val="-8"/>
        </w:rPr>
        <w:t xml:space="preserve"> </w:t>
      </w:r>
      <w:r>
        <w:t>5,</w:t>
      </w:r>
      <w:r>
        <w:rPr>
          <w:spacing w:val="-8"/>
        </w:rPr>
        <w:t xml:space="preserve"> </w:t>
      </w:r>
      <w:r>
        <w:t>del</w:t>
      </w:r>
      <w:r>
        <w:rPr>
          <w:spacing w:val="-9"/>
        </w:rPr>
        <w:t xml:space="preserve"> </w:t>
      </w:r>
      <w:proofErr w:type="spellStart"/>
      <w:r>
        <w:t>D.Lgs.</w:t>
      </w:r>
      <w:proofErr w:type="spellEnd"/>
      <w:r>
        <w:rPr>
          <w:spacing w:val="-6"/>
        </w:rPr>
        <w:t xml:space="preserve"> </w:t>
      </w:r>
      <w:r>
        <w:t>n.</w:t>
      </w:r>
      <w:r>
        <w:rPr>
          <w:spacing w:val="-9"/>
        </w:rPr>
        <w:t xml:space="preserve"> </w:t>
      </w:r>
      <w:r>
        <w:t>50/2016</w:t>
      </w:r>
      <w:r>
        <w:rPr>
          <w:spacing w:val="-7"/>
        </w:rPr>
        <w:t xml:space="preserve"> </w:t>
      </w:r>
      <w:r>
        <w:t>e,</w:t>
      </w:r>
      <w:r>
        <w:rPr>
          <w:spacing w:val="-5"/>
        </w:rPr>
        <w:t xml:space="preserve"> </w:t>
      </w:r>
      <w:r>
        <w:t>in</w:t>
      </w:r>
      <w:r>
        <w:rPr>
          <w:spacing w:val="-6"/>
        </w:rPr>
        <w:t xml:space="preserve"> </w:t>
      </w:r>
      <w:r>
        <w:t>generale,</w:t>
      </w:r>
      <w:r>
        <w:rPr>
          <w:spacing w:val="-5"/>
        </w:rPr>
        <w:t xml:space="preserve"> </w:t>
      </w:r>
      <w:r>
        <w:t>dalla</w:t>
      </w:r>
      <w:r>
        <w:rPr>
          <w:spacing w:val="-8"/>
        </w:rPr>
        <w:t xml:space="preserve"> </w:t>
      </w:r>
      <w:r>
        <w:t>normativa</w:t>
      </w:r>
      <w:r>
        <w:rPr>
          <w:spacing w:val="-8"/>
        </w:rPr>
        <w:t xml:space="preserve"> </w:t>
      </w:r>
      <w:r>
        <w:t>vigente</w:t>
      </w:r>
      <w:r>
        <w:rPr>
          <w:spacing w:val="1"/>
        </w:rPr>
        <w:t xml:space="preserve"> </w:t>
      </w:r>
      <w:r>
        <w:t>in</w:t>
      </w:r>
      <w:r>
        <w:rPr>
          <w:spacing w:val="-2"/>
        </w:rPr>
        <w:t xml:space="preserve"> </w:t>
      </w:r>
      <w:r>
        <w:t>materia di</w:t>
      </w:r>
      <w:r>
        <w:rPr>
          <w:spacing w:val="-1"/>
        </w:rPr>
        <w:t xml:space="preserve"> </w:t>
      </w:r>
      <w:r>
        <w:t>rinnovi contrattuali.</w:t>
      </w:r>
    </w:p>
    <w:p w14:paraId="0629ACC7" w14:textId="77777777" w:rsidR="007D0D55" w:rsidRDefault="00000000" w:rsidP="000C46A9">
      <w:pPr>
        <w:pStyle w:val="Corpotesto"/>
        <w:spacing w:before="28"/>
        <w:ind w:right="115"/>
      </w:pPr>
      <w:r>
        <w:t>Pertanto</w:t>
      </w:r>
      <w:r>
        <w:rPr>
          <w:spacing w:val="-3"/>
        </w:rPr>
        <w:t xml:space="preserve"> </w:t>
      </w:r>
      <w:r>
        <w:t>il</w:t>
      </w:r>
      <w:r>
        <w:rPr>
          <w:spacing w:val="-1"/>
        </w:rPr>
        <w:t xml:space="preserve"> </w:t>
      </w:r>
      <w:r>
        <w:t>valore</w:t>
      </w:r>
      <w:r>
        <w:rPr>
          <w:spacing w:val="-3"/>
        </w:rPr>
        <w:t xml:space="preserve"> </w:t>
      </w:r>
      <w:r>
        <w:t>dell’appalto,</w:t>
      </w:r>
      <w:r>
        <w:rPr>
          <w:spacing w:val="-1"/>
        </w:rPr>
        <w:t xml:space="preserve"> </w:t>
      </w:r>
      <w:r>
        <w:t>su</w:t>
      </w:r>
      <w:r>
        <w:rPr>
          <w:spacing w:val="-4"/>
        </w:rPr>
        <w:t xml:space="preserve"> </w:t>
      </w:r>
      <w:r>
        <w:t>base</w:t>
      </w:r>
      <w:r>
        <w:rPr>
          <w:spacing w:val="-1"/>
        </w:rPr>
        <w:t xml:space="preserve"> </w:t>
      </w:r>
      <w:r>
        <w:t>quinquennale,</w:t>
      </w:r>
      <w:r>
        <w:rPr>
          <w:spacing w:val="-4"/>
        </w:rPr>
        <w:t xml:space="preserve"> </w:t>
      </w:r>
      <w:r>
        <w:t>si</w:t>
      </w:r>
      <w:r>
        <w:rPr>
          <w:spacing w:val="-1"/>
        </w:rPr>
        <w:t xml:space="preserve"> </w:t>
      </w:r>
      <w:r>
        <w:t>desume dall’allegato</w:t>
      </w:r>
      <w:r>
        <w:rPr>
          <w:spacing w:val="-2"/>
        </w:rPr>
        <w:t xml:space="preserve"> </w:t>
      </w:r>
      <w:r>
        <w:t>quadro</w:t>
      </w:r>
      <w:r>
        <w:rPr>
          <w:spacing w:val="-1"/>
        </w:rPr>
        <w:t xml:space="preserve"> </w:t>
      </w:r>
      <w:r>
        <w:t>economico.</w:t>
      </w:r>
    </w:p>
    <w:p w14:paraId="07D60E10" w14:textId="77777777" w:rsidR="007D0D55" w:rsidRDefault="007D0D55" w:rsidP="000C46A9">
      <w:pPr>
        <w:pStyle w:val="Corpotesto"/>
        <w:ind w:left="0" w:right="115"/>
        <w:jc w:val="left"/>
      </w:pPr>
    </w:p>
    <w:p w14:paraId="39E61F08" w14:textId="7B27A52A" w:rsidR="007D0D55" w:rsidRDefault="00000000" w:rsidP="000C46A9">
      <w:pPr>
        <w:pStyle w:val="Corpotesto"/>
        <w:ind w:right="115"/>
        <w:rPr>
          <w:color w:val="C00000"/>
        </w:rPr>
      </w:pPr>
      <w:r>
        <w:t>Qualora nel corso di esecuzione del contratto, la stazione appaltante dovesse ritenere necessarie, previa verifica</w:t>
      </w:r>
      <w:r>
        <w:rPr>
          <w:spacing w:val="1"/>
        </w:rPr>
        <w:t xml:space="preserve"> </w:t>
      </w:r>
      <w:r>
        <w:t>trimestrale sull’andamento organizzativo del servizio e valutazione delle eventuali criticità riscontrate, la modifica</w:t>
      </w:r>
      <w:r>
        <w:rPr>
          <w:spacing w:val="1"/>
        </w:rPr>
        <w:t xml:space="preserve"> </w:t>
      </w:r>
      <w:r>
        <w:t>parziale delle prescrizioni tecniche previste dal presente capitolato, l'appaltatore è obbligato ad assoggettarvisi alle</w:t>
      </w:r>
      <w:r>
        <w:rPr>
          <w:spacing w:val="1"/>
        </w:rPr>
        <w:t xml:space="preserve"> </w:t>
      </w:r>
      <w:r>
        <w:t>stesse condizioni, fino a concorrenza del quinto del prezzo di appalto. Al di là di questo limite egli ha diritto alla</w:t>
      </w:r>
      <w:r>
        <w:rPr>
          <w:spacing w:val="1"/>
        </w:rPr>
        <w:t xml:space="preserve"> </w:t>
      </w:r>
      <w:r>
        <w:t>risoluzione del contratto ai sensi dell’art. 11 del R. D. n°2440/1923. Le prescrizioni tecniche e la durata del presente</w:t>
      </w:r>
      <w:r>
        <w:rPr>
          <w:spacing w:val="1"/>
        </w:rPr>
        <w:t xml:space="preserve"> </w:t>
      </w:r>
      <w:r>
        <w:t>appalto potranno essere modificate, sia in funzione di eventuali variazioni dovute a decisioni esterne, assunte da</w:t>
      </w:r>
      <w:r>
        <w:rPr>
          <w:spacing w:val="1"/>
        </w:rPr>
        <w:t xml:space="preserve"> </w:t>
      </w:r>
      <w:r>
        <w:t>parte di altri Enti deputati alla disciplina della materia in oggetto per ottemperare a nuovi obblighi di legge o di</w:t>
      </w:r>
      <w:r>
        <w:rPr>
          <w:spacing w:val="1"/>
        </w:rPr>
        <w:t xml:space="preserve"> </w:t>
      </w:r>
      <w:r>
        <w:t>regolamenti,</w:t>
      </w:r>
      <w:r>
        <w:rPr>
          <w:spacing w:val="-7"/>
        </w:rPr>
        <w:t xml:space="preserve"> </w:t>
      </w:r>
      <w:r>
        <w:t>sia</w:t>
      </w:r>
      <w:r>
        <w:rPr>
          <w:spacing w:val="-4"/>
        </w:rPr>
        <w:t xml:space="preserve"> </w:t>
      </w:r>
      <w:r>
        <w:t>per</w:t>
      </w:r>
      <w:r>
        <w:rPr>
          <w:spacing w:val="-4"/>
        </w:rPr>
        <w:t xml:space="preserve"> </w:t>
      </w:r>
      <w:r>
        <w:t>l’utilizzo</w:t>
      </w:r>
      <w:r>
        <w:rPr>
          <w:spacing w:val="-2"/>
        </w:rPr>
        <w:t xml:space="preserve"> </w:t>
      </w:r>
      <w:r>
        <w:t>di</w:t>
      </w:r>
      <w:r>
        <w:rPr>
          <w:spacing w:val="-4"/>
        </w:rPr>
        <w:t xml:space="preserve"> </w:t>
      </w:r>
      <w:r>
        <w:t>nuove</w:t>
      </w:r>
      <w:r>
        <w:rPr>
          <w:spacing w:val="-5"/>
        </w:rPr>
        <w:t xml:space="preserve"> </w:t>
      </w:r>
      <w:r>
        <w:t>tecnologie</w:t>
      </w:r>
      <w:r>
        <w:rPr>
          <w:spacing w:val="-3"/>
        </w:rPr>
        <w:t xml:space="preserve"> </w:t>
      </w:r>
      <w:r>
        <w:t>che</w:t>
      </w:r>
      <w:r>
        <w:rPr>
          <w:spacing w:val="-7"/>
        </w:rPr>
        <w:t xml:space="preserve"> </w:t>
      </w:r>
      <w:r>
        <w:t>comportino</w:t>
      </w:r>
      <w:r>
        <w:rPr>
          <w:spacing w:val="-2"/>
        </w:rPr>
        <w:t xml:space="preserve"> </w:t>
      </w:r>
      <w:r>
        <w:t>recuperi</w:t>
      </w:r>
      <w:r>
        <w:rPr>
          <w:spacing w:val="-4"/>
        </w:rPr>
        <w:t xml:space="preserve"> </w:t>
      </w:r>
      <w:r>
        <w:t>di</w:t>
      </w:r>
      <w:r>
        <w:rPr>
          <w:spacing w:val="-3"/>
        </w:rPr>
        <w:t xml:space="preserve"> </w:t>
      </w:r>
      <w:r>
        <w:t>efficienza</w:t>
      </w:r>
      <w:r>
        <w:rPr>
          <w:spacing w:val="-4"/>
        </w:rPr>
        <w:t xml:space="preserve"> </w:t>
      </w:r>
      <w:r>
        <w:t>nell’esecuzione</w:t>
      </w:r>
      <w:r>
        <w:rPr>
          <w:spacing w:val="-3"/>
        </w:rPr>
        <w:t xml:space="preserve"> </w:t>
      </w:r>
      <w:r>
        <w:t>dei</w:t>
      </w:r>
      <w:r>
        <w:rPr>
          <w:spacing w:val="-4"/>
        </w:rPr>
        <w:t xml:space="preserve"> </w:t>
      </w:r>
      <w:r>
        <w:t>servizi.</w:t>
      </w:r>
      <w:r>
        <w:rPr>
          <w:spacing w:val="-4"/>
        </w:rPr>
        <w:t xml:space="preserve"> </w:t>
      </w:r>
      <w:r>
        <w:t>La</w:t>
      </w:r>
      <w:r>
        <w:rPr>
          <w:spacing w:val="-47"/>
        </w:rPr>
        <w:t xml:space="preserve"> </w:t>
      </w:r>
      <w:r>
        <w:t>revisione dei prezzi sarà regolata secondo quanto stabilito nell’Art. 11. L’Impresa appaltatrice, alla scadenza del</w:t>
      </w:r>
      <w:r>
        <w:rPr>
          <w:spacing w:val="1"/>
        </w:rPr>
        <w:t xml:space="preserve"> </w:t>
      </w:r>
      <w:r>
        <w:t>contratto, si impegna a continuare l’esecuzione del servizio alle stesse condizioni contrattuali, al fine di consentire</w:t>
      </w:r>
      <w:r>
        <w:rPr>
          <w:spacing w:val="1"/>
        </w:rPr>
        <w:t xml:space="preserve"> </w:t>
      </w:r>
      <w:r>
        <w:t>alla Committente stessa l’indizione di una nuova gara d’appalto o l’avvio della gestione diretta. Durante il periodo di</w:t>
      </w:r>
      <w:r>
        <w:rPr>
          <w:spacing w:val="1"/>
        </w:rPr>
        <w:t xml:space="preserve"> </w:t>
      </w:r>
      <w:r>
        <w:t>validità</w:t>
      </w:r>
      <w:r>
        <w:rPr>
          <w:spacing w:val="1"/>
        </w:rPr>
        <w:t xml:space="preserve"> </w:t>
      </w:r>
      <w:r>
        <w:t>del</w:t>
      </w:r>
      <w:r>
        <w:rPr>
          <w:spacing w:val="1"/>
        </w:rPr>
        <w:t xml:space="preserve"> </w:t>
      </w:r>
      <w:r>
        <w:t>contratto</w:t>
      </w:r>
      <w:r>
        <w:rPr>
          <w:spacing w:val="1"/>
        </w:rPr>
        <w:t xml:space="preserve"> </w:t>
      </w:r>
      <w:r>
        <w:t>di</w:t>
      </w:r>
      <w:r>
        <w:rPr>
          <w:spacing w:val="1"/>
        </w:rPr>
        <w:t xml:space="preserve"> </w:t>
      </w:r>
      <w:r>
        <w:t>appalto,</w:t>
      </w:r>
      <w:r>
        <w:rPr>
          <w:spacing w:val="1"/>
        </w:rPr>
        <w:t xml:space="preserve"> </w:t>
      </w:r>
      <w:r>
        <w:t>la</w:t>
      </w:r>
      <w:r>
        <w:rPr>
          <w:spacing w:val="1"/>
        </w:rPr>
        <w:t xml:space="preserve"> </w:t>
      </w:r>
      <w:r>
        <w:t>Committente</w:t>
      </w:r>
      <w:r>
        <w:rPr>
          <w:spacing w:val="1"/>
        </w:rPr>
        <w:t xml:space="preserve"> </w:t>
      </w:r>
      <w:r>
        <w:t>si</w:t>
      </w:r>
      <w:r>
        <w:rPr>
          <w:spacing w:val="1"/>
        </w:rPr>
        <w:t xml:space="preserve"> </w:t>
      </w:r>
      <w:r>
        <w:t>riserva</w:t>
      </w:r>
      <w:r>
        <w:rPr>
          <w:spacing w:val="1"/>
        </w:rPr>
        <w:t xml:space="preserve"> </w:t>
      </w:r>
      <w:r>
        <w:t>la</w:t>
      </w:r>
      <w:r>
        <w:rPr>
          <w:spacing w:val="1"/>
        </w:rPr>
        <w:t xml:space="preserve"> </w:t>
      </w:r>
      <w:r>
        <w:t>facoltà</w:t>
      </w:r>
      <w:r>
        <w:rPr>
          <w:spacing w:val="1"/>
        </w:rPr>
        <w:t xml:space="preserve"> </w:t>
      </w:r>
      <w:r>
        <w:t>di</w:t>
      </w:r>
      <w:r>
        <w:rPr>
          <w:spacing w:val="1"/>
        </w:rPr>
        <w:t xml:space="preserve"> </w:t>
      </w:r>
      <w:r>
        <w:t>ampliare</w:t>
      </w:r>
      <w:r>
        <w:rPr>
          <w:spacing w:val="1"/>
        </w:rPr>
        <w:t xml:space="preserve"> </w:t>
      </w:r>
      <w:r>
        <w:t>l’entità</w:t>
      </w:r>
      <w:r>
        <w:rPr>
          <w:spacing w:val="1"/>
        </w:rPr>
        <w:t xml:space="preserve"> </w:t>
      </w:r>
      <w:r>
        <w:t>dei</w:t>
      </w:r>
      <w:r>
        <w:rPr>
          <w:spacing w:val="1"/>
        </w:rPr>
        <w:t xml:space="preserve"> </w:t>
      </w:r>
      <w:r>
        <w:t>servizi</w:t>
      </w:r>
      <w:r>
        <w:rPr>
          <w:spacing w:val="1"/>
        </w:rPr>
        <w:t xml:space="preserve"> </w:t>
      </w:r>
      <w:r>
        <w:t>appaltati</w:t>
      </w:r>
      <w:r>
        <w:rPr>
          <w:spacing w:val="1"/>
        </w:rPr>
        <w:t xml:space="preserve"> </w:t>
      </w:r>
      <w:r>
        <w:t>includendone ulteriori inerenti l’oggetto del contratto, con possibilità di ricorso al quinto. Il contratto si intende</w:t>
      </w:r>
      <w:r>
        <w:rPr>
          <w:spacing w:val="1"/>
        </w:rPr>
        <w:t xml:space="preserve"> </w:t>
      </w:r>
      <w:r>
        <w:t>tacitamente risolto in caso di subentro alla gestione dell’A. T. O. o di altro organismo e/o Ente (in caso di gestioni</w:t>
      </w:r>
      <w:r>
        <w:rPr>
          <w:spacing w:val="1"/>
        </w:rPr>
        <w:t xml:space="preserve"> </w:t>
      </w:r>
      <w:r>
        <w:rPr>
          <w:spacing w:val="-1"/>
        </w:rPr>
        <w:t>associate</w:t>
      </w:r>
      <w:r>
        <w:rPr>
          <w:spacing w:val="-10"/>
        </w:rPr>
        <w:t xml:space="preserve"> </w:t>
      </w:r>
      <w:r>
        <w:t>intercomunali),</w:t>
      </w:r>
      <w:r>
        <w:rPr>
          <w:spacing w:val="-12"/>
        </w:rPr>
        <w:t xml:space="preserve"> </w:t>
      </w:r>
      <w:r>
        <w:t>senza</w:t>
      </w:r>
      <w:r>
        <w:rPr>
          <w:spacing w:val="-10"/>
        </w:rPr>
        <w:t xml:space="preserve"> </w:t>
      </w:r>
      <w:r>
        <w:t>che</w:t>
      </w:r>
      <w:r>
        <w:rPr>
          <w:spacing w:val="-10"/>
        </w:rPr>
        <w:t xml:space="preserve"> </w:t>
      </w:r>
      <w:r>
        <w:t>la</w:t>
      </w:r>
      <w:r>
        <w:rPr>
          <w:spacing w:val="-9"/>
        </w:rPr>
        <w:t xml:space="preserve"> </w:t>
      </w:r>
      <w:r>
        <w:t>ditta</w:t>
      </w:r>
      <w:r>
        <w:rPr>
          <w:spacing w:val="-10"/>
        </w:rPr>
        <w:t xml:space="preserve"> </w:t>
      </w:r>
      <w:r>
        <w:t>affidataria</w:t>
      </w:r>
      <w:r>
        <w:rPr>
          <w:spacing w:val="-12"/>
        </w:rPr>
        <w:t xml:space="preserve"> </w:t>
      </w:r>
      <w:r>
        <w:t>possa</w:t>
      </w:r>
      <w:r>
        <w:rPr>
          <w:spacing w:val="-9"/>
        </w:rPr>
        <w:t xml:space="preserve"> </w:t>
      </w:r>
      <w:r>
        <w:t>addurre</w:t>
      </w:r>
      <w:r>
        <w:rPr>
          <w:spacing w:val="-9"/>
        </w:rPr>
        <w:t xml:space="preserve"> </w:t>
      </w:r>
      <w:r>
        <w:t>qualsiasi</w:t>
      </w:r>
      <w:r>
        <w:rPr>
          <w:spacing w:val="-11"/>
        </w:rPr>
        <w:t xml:space="preserve"> </w:t>
      </w:r>
      <w:r>
        <w:t>pretesa</w:t>
      </w:r>
      <w:r>
        <w:rPr>
          <w:spacing w:val="-10"/>
        </w:rPr>
        <w:t xml:space="preserve"> </w:t>
      </w:r>
      <w:r>
        <w:t>alla</w:t>
      </w:r>
      <w:r>
        <w:rPr>
          <w:spacing w:val="-12"/>
        </w:rPr>
        <w:t xml:space="preserve"> </w:t>
      </w:r>
      <w:r>
        <w:t>conclusione,</w:t>
      </w:r>
      <w:r>
        <w:rPr>
          <w:spacing w:val="-11"/>
        </w:rPr>
        <w:t xml:space="preserve"> </w:t>
      </w:r>
      <w:r>
        <w:t>come</w:t>
      </w:r>
      <w:r>
        <w:rPr>
          <w:spacing w:val="-12"/>
        </w:rPr>
        <w:t xml:space="preserve"> </w:t>
      </w:r>
      <w:r>
        <w:t>stabilito</w:t>
      </w:r>
      <w:r>
        <w:rPr>
          <w:spacing w:val="-47"/>
        </w:rPr>
        <w:t xml:space="preserve"> </w:t>
      </w:r>
      <w:r>
        <w:t>dalla L. R. n. 5/2014, della prima procedura di affidamento per l'intero ATO o STO, ovvero dall’entrata in esercizio in</w:t>
      </w:r>
      <w:r>
        <w:rPr>
          <w:spacing w:val="1"/>
        </w:rPr>
        <w:t xml:space="preserve"> </w:t>
      </w:r>
      <w:r>
        <w:t>forma associata del ciclo integrato dei rifiuti conseguente dall’adesione del Comune all’Ente d’Ambito Territoriale</w:t>
      </w:r>
      <w:r>
        <w:rPr>
          <w:spacing w:val="1"/>
        </w:rPr>
        <w:t xml:space="preserve"> </w:t>
      </w:r>
      <w:r>
        <w:t>d’Ambito (EDA) di cui all’art. 25 comma 1 della L. R. n. 4/2016 e comunque nel rispetto di quanto in merito previsto</w:t>
      </w:r>
      <w:r>
        <w:rPr>
          <w:spacing w:val="1"/>
        </w:rPr>
        <w:t xml:space="preserve"> </w:t>
      </w:r>
      <w:r>
        <w:t>e/o</w:t>
      </w:r>
      <w:r>
        <w:rPr>
          <w:spacing w:val="-2"/>
        </w:rPr>
        <w:t xml:space="preserve"> </w:t>
      </w:r>
      <w:r>
        <w:t>modificato</w:t>
      </w:r>
      <w:r>
        <w:rPr>
          <w:spacing w:val="-1"/>
        </w:rPr>
        <w:t xml:space="preserve"> </w:t>
      </w:r>
      <w:r>
        <w:t>dal</w:t>
      </w:r>
      <w:r>
        <w:rPr>
          <w:spacing w:val="-1"/>
        </w:rPr>
        <w:t xml:space="preserve"> </w:t>
      </w:r>
      <w:r>
        <w:t>quadro</w:t>
      </w:r>
      <w:r>
        <w:rPr>
          <w:spacing w:val="-3"/>
        </w:rPr>
        <w:t xml:space="preserve"> </w:t>
      </w:r>
      <w:r>
        <w:t>normativo</w:t>
      </w:r>
      <w:r>
        <w:rPr>
          <w:spacing w:val="1"/>
        </w:rPr>
        <w:t xml:space="preserve"> </w:t>
      </w:r>
      <w:r>
        <w:t>in</w:t>
      </w:r>
      <w:r>
        <w:rPr>
          <w:spacing w:val="-3"/>
        </w:rPr>
        <w:t xml:space="preserve"> </w:t>
      </w:r>
      <w:r>
        <w:t>materia durante</w:t>
      </w:r>
      <w:r>
        <w:rPr>
          <w:spacing w:val="-1"/>
        </w:rPr>
        <w:t xml:space="preserve"> </w:t>
      </w:r>
      <w:r>
        <w:t>il periodo</w:t>
      </w:r>
      <w:r>
        <w:rPr>
          <w:spacing w:val="-2"/>
        </w:rPr>
        <w:t xml:space="preserve"> </w:t>
      </w:r>
      <w:r>
        <w:t>di esecuzione dell’appalto</w:t>
      </w:r>
      <w:r>
        <w:rPr>
          <w:color w:val="C00000"/>
        </w:rPr>
        <w:t>.</w:t>
      </w:r>
    </w:p>
    <w:p w14:paraId="762C9904" w14:textId="7AFC2668" w:rsidR="008A40E1" w:rsidRDefault="008A40E1" w:rsidP="000C46A9">
      <w:pPr>
        <w:pStyle w:val="Corpotesto"/>
        <w:ind w:right="115"/>
      </w:pPr>
      <w:r w:rsidRPr="008A40E1">
        <w:t>L’ambito territoriale del presente appalto viene individuato nel territorio comunale di Montesarchio, a servizio di complessivi 13.153 abitanti residenti, alla data del 31.12.2022, e per complessivi 26,51 Kmq.</w:t>
      </w:r>
    </w:p>
    <w:p w14:paraId="4C41379E" w14:textId="77777777" w:rsidR="007D0D55" w:rsidRDefault="007D0D55" w:rsidP="000C46A9">
      <w:pPr>
        <w:pStyle w:val="Corpotesto"/>
        <w:spacing w:before="1"/>
        <w:ind w:left="0" w:right="115"/>
        <w:jc w:val="left"/>
      </w:pPr>
    </w:p>
    <w:p w14:paraId="7CFF8DB3" w14:textId="77777777" w:rsidR="007D0D55" w:rsidRDefault="00000000" w:rsidP="000C46A9">
      <w:pPr>
        <w:pStyle w:val="Titolo1"/>
        <w:ind w:right="115"/>
      </w:pPr>
      <w:bookmarkStart w:id="5" w:name="_bookmark3"/>
      <w:bookmarkEnd w:id="5"/>
      <w:r>
        <w:t>Art. 2</w:t>
      </w:r>
      <w:r>
        <w:rPr>
          <w:spacing w:val="-2"/>
        </w:rPr>
        <w:t xml:space="preserve"> </w:t>
      </w:r>
      <w:r>
        <w:t>-</w:t>
      </w:r>
      <w:r>
        <w:rPr>
          <w:spacing w:val="-4"/>
        </w:rPr>
        <w:t xml:space="preserve"> </w:t>
      </w:r>
      <w:r>
        <w:t>Servizi</w:t>
      </w:r>
      <w:r>
        <w:rPr>
          <w:spacing w:val="-2"/>
        </w:rPr>
        <w:t xml:space="preserve"> </w:t>
      </w:r>
      <w:r>
        <w:t>in</w:t>
      </w:r>
      <w:r>
        <w:rPr>
          <w:spacing w:val="-2"/>
        </w:rPr>
        <w:t xml:space="preserve"> </w:t>
      </w:r>
      <w:r>
        <w:t>appalto</w:t>
      </w:r>
    </w:p>
    <w:p w14:paraId="60EE816E" w14:textId="77777777" w:rsidR="005C008C" w:rsidRPr="000C46A9" w:rsidRDefault="005C008C" w:rsidP="000C46A9">
      <w:pPr>
        <w:ind w:right="115"/>
        <w:jc w:val="both"/>
      </w:pPr>
      <w:r w:rsidRPr="000C46A9">
        <w:t>L’appalto ha per oggetto i servizi di seguito elencati:</w:t>
      </w:r>
    </w:p>
    <w:p w14:paraId="38E83400" w14:textId="77777777" w:rsidR="005C008C" w:rsidRPr="000C46A9" w:rsidRDefault="005C008C" w:rsidP="000C46A9">
      <w:pPr>
        <w:ind w:right="115"/>
        <w:jc w:val="both"/>
      </w:pPr>
      <w:r w:rsidRPr="000C46A9">
        <w:t>a) Raccolta differenziata dei rifiuti solidi urbani ed assimilati prodotti dalle utenze domestiche e non</w:t>
      </w:r>
    </w:p>
    <w:p w14:paraId="3F1FB213" w14:textId="77777777" w:rsidR="005C008C" w:rsidRPr="000C46A9" w:rsidRDefault="005C008C" w:rsidP="000C46A9">
      <w:pPr>
        <w:ind w:right="115"/>
        <w:jc w:val="both"/>
      </w:pPr>
      <w:r w:rsidRPr="000C46A9">
        <w:t>domestiche, ossia da abitazioni private ed insediamenti civili in genere, esercizi pubblici e commerciali, mercati settimanali, sagre e feste, manifestazioni culturali in genere, botteghe artigiane, stabilimenti industriali (esclusi i residuati delle lavorazioni), banche, uffici pubblici e privati, scuole, ed in genere da ogni edificio o locale a qualunque uso adibito ad eccezione dei rifiuti speciali prodotti dalle utenze non domestiche, attraverso la modalità di raccolta “porta a porta” e nello specifico:</w:t>
      </w:r>
    </w:p>
    <w:p w14:paraId="3DFF6715" w14:textId="77777777" w:rsidR="005C008C" w:rsidRPr="000C46A9" w:rsidRDefault="005C008C" w:rsidP="000C46A9">
      <w:pPr>
        <w:ind w:left="142" w:right="115" w:hanging="142"/>
        <w:jc w:val="both"/>
      </w:pPr>
      <w:r w:rsidRPr="000C46A9">
        <w:t>- Frazione secca residua;</w:t>
      </w:r>
    </w:p>
    <w:p w14:paraId="0A2264DA" w14:textId="77777777" w:rsidR="005C008C" w:rsidRPr="000C46A9" w:rsidRDefault="005C008C" w:rsidP="000C46A9">
      <w:pPr>
        <w:ind w:left="142" w:right="115" w:hanging="142"/>
        <w:jc w:val="both"/>
      </w:pPr>
      <w:r w:rsidRPr="000C46A9">
        <w:t>- Frazione organica;</w:t>
      </w:r>
    </w:p>
    <w:p w14:paraId="6483B8F7" w14:textId="77777777" w:rsidR="005C008C" w:rsidRPr="000C46A9" w:rsidRDefault="005C008C" w:rsidP="000C46A9">
      <w:pPr>
        <w:ind w:left="142" w:right="115" w:hanging="142"/>
        <w:jc w:val="both"/>
      </w:pPr>
      <w:r w:rsidRPr="000C46A9">
        <w:t>- Carta e cartone;</w:t>
      </w:r>
    </w:p>
    <w:p w14:paraId="2C5BB74B" w14:textId="77777777" w:rsidR="005C008C" w:rsidRPr="000C46A9" w:rsidRDefault="005C008C" w:rsidP="000C46A9">
      <w:pPr>
        <w:ind w:left="142" w:right="115" w:hanging="142"/>
        <w:jc w:val="both"/>
      </w:pPr>
      <w:r w:rsidRPr="000C46A9">
        <w:t>- Imballaggi in plastica/lattine;</w:t>
      </w:r>
    </w:p>
    <w:p w14:paraId="559390BC" w14:textId="77777777" w:rsidR="005C008C" w:rsidRPr="000C46A9" w:rsidRDefault="005C008C" w:rsidP="000C46A9">
      <w:pPr>
        <w:ind w:left="142" w:right="115" w:hanging="142"/>
        <w:jc w:val="both"/>
      </w:pPr>
      <w:r w:rsidRPr="000C46A9">
        <w:t>- Imballaggi in vetro;</w:t>
      </w:r>
    </w:p>
    <w:p w14:paraId="192469FF" w14:textId="77777777" w:rsidR="005C008C" w:rsidRPr="000C46A9" w:rsidRDefault="005C008C" w:rsidP="000C46A9">
      <w:pPr>
        <w:ind w:left="142" w:right="115" w:hanging="142"/>
        <w:jc w:val="both"/>
      </w:pPr>
      <w:r w:rsidRPr="000C46A9">
        <w:t>- Rifiuti ingombranti e beni durevoli;</w:t>
      </w:r>
    </w:p>
    <w:p w14:paraId="25030C1E" w14:textId="77777777" w:rsidR="005C008C" w:rsidRPr="000C46A9" w:rsidRDefault="005C008C" w:rsidP="000C46A9">
      <w:pPr>
        <w:ind w:left="142" w:right="115" w:hanging="142"/>
        <w:jc w:val="both"/>
      </w:pPr>
      <w:r w:rsidRPr="000C46A9">
        <w:t>- Rifiuti da apparecchiature elettriche ed elettroniche (RAEE);</w:t>
      </w:r>
    </w:p>
    <w:p w14:paraId="00F4A262" w14:textId="77777777" w:rsidR="005C008C" w:rsidRPr="000C46A9" w:rsidRDefault="005C008C" w:rsidP="000C46A9">
      <w:pPr>
        <w:ind w:left="142" w:right="115" w:hanging="142"/>
        <w:jc w:val="both"/>
      </w:pPr>
      <w:r w:rsidRPr="000C46A9">
        <w:t>- Scarti vegetali da giardini privati;</w:t>
      </w:r>
    </w:p>
    <w:p w14:paraId="44064804" w14:textId="77777777" w:rsidR="005C008C" w:rsidRPr="000C46A9" w:rsidRDefault="005C008C" w:rsidP="000C46A9">
      <w:pPr>
        <w:ind w:left="142" w:right="115" w:hanging="142"/>
        <w:jc w:val="both"/>
      </w:pPr>
      <w:r w:rsidRPr="000C46A9">
        <w:t>- Tessili sanitari;</w:t>
      </w:r>
    </w:p>
    <w:p w14:paraId="4005A70F" w14:textId="77777777" w:rsidR="005C008C" w:rsidRPr="000C46A9" w:rsidRDefault="005C008C" w:rsidP="000C46A9">
      <w:pPr>
        <w:ind w:left="142" w:right="115" w:hanging="142"/>
        <w:jc w:val="both"/>
      </w:pPr>
      <w:r w:rsidRPr="000C46A9">
        <w:t>- Scarti vegetali provenienti dalla potatura degli alberi e dalla pulizia di giardini pubblici, scuole e edifici pubblici in genere;</w:t>
      </w:r>
    </w:p>
    <w:p w14:paraId="33E6B514" w14:textId="3AF82B4D" w:rsidR="005C008C" w:rsidRPr="000C46A9" w:rsidRDefault="005C008C" w:rsidP="000C46A9">
      <w:pPr>
        <w:ind w:left="142" w:right="115" w:hanging="142"/>
        <w:jc w:val="both"/>
      </w:pPr>
      <w:r w:rsidRPr="000C46A9">
        <w:t>b) Trasporto e conferimento dei rifiuti raccolti presso gli impianti di selezione, compostaggio, trattamento e smaltimento finale in ambito regionale;</w:t>
      </w:r>
    </w:p>
    <w:p w14:paraId="34BD96CF" w14:textId="77777777" w:rsidR="005C008C" w:rsidRPr="000C46A9" w:rsidRDefault="005C008C" w:rsidP="000C46A9">
      <w:pPr>
        <w:ind w:left="142" w:right="115" w:hanging="142"/>
        <w:jc w:val="both"/>
      </w:pPr>
      <w:r w:rsidRPr="000C46A9">
        <w:t xml:space="preserve">c) Spazzamento meccanico e manuale delle aree pubbliche di Montesarchio capoluogo e frazioni </w:t>
      </w:r>
    </w:p>
    <w:p w14:paraId="684F552B" w14:textId="77777777" w:rsidR="005C008C" w:rsidRPr="000C46A9" w:rsidRDefault="005C008C" w:rsidP="000C46A9">
      <w:pPr>
        <w:ind w:left="142" w:right="115" w:hanging="142"/>
        <w:jc w:val="both"/>
      </w:pPr>
      <w:r w:rsidRPr="000C46A9">
        <w:t xml:space="preserve">d) Realizzazione di campagne di comunicazione e informazione annuali a tutti gli utenti, e agli studenti, relative ai sistemi di raccolta differenziata, alla prevenzione e riduzione della produzione dei rifiuti, al compostaggio domestico </w:t>
      </w:r>
      <w:r w:rsidRPr="000C46A9">
        <w:lastRenderedPageBreak/>
        <w:t>e quanto altro possa essere utile alla riduzione della produzione dei rifiuti e al loro recupero per l’avvio al riciclo (CAM, cap. 4.4.9);</w:t>
      </w:r>
    </w:p>
    <w:p w14:paraId="468347E2" w14:textId="77777777" w:rsidR="005C008C" w:rsidRPr="000C46A9" w:rsidRDefault="005C008C" w:rsidP="000C46A9">
      <w:pPr>
        <w:ind w:left="142" w:right="115" w:hanging="142"/>
        <w:jc w:val="both"/>
      </w:pPr>
      <w:r w:rsidRPr="000C46A9">
        <w:t>e) Raccolta, trasporto agli impianti di smaltimento, dei rifiuti urbani pericolosi (toner, batterie al piombo, tubi catodici, lampade al neon, pile, medicinali, oli minerali, oli vegetali, vernici, ecc.);</w:t>
      </w:r>
    </w:p>
    <w:p w14:paraId="35698D35" w14:textId="77777777" w:rsidR="005C008C" w:rsidRPr="000C46A9" w:rsidRDefault="005C008C" w:rsidP="000C46A9">
      <w:pPr>
        <w:ind w:left="142" w:right="115" w:hanging="142"/>
        <w:jc w:val="both"/>
      </w:pPr>
      <w:r w:rsidRPr="000C46A9">
        <w:t>f) Raccolta fiere, mercati e manifestazioni;</w:t>
      </w:r>
    </w:p>
    <w:p w14:paraId="2D5AF782" w14:textId="77777777" w:rsidR="005C008C" w:rsidRPr="000C46A9" w:rsidRDefault="005C008C" w:rsidP="000C46A9">
      <w:pPr>
        <w:ind w:left="142" w:right="115" w:hanging="142"/>
        <w:jc w:val="both"/>
      </w:pPr>
      <w:r w:rsidRPr="000C46A9">
        <w:t>g) Raccolta, trasporto agli impianti di smaltimento dei rifiuti, di qualunque natura o provenienza, giacenti sulle strade ed aree pubbliche o sulle strade ed aree private comunque soggette ad uso pubblico;</w:t>
      </w:r>
    </w:p>
    <w:p w14:paraId="15D5F41F" w14:textId="77777777" w:rsidR="005C008C" w:rsidRPr="000C46A9" w:rsidRDefault="005C008C" w:rsidP="000C46A9">
      <w:pPr>
        <w:ind w:left="142" w:right="115" w:hanging="142"/>
        <w:jc w:val="both"/>
      </w:pPr>
      <w:r w:rsidRPr="000C46A9">
        <w:t>h) Raccolta rifiuti differenziati aree cimiteriali;</w:t>
      </w:r>
    </w:p>
    <w:p w14:paraId="4C02FE16" w14:textId="77777777" w:rsidR="005C008C" w:rsidRPr="000C46A9" w:rsidRDefault="005C008C" w:rsidP="000C46A9">
      <w:pPr>
        <w:ind w:left="142" w:right="115" w:hanging="142"/>
        <w:jc w:val="both"/>
      </w:pPr>
      <w:r w:rsidRPr="000C46A9">
        <w:t>i) Materiale inerte solo se rinveniente da Utenze Domestiche in operazioni di “Bricolage” e/o “Fai da Te” e nel limite massimo di 10 kg in ragione di anno per singola utenza; il materiale non dovrà contenere rifiuti pericolosi che non saranno oggetto di raccolta domiciliare;</w:t>
      </w:r>
    </w:p>
    <w:p w14:paraId="29DA6E01" w14:textId="77777777" w:rsidR="005C008C" w:rsidRPr="000C46A9" w:rsidRDefault="005C008C" w:rsidP="000C46A9">
      <w:pPr>
        <w:ind w:left="142" w:right="115" w:hanging="142"/>
        <w:jc w:val="both"/>
      </w:pPr>
      <w:r w:rsidRPr="000C46A9">
        <w:t>j) Spazzamento manuale dei rifiuti provenienti dalle sedi stradali, marciapiedi, piazze, aree pubbliche, aree di pertinenza delle scuole comunali o comunque soggette anche temporaneamente ad uso pubblico. Per spazzamento e/o pulizia si intende la rimozione di qualsiasi tipo di rifiuto, ivi compresa la terra. Sono escluse da questo servizio le zone di proprietà privata anche se non recintate;</w:t>
      </w:r>
    </w:p>
    <w:p w14:paraId="3BBAF84D" w14:textId="77777777" w:rsidR="005C008C" w:rsidRPr="000C46A9" w:rsidRDefault="005C008C" w:rsidP="000C46A9">
      <w:pPr>
        <w:ind w:left="142" w:right="115" w:hanging="142"/>
        <w:jc w:val="both"/>
      </w:pPr>
      <w:r w:rsidRPr="000C46A9">
        <w:t>k) Raccolta foglie;</w:t>
      </w:r>
    </w:p>
    <w:p w14:paraId="0ED476F2" w14:textId="77777777" w:rsidR="005C008C" w:rsidRPr="000C46A9" w:rsidRDefault="005C008C" w:rsidP="000C46A9">
      <w:pPr>
        <w:ind w:left="142" w:right="115" w:hanging="142"/>
        <w:jc w:val="both"/>
      </w:pPr>
      <w:r w:rsidRPr="000C46A9">
        <w:t>l) Pulizia delle griglie stradali di superficie di scolo delle acque verso il sistema fognario, con l’inclusione delle caditoie con l’utilizzo di scopa, zappetta, pala e ferri per la rimozione di ostruzioni con l’eliminazione di terra, detriti, erba quant’altro concorra al blocco del regolare deflusso delle acque meteoriche nei pozzetti;</w:t>
      </w:r>
    </w:p>
    <w:p w14:paraId="07E3D4A5" w14:textId="77777777" w:rsidR="005C008C" w:rsidRPr="000C46A9" w:rsidRDefault="005C008C" w:rsidP="000C46A9">
      <w:pPr>
        <w:ind w:left="142" w:right="115" w:hanging="142"/>
        <w:jc w:val="both"/>
      </w:pPr>
      <w:r w:rsidRPr="000C46A9">
        <w:t>m) Svuotamento dei cestini gettacarte e sostituzione del sacco, la cui fornitura è a carico dell’impresa appaltatrice;</w:t>
      </w:r>
    </w:p>
    <w:p w14:paraId="4A61704B" w14:textId="77777777" w:rsidR="005C008C" w:rsidRPr="000C46A9" w:rsidRDefault="005C008C" w:rsidP="000C46A9">
      <w:pPr>
        <w:ind w:left="142" w:right="115" w:hanging="142"/>
        <w:jc w:val="both"/>
      </w:pPr>
      <w:r w:rsidRPr="000C46A9">
        <w:t>n) Pulizia attraverso spazzamento meccanico/manuale e/o lavaggio delle aree interessate da mercati, fiere e manifestazioni durante e/o al termine delle stesse;</w:t>
      </w:r>
    </w:p>
    <w:p w14:paraId="171DC97C" w14:textId="77777777" w:rsidR="005C008C" w:rsidRPr="000C46A9" w:rsidRDefault="005C008C" w:rsidP="000C46A9">
      <w:pPr>
        <w:ind w:left="142" w:right="115" w:hanging="142"/>
        <w:jc w:val="both"/>
      </w:pPr>
      <w:r w:rsidRPr="000C46A9">
        <w:t>o) Innaffiamento, lavaggio a pressione periodica delle strade, marciapiedi e aree pubbliche;</w:t>
      </w:r>
    </w:p>
    <w:p w14:paraId="6CC76486" w14:textId="77777777" w:rsidR="005C008C" w:rsidRPr="000C46A9" w:rsidRDefault="005C008C" w:rsidP="000C46A9">
      <w:pPr>
        <w:ind w:left="142" w:right="115" w:hanging="142"/>
        <w:jc w:val="both"/>
      </w:pPr>
      <w:r w:rsidRPr="000C46A9">
        <w:t>p) Svolgimento di attività accessorie quali:</w:t>
      </w:r>
    </w:p>
    <w:p w14:paraId="386857A6" w14:textId="77777777" w:rsidR="005C008C" w:rsidRPr="000C46A9" w:rsidRDefault="005C008C" w:rsidP="000C46A9">
      <w:pPr>
        <w:ind w:left="284" w:right="115"/>
        <w:jc w:val="both"/>
      </w:pPr>
      <w:r w:rsidRPr="000C46A9">
        <w:t>- La raccolta e lo smaltimento delle siringhe abbandonate;</w:t>
      </w:r>
    </w:p>
    <w:p w14:paraId="15F75599" w14:textId="77777777" w:rsidR="005C008C" w:rsidRPr="000C46A9" w:rsidRDefault="005C008C" w:rsidP="000C46A9">
      <w:pPr>
        <w:ind w:left="284" w:right="115"/>
        <w:jc w:val="both"/>
      </w:pPr>
      <w:r w:rsidRPr="000C46A9">
        <w:t>- La raccolta di piccoli animali morti rinvenuti su strade o aree ad uso pubblico;</w:t>
      </w:r>
    </w:p>
    <w:p w14:paraId="4C9B7D56" w14:textId="77777777" w:rsidR="005C008C" w:rsidRPr="000C46A9" w:rsidRDefault="005C008C" w:rsidP="000C46A9">
      <w:pPr>
        <w:ind w:left="284" w:right="115"/>
        <w:jc w:val="both"/>
      </w:pPr>
      <w:r w:rsidRPr="000C46A9">
        <w:t>- La rimozione degli escrementi animali;</w:t>
      </w:r>
    </w:p>
    <w:p w14:paraId="04243346" w14:textId="77777777" w:rsidR="005C008C" w:rsidRPr="000C46A9" w:rsidRDefault="005C008C" w:rsidP="000C46A9">
      <w:pPr>
        <w:ind w:left="142" w:right="115" w:hanging="142"/>
        <w:jc w:val="both"/>
      </w:pPr>
      <w:r w:rsidRPr="000C46A9">
        <w:t>q) Pulizia delle eventuali postazioni di contenitori stradali con la rimozione o la messa in sicurezza di rifiuti abbandonati non direttamente asportabili dall’operatore, che dovrà segnalarne la presenza alle apposite squadre attrezzate per la rimozione;</w:t>
      </w:r>
    </w:p>
    <w:p w14:paraId="7BCFAE89" w14:textId="77777777" w:rsidR="005C008C" w:rsidRPr="000C46A9" w:rsidRDefault="005C008C" w:rsidP="000C46A9">
      <w:pPr>
        <w:ind w:left="142" w:right="115" w:hanging="142"/>
        <w:jc w:val="both"/>
      </w:pPr>
      <w:r w:rsidRPr="000C46A9">
        <w:t>r) Gestione centro di raccolta comunale;</w:t>
      </w:r>
    </w:p>
    <w:p w14:paraId="6967C11E" w14:textId="4CCEE58E" w:rsidR="005C008C" w:rsidRPr="000C46A9" w:rsidRDefault="005C008C" w:rsidP="000C46A9">
      <w:pPr>
        <w:ind w:left="142" w:right="115" w:hanging="142"/>
        <w:jc w:val="both"/>
      </w:pPr>
      <w:r w:rsidRPr="000C46A9">
        <w:t>s) Redazione della carta dei servizi;</w:t>
      </w:r>
    </w:p>
    <w:p w14:paraId="346CE6F5" w14:textId="38E5CC37" w:rsidR="005C008C" w:rsidRPr="000C46A9" w:rsidRDefault="005C008C" w:rsidP="000C46A9">
      <w:pPr>
        <w:ind w:left="142" w:right="115" w:hanging="142"/>
        <w:jc w:val="both"/>
      </w:pPr>
      <w:r w:rsidRPr="000C46A9">
        <w:t>t) Il continuo e costante monitoraggio sull’intero territorio comunale di forme di abbandono dei rifiuti e di immediata rimozione degli stessi dopo l’opportuna comunicazione al responsabile del servizio ed all’ufficio dei vigili urbani;</w:t>
      </w:r>
    </w:p>
    <w:p w14:paraId="1AE7155C" w14:textId="2C72C352" w:rsidR="005C008C" w:rsidRPr="000C46A9" w:rsidRDefault="005C008C" w:rsidP="000C46A9">
      <w:pPr>
        <w:ind w:left="142" w:right="115" w:hanging="142"/>
        <w:jc w:val="both"/>
      </w:pPr>
      <w:r w:rsidRPr="000C46A9">
        <w:t>u) La promozione di campagne annuali di informazione ed educazione ambientale e formazione del personale.</w:t>
      </w:r>
    </w:p>
    <w:p w14:paraId="62D83145" w14:textId="77777777" w:rsidR="005C008C" w:rsidRPr="000C46A9" w:rsidRDefault="005C008C" w:rsidP="005C008C">
      <w:pPr>
        <w:ind w:left="142" w:hanging="142"/>
        <w:jc w:val="both"/>
      </w:pPr>
    </w:p>
    <w:p w14:paraId="4C6885C6" w14:textId="77777777" w:rsidR="005C008C" w:rsidRPr="000C46A9" w:rsidRDefault="005C008C" w:rsidP="000C46A9">
      <w:pPr>
        <w:pStyle w:val="Corpotesto"/>
        <w:ind w:right="115"/>
      </w:pPr>
      <w:r w:rsidRPr="000C46A9">
        <w:t xml:space="preserve">Le utenze da servire, suddivise nelle categorie domestica (famiglie) e non domestica (operatori economici nei settori, a titolo esemplificativo, industriale, artigianale, agricolo, commerciale, dei servizi, ecc.) sono elencate nel Piano Industriale allegato. Tali elenchi sono solo indicativi. L’Appaltatore è tenuto, quindi, ad eseguire i </w:t>
      </w:r>
      <w:proofErr w:type="gramStart"/>
      <w:r w:rsidRPr="000C46A9">
        <w:t>servizi,  per</w:t>
      </w:r>
      <w:proofErr w:type="gramEnd"/>
      <w:r w:rsidRPr="000C46A9">
        <w:t xml:space="preserve"> il corrispettivo oggetto di aggiudicazione, anche qualora il numero reale di utenze domestiche (famiglie) e non domestiche (operatori economici) si discosti, per eccesso, fino al dieci per cento dai valori indicati nel Piano Industriale. Allo stesso modo, anche uno scostamento per difetto del dieci per cento non determina revisioni o</w:t>
      </w:r>
    </w:p>
    <w:p w14:paraId="60E0C9A8" w14:textId="77777777" w:rsidR="005C008C" w:rsidRPr="000C46A9" w:rsidRDefault="005C008C" w:rsidP="000C46A9">
      <w:pPr>
        <w:pStyle w:val="Corpotesto"/>
        <w:ind w:right="115"/>
      </w:pPr>
      <w:r w:rsidRPr="000C46A9">
        <w:t>variazioni del corrispettivo contrattuale. Le disposizioni contenute nel presente comma non legittimano l’Appaltatore a pretendere maggiori compensi, indennizzi o risarcimenti.</w:t>
      </w:r>
    </w:p>
    <w:p w14:paraId="2AA50BDF" w14:textId="77777777" w:rsidR="005C008C" w:rsidRPr="000C46A9" w:rsidRDefault="005C008C" w:rsidP="000C46A9">
      <w:pPr>
        <w:pStyle w:val="Corpotesto"/>
        <w:ind w:right="115"/>
      </w:pPr>
      <w:r w:rsidRPr="000C46A9">
        <w:t>Il concorrente è tenuto, ai fini della partecipazione alla gara, a eseguire uno o più sopralluoghi sul territorio comunale al fine di acquisire una conoscenza adeguata delle condizioni, delle particolarità, delle eventuali difficoltà e criticità dei luoghi, dei servizi da prestare, della quantità e del tipo di utenze da servire. L’Appaltatore è tenuto alla raccolta e al trasporto dei rifiuti urbani come definiti all’art. 184, comma 2, del D.lgs. 152/2006 e s. m. e i. Nei rifiuti urbani rientrano anche i rifiuti speciali non pericolosi assimilati, con proprio provvedimento, dal Comune ai rifiuti urbani, ai sensi dell’art. 198, comma 2, lettera g), del D.lgs. 152/2006 e s. m. e i. L’appalto deve essere svolto nel Comune di Montesarchio.</w:t>
      </w:r>
    </w:p>
    <w:p w14:paraId="4A402257" w14:textId="0DAE9B73" w:rsidR="005C008C" w:rsidRDefault="008244BE">
      <w:pPr>
        <w:pStyle w:val="Corpotesto"/>
        <w:spacing w:before="1"/>
      </w:pPr>
      <w:r w:rsidRPr="008244BE">
        <w:t xml:space="preserve">I servizi su elencati sono da considerare quali prestazioni minime da garantire nell’espletamento degli stessi, fermo restando che saranno considerate favorevolmente in fase di valutazione dell’offerta tecnica eventuali implementazioni </w:t>
      </w:r>
      <w:r w:rsidRPr="008244BE">
        <w:lastRenderedPageBreak/>
        <w:t>proposte dai concorrenti.</w:t>
      </w:r>
    </w:p>
    <w:p w14:paraId="7E8E3C3A" w14:textId="77777777" w:rsidR="008244BE" w:rsidRPr="000C46A9" w:rsidRDefault="008244BE">
      <w:pPr>
        <w:pStyle w:val="Corpotesto"/>
        <w:spacing w:before="1"/>
      </w:pPr>
    </w:p>
    <w:p w14:paraId="2F09E47C" w14:textId="77777777" w:rsidR="007D0D55" w:rsidRDefault="00000000">
      <w:pPr>
        <w:pStyle w:val="Titolo1"/>
      </w:pPr>
      <w:bookmarkStart w:id="6" w:name="_bookmark4"/>
      <w:bookmarkEnd w:id="6"/>
      <w:r>
        <w:t>Art.</w:t>
      </w:r>
      <w:r>
        <w:rPr>
          <w:spacing w:val="-1"/>
        </w:rPr>
        <w:t xml:space="preserve"> </w:t>
      </w:r>
      <w:r>
        <w:t>3</w:t>
      </w:r>
      <w:r>
        <w:rPr>
          <w:spacing w:val="-3"/>
        </w:rPr>
        <w:t xml:space="preserve"> </w:t>
      </w:r>
      <w:r>
        <w:t>-</w:t>
      </w:r>
      <w:r>
        <w:rPr>
          <w:spacing w:val="-2"/>
        </w:rPr>
        <w:t xml:space="preserve"> </w:t>
      </w:r>
      <w:r>
        <w:t>Carattere</w:t>
      </w:r>
      <w:r>
        <w:rPr>
          <w:spacing w:val="-2"/>
        </w:rPr>
        <w:t xml:space="preserve"> </w:t>
      </w:r>
      <w:r>
        <w:t>di</w:t>
      </w:r>
      <w:r>
        <w:rPr>
          <w:spacing w:val="-4"/>
        </w:rPr>
        <w:t xml:space="preserve"> </w:t>
      </w:r>
      <w:r>
        <w:t>servizio</w:t>
      </w:r>
      <w:r>
        <w:rPr>
          <w:spacing w:val="-3"/>
        </w:rPr>
        <w:t xml:space="preserve"> </w:t>
      </w:r>
      <w:r>
        <w:t>pubblico</w:t>
      </w:r>
      <w:r>
        <w:rPr>
          <w:spacing w:val="-2"/>
        </w:rPr>
        <w:t xml:space="preserve"> </w:t>
      </w:r>
      <w:r>
        <w:t>dell’appalto</w:t>
      </w:r>
    </w:p>
    <w:p w14:paraId="298F35B3" w14:textId="77777777" w:rsidR="007D0D55" w:rsidRDefault="00000000">
      <w:pPr>
        <w:pStyle w:val="Corpotesto"/>
        <w:ind w:right="115"/>
      </w:pPr>
      <w:r>
        <w:t>I</w:t>
      </w:r>
      <w:r>
        <w:rPr>
          <w:spacing w:val="1"/>
        </w:rPr>
        <w:t xml:space="preserve"> </w:t>
      </w:r>
      <w:r>
        <w:t>servizi</w:t>
      </w:r>
      <w:r>
        <w:rPr>
          <w:spacing w:val="1"/>
        </w:rPr>
        <w:t xml:space="preserve"> </w:t>
      </w:r>
      <w:r>
        <w:t>contemplati</w:t>
      </w:r>
      <w:r>
        <w:rPr>
          <w:spacing w:val="1"/>
        </w:rPr>
        <w:t xml:space="preserve"> </w:t>
      </w:r>
      <w:r>
        <w:t>nel presente</w:t>
      </w:r>
      <w:r>
        <w:rPr>
          <w:spacing w:val="1"/>
        </w:rPr>
        <w:t xml:space="preserve"> </w:t>
      </w:r>
      <w:r>
        <w:t>Capitolato</w:t>
      </w:r>
      <w:r>
        <w:rPr>
          <w:spacing w:val="1"/>
        </w:rPr>
        <w:t xml:space="preserve"> </w:t>
      </w:r>
      <w:r>
        <w:t>d’appalto</w:t>
      </w:r>
      <w:r>
        <w:rPr>
          <w:spacing w:val="1"/>
        </w:rPr>
        <w:t xml:space="preserve"> </w:t>
      </w:r>
      <w:r>
        <w:t>sono</w:t>
      </w:r>
      <w:r>
        <w:rPr>
          <w:spacing w:val="1"/>
        </w:rPr>
        <w:t xml:space="preserve"> </w:t>
      </w:r>
      <w:r>
        <w:t>da</w:t>
      </w:r>
      <w:r>
        <w:rPr>
          <w:spacing w:val="1"/>
        </w:rPr>
        <w:t xml:space="preserve"> </w:t>
      </w:r>
      <w:r>
        <w:t>considerarsi</w:t>
      </w:r>
      <w:r>
        <w:rPr>
          <w:spacing w:val="1"/>
        </w:rPr>
        <w:t xml:space="preserve"> </w:t>
      </w:r>
      <w:r>
        <w:t>ad</w:t>
      </w:r>
      <w:r>
        <w:rPr>
          <w:spacing w:val="1"/>
        </w:rPr>
        <w:t xml:space="preserve"> </w:t>
      </w:r>
      <w:r>
        <w:t>ogni</w:t>
      </w:r>
      <w:r>
        <w:rPr>
          <w:spacing w:val="1"/>
        </w:rPr>
        <w:t xml:space="preserve"> </w:t>
      </w:r>
      <w:r>
        <w:t>effetto</w:t>
      </w:r>
      <w:r>
        <w:rPr>
          <w:spacing w:val="1"/>
        </w:rPr>
        <w:t xml:space="preserve"> </w:t>
      </w:r>
      <w:r>
        <w:t>servizi</w:t>
      </w:r>
      <w:r>
        <w:rPr>
          <w:spacing w:val="1"/>
        </w:rPr>
        <w:t xml:space="preserve"> </w:t>
      </w:r>
      <w:r>
        <w:t>pubblici</w:t>
      </w:r>
      <w:r>
        <w:rPr>
          <w:spacing w:val="1"/>
        </w:rPr>
        <w:t xml:space="preserve"> </w:t>
      </w:r>
      <w:r>
        <w:t>e</w:t>
      </w:r>
      <w:r>
        <w:rPr>
          <w:spacing w:val="1"/>
        </w:rPr>
        <w:t xml:space="preserve"> </w:t>
      </w:r>
      <w:r>
        <w:t>costituiscono, quindi, attività di pubblico interesse, finalizzata ad assicurare una elevata protezione dell’ambiente, ai</w:t>
      </w:r>
      <w:r>
        <w:rPr>
          <w:spacing w:val="-47"/>
        </w:rPr>
        <w:t xml:space="preserve"> </w:t>
      </w:r>
      <w:r>
        <w:rPr>
          <w:spacing w:val="-1"/>
        </w:rPr>
        <w:t>sensi</w:t>
      </w:r>
      <w:r>
        <w:rPr>
          <w:spacing w:val="-12"/>
        </w:rPr>
        <w:t xml:space="preserve"> </w:t>
      </w:r>
      <w:r>
        <w:rPr>
          <w:spacing w:val="-1"/>
        </w:rPr>
        <w:t>dell’art.</w:t>
      </w:r>
      <w:r>
        <w:rPr>
          <w:spacing w:val="-15"/>
        </w:rPr>
        <w:t xml:space="preserve"> </w:t>
      </w:r>
      <w:r>
        <w:t>178</w:t>
      </w:r>
      <w:r>
        <w:rPr>
          <w:spacing w:val="-11"/>
        </w:rPr>
        <w:t xml:space="preserve"> </w:t>
      </w:r>
      <w:r>
        <w:t>comma</w:t>
      </w:r>
      <w:r>
        <w:rPr>
          <w:spacing w:val="-14"/>
        </w:rPr>
        <w:t xml:space="preserve"> </w:t>
      </w:r>
      <w:r>
        <w:t>1</w:t>
      </w:r>
      <w:r>
        <w:rPr>
          <w:spacing w:val="-14"/>
        </w:rPr>
        <w:t xml:space="preserve"> </w:t>
      </w:r>
      <w:r>
        <w:t>del</w:t>
      </w:r>
      <w:r>
        <w:rPr>
          <w:spacing w:val="-12"/>
        </w:rPr>
        <w:t xml:space="preserve"> </w:t>
      </w:r>
      <w:r>
        <w:t>D.</w:t>
      </w:r>
      <w:r>
        <w:rPr>
          <w:spacing w:val="-11"/>
        </w:rPr>
        <w:t xml:space="preserve"> </w:t>
      </w:r>
      <w:r>
        <w:t>Lgs.</w:t>
      </w:r>
      <w:r>
        <w:rPr>
          <w:spacing w:val="-15"/>
        </w:rPr>
        <w:t xml:space="preserve"> </w:t>
      </w:r>
      <w:r>
        <w:t>3</w:t>
      </w:r>
      <w:r>
        <w:rPr>
          <w:spacing w:val="-11"/>
        </w:rPr>
        <w:t xml:space="preserve"> </w:t>
      </w:r>
      <w:r>
        <w:t>Aprile</w:t>
      </w:r>
      <w:r>
        <w:rPr>
          <w:spacing w:val="-14"/>
        </w:rPr>
        <w:t xml:space="preserve"> </w:t>
      </w:r>
      <w:r>
        <w:t>2006</w:t>
      </w:r>
      <w:r>
        <w:rPr>
          <w:spacing w:val="-11"/>
        </w:rPr>
        <w:t xml:space="preserve"> </w:t>
      </w:r>
      <w:r>
        <w:t>n.</w:t>
      </w:r>
      <w:r>
        <w:rPr>
          <w:spacing w:val="-14"/>
        </w:rPr>
        <w:t xml:space="preserve"> </w:t>
      </w:r>
      <w:r>
        <w:t>152</w:t>
      </w:r>
      <w:r>
        <w:rPr>
          <w:spacing w:val="-11"/>
        </w:rPr>
        <w:t xml:space="preserve"> </w:t>
      </w:r>
      <w:r>
        <w:t>s.</w:t>
      </w:r>
      <w:r>
        <w:rPr>
          <w:spacing w:val="-14"/>
        </w:rPr>
        <w:t xml:space="preserve"> </w:t>
      </w:r>
      <w:r>
        <w:t>m.</w:t>
      </w:r>
      <w:r>
        <w:rPr>
          <w:spacing w:val="-12"/>
        </w:rPr>
        <w:t xml:space="preserve"> </w:t>
      </w:r>
      <w:r>
        <w:t>i</w:t>
      </w:r>
      <w:r>
        <w:rPr>
          <w:spacing w:val="-12"/>
        </w:rPr>
        <w:t xml:space="preserve"> </w:t>
      </w:r>
      <w:r>
        <w:t>e</w:t>
      </w:r>
      <w:r>
        <w:rPr>
          <w:spacing w:val="-14"/>
        </w:rPr>
        <w:t xml:space="preserve"> </w:t>
      </w:r>
      <w:r>
        <w:t>quindi</w:t>
      </w:r>
      <w:r>
        <w:rPr>
          <w:spacing w:val="-12"/>
        </w:rPr>
        <w:t xml:space="preserve"> </w:t>
      </w:r>
      <w:r>
        <w:t>sottoposta</w:t>
      </w:r>
      <w:r>
        <w:rPr>
          <w:spacing w:val="-12"/>
        </w:rPr>
        <w:t xml:space="preserve"> </w:t>
      </w:r>
      <w:r>
        <w:t>alla</w:t>
      </w:r>
      <w:r>
        <w:rPr>
          <w:spacing w:val="-12"/>
        </w:rPr>
        <w:t xml:space="preserve"> </w:t>
      </w:r>
      <w:r>
        <w:t>normativa</w:t>
      </w:r>
      <w:r>
        <w:rPr>
          <w:spacing w:val="-11"/>
        </w:rPr>
        <w:t xml:space="preserve"> </w:t>
      </w:r>
      <w:r>
        <w:t>dettata</w:t>
      </w:r>
      <w:r>
        <w:rPr>
          <w:spacing w:val="-12"/>
        </w:rPr>
        <w:t xml:space="preserve"> </w:t>
      </w:r>
      <w:r>
        <w:t>in</w:t>
      </w:r>
      <w:r>
        <w:rPr>
          <w:spacing w:val="-15"/>
        </w:rPr>
        <w:t xml:space="preserve"> </w:t>
      </w:r>
      <w:r>
        <w:t>materia.</w:t>
      </w:r>
      <w:r>
        <w:rPr>
          <w:spacing w:val="1"/>
        </w:rPr>
        <w:t xml:space="preserve"> </w:t>
      </w:r>
      <w:r>
        <w:t>Nell’erogazione dei servizi, la ditta appaltatrice si impegnerà formalmente affinché gli stessi vengano svolti nel</w:t>
      </w:r>
      <w:r>
        <w:rPr>
          <w:spacing w:val="1"/>
        </w:rPr>
        <w:t xml:space="preserve"> </w:t>
      </w:r>
      <w:r>
        <w:t>rispetto</w:t>
      </w:r>
      <w:r>
        <w:rPr>
          <w:spacing w:val="-3"/>
        </w:rPr>
        <w:t xml:space="preserve"> </w:t>
      </w:r>
      <w:r>
        <w:t>dei</w:t>
      </w:r>
      <w:r>
        <w:rPr>
          <w:spacing w:val="-3"/>
        </w:rPr>
        <w:t xml:space="preserve"> </w:t>
      </w:r>
      <w:r>
        <w:t>principi</w:t>
      </w:r>
      <w:r>
        <w:rPr>
          <w:spacing w:val="-3"/>
        </w:rPr>
        <w:t xml:space="preserve"> </w:t>
      </w:r>
      <w:r>
        <w:t>di</w:t>
      </w:r>
      <w:r>
        <w:rPr>
          <w:spacing w:val="-3"/>
        </w:rPr>
        <w:t xml:space="preserve"> </w:t>
      </w:r>
      <w:r>
        <w:t>cui</w:t>
      </w:r>
      <w:r>
        <w:rPr>
          <w:spacing w:val="-5"/>
        </w:rPr>
        <w:t xml:space="preserve"> </w:t>
      </w:r>
      <w:r>
        <w:t>alle</w:t>
      </w:r>
      <w:r>
        <w:rPr>
          <w:spacing w:val="-3"/>
        </w:rPr>
        <w:t xml:space="preserve"> </w:t>
      </w:r>
      <w:r>
        <w:t>Direttiva</w:t>
      </w:r>
      <w:r>
        <w:rPr>
          <w:spacing w:val="-3"/>
        </w:rPr>
        <w:t xml:space="preserve"> </w:t>
      </w:r>
      <w:r>
        <w:t>del</w:t>
      </w:r>
      <w:r>
        <w:rPr>
          <w:spacing w:val="-5"/>
        </w:rPr>
        <w:t xml:space="preserve"> </w:t>
      </w:r>
      <w:r>
        <w:t>Presidente</w:t>
      </w:r>
      <w:r>
        <w:rPr>
          <w:spacing w:val="-5"/>
        </w:rPr>
        <w:t xml:space="preserve"> </w:t>
      </w:r>
      <w:r>
        <w:t>del</w:t>
      </w:r>
      <w:r>
        <w:rPr>
          <w:spacing w:val="-4"/>
        </w:rPr>
        <w:t xml:space="preserve"> </w:t>
      </w:r>
      <w:r>
        <w:t>Consiglio</w:t>
      </w:r>
      <w:r>
        <w:rPr>
          <w:spacing w:val="-2"/>
        </w:rPr>
        <w:t xml:space="preserve"> </w:t>
      </w:r>
      <w:r>
        <w:t>dei</w:t>
      </w:r>
      <w:r>
        <w:rPr>
          <w:spacing w:val="-3"/>
        </w:rPr>
        <w:t xml:space="preserve"> </w:t>
      </w:r>
      <w:r>
        <w:t>Ministri</w:t>
      </w:r>
      <w:r>
        <w:rPr>
          <w:spacing w:val="-4"/>
        </w:rPr>
        <w:t xml:space="preserve"> </w:t>
      </w:r>
      <w:r>
        <w:t>del</w:t>
      </w:r>
      <w:r>
        <w:rPr>
          <w:spacing w:val="-4"/>
        </w:rPr>
        <w:t xml:space="preserve"> </w:t>
      </w:r>
      <w:r>
        <w:t>27</w:t>
      </w:r>
      <w:r>
        <w:rPr>
          <w:spacing w:val="-5"/>
        </w:rPr>
        <w:t xml:space="preserve"> </w:t>
      </w:r>
      <w:r>
        <w:t>gennaio</w:t>
      </w:r>
      <w:r>
        <w:rPr>
          <w:spacing w:val="-5"/>
        </w:rPr>
        <w:t xml:space="preserve"> </w:t>
      </w:r>
      <w:r>
        <w:t>1994</w:t>
      </w:r>
      <w:r>
        <w:rPr>
          <w:spacing w:val="-3"/>
        </w:rPr>
        <w:t xml:space="preserve"> </w:t>
      </w:r>
      <w:r>
        <w:t>nei</w:t>
      </w:r>
      <w:r>
        <w:rPr>
          <w:spacing w:val="-3"/>
        </w:rPr>
        <w:t xml:space="preserve"> </w:t>
      </w:r>
      <w:r>
        <w:t>confronti</w:t>
      </w:r>
      <w:r>
        <w:rPr>
          <w:spacing w:val="-4"/>
        </w:rPr>
        <w:t xml:space="preserve"> </w:t>
      </w:r>
      <w:r>
        <w:t>del</w:t>
      </w:r>
      <w:r>
        <w:rPr>
          <w:spacing w:val="1"/>
        </w:rPr>
        <w:t xml:space="preserve"> </w:t>
      </w:r>
      <w:r>
        <w:t>cittadino utente; più precisamente: eguaglianza, imparzialità, continuità, diritto di scelta, partecipazione, efficienza</w:t>
      </w:r>
      <w:r>
        <w:rPr>
          <w:spacing w:val="1"/>
        </w:rPr>
        <w:t xml:space="preserve"> </w:t>
      </w:r>
      <w:r>
        <w:t>ed</w:t>
      </w:r>
      <w:r>
        <w:rPr>
          <w:spacing w:val="-1"/>
        </w:rPr>
        <w:t xml:space="preserve"> </w:t>
      </w:r>
      <w:r>
        <w:t>efficacia.</w:t>
      </w:r>
    </w:p>
    <w:p w14:paraId="760BE6E5" w14:textId="77777777" w:rsidR="007D0D55" w:rsidRDefault="00000000">
      <w:pPr>
        <w:pStyle w:val="Corpotesto"/>
        <w:ind w:right="124"/>
      </w:pPr>
      <w:r>
        <w:t>L’appaltatore sarà espressamente tenuto al recepimento di ogni variante normativa con attinenza ai servizi oggetto</w:t>
      </w:r>
      <w:r>
        <w:rPr>
          <w:spacing w:val="1"/>
        </w:rPr>
        <w:t xml:space="preserve"> </w:t>
      </w:r>
      <w:r>
        <w:t>del</w:t>
      </w:r>
      <w:r>
        <w:rPr>
          <w:spacing w:val="-1"/>
        </w:rPr>
        <w:t xml:space="preserve"> </w:t>
      </w:r>
      <w:r>
        <w:t>presente</w:t>
      </w:r>
      <w:r>
        <w:rPr>
          <w:spacing w:val="1"/>
        </w:rPr>
        <w:t xml:space="preserve"> </w:t>
      </w:r>
      <w:r>
        <w:t>bando</w:t>
      </w:r>
      <w:r>
        <w:rPr>
          <w:spacing w:val="-3"/>
        </w:rPr>
        <w:t xml:space="preserve"> </w:t>
      </w:r>
      <w:r>
        <w:t>che</w:t>
      </w:r>
      <w:r>
        <w:rPr>
          <w:spacing w:val="1"/>
        </w:rPr>
        <w:t xml:space="preserve"> </w:t>
      </w:r>
      <w:r>
        <w:t>dovesse</w:t>
      </w:r>
      <w:r>
        <w:rPr>
          <w:spacing w:val="1"/>
        </w:rPr>
        <w:t xml:space="preserve"> </w:t>
      </w:r>
      <w:r>
        <w:t>essere</w:t>
      </w:r>
      <w:r>
        <w:rPr>
          <w:spacing w:val="-3"/>
        </w:rPr>
        <w:t xml:space="preserve"> </w:t>
      </w:r>
      <w:r>
        <w:t>introdotta in</w:t>
      </w:r>
      <w:r>
        <w:rPr>
          <w:spacing w:val="-1"/>
        </w:rPr>
        <w:t xml:space="preserve"> </w:t>
      </w:r>
      <w:r>
        <w:t>corso</w:t>
      </w:r>
      <w:r>
        <w:rPr>
          <w:spacing w:val="-3"/>
        </w:rPr>
        <w:t xml:space="preserve"> </w:t>
      </w:r>
      <w:r>
        <w:t>della</w:t>
      </w:r>
      <w:r>
        <w:rPr>
          <w:spacing w:val="-1"/>
        </w:rPr>
        <w:t xml:space="preserve"> </w:t>
      </w:r>
      <w:r>
        <w:t>propria</w:t>
      </w:r>
      <w:r>
        <w:rPr>
          <w:spacing w:val="-1"/>
        </w:rPr>
        <w:t xml:space="preserve"> </w:t>
      </w:r>
      <w:r>
        <w:t>prestazione d’opera.</w:t>
      </w:r>
    </w:p>
    <w:p w14:paraId="12DCBE6D" w14:textId="77777777" w:rsidR="007D0D55" w:rsidRDefault="00000000">
      <w:pPr>
        <w:pStyle w:val="Corpotesto"/>
        <w:spacing w:before="28"/>
      </w:pPr>
      <w:r>
        <w:t>Il</w:t>
      </w:r>
      <w:r>
        <w:rPr>
          <w:spacing w:val="5"/>
        </w:rPr>
        <w:t xml:space="preserve"> </w:t>
      </w:r>
      <w:r>
        <w:t>Comune</w:t>
      </w:r>
      <w:r>
        <w:rPr>
          <w:spacing w:val="7"/>
        </w:rPr>
        <w:t xml:space="preserve"> </w:t>
      </w:r>
      <w:r>
        <w:t>nell’esercizio</w:t>
      </w:r>
      <w:r>
        <w:rPr>
          <w:spacing w:val="7"/>
        </w:rPr>
        <w:t xml:space="preserve"> </w:t>
      </w:r>
      <w:r>
        <w:t>dei</w:t>
      </w:r>
      <w:r>
        <w:rPr>
          <w:spacing w:val="6"/>
        </w:rPr>
        <w:t xml:space="preserve"> </w:t>
      </w:r>
      <w:r>
        <w:t>propri</w:t>
      </w:r>
      <w:r>
        <w:rPr>
          <w:spacing w:val="6"/>
        </w:rPr>
        <w:t xml:space="preserve"> </w:t>
      </w:r>
      <w:r>
        <w:t>poteri</w:t>
      </w:r>
      <w:r>
        <w:rPr>
          <w:spacing w:val="6"/>
        </w:rPr>
        <w:t xml:space="preserve"> </w:t>
      </w:r>
      <w:r>
        <w:t>di</w:t>
      </w:r>
      <w:r>
        <w:rPr>
          <w:spacing w:val="6"/>
        </w:rPr>
        <w:t xml:space="preserve"> </w:t>
      </w:r>
      <w:r>
        <w:t>direzione,</w:t>
      </w:r>
      <w:r>
        <w:rPr>
          <w:spacing w:val="4"/>
        </w:rPr>
        <w:t xml:space="preserve"> </w:t>
      </w:r>
      <w:r>
        <w:t>controllo</w:t>
      </w:r>
      <w:r>
        <w:rPr>
          <w:spacing w:val="5"/>
        </w:rPr>
        <w:t xml:space="preserve"> </w:t>
      </w:r>
      <w:r>
        <w:t>e</w:t>
      </w:r>
      <w:r>
        <w:rPr>
          <w:spacing w:val="8"/>
        </w:rPr>
        <w:t xml:space="preserve"> </w:t>
      </w:r>
      <w:r>
        <w:t>vigilanza</w:t>
      </w:r>
      <w:r>
        <w:rPr>
          <w:spacing w:val="4"/>
        </w:rPr>
        <w:t xml:space="preserve"> </w:t>
      </w:r>
      <w:r>
        <w:t>verificherà</w:t>
      </w:r>
      <w:r>
        <w:rPr>
          <w:spacing w:val="6"/>
        </w:rPr>
        <w:t xml:space="preserve"> </w:t>
      </w:r>
      <w:r>
        <w:t>l’osservanza</w:t>
      </w:r>
      <w:r>
        <w:rPr>
          <w:spacing w:val="6"/>
        </w:rPr>
        <w:t xml:space="preserve"> </w:t>
      </w:r>
      <w:r>
        <w:t>ed</w:t>
      </w:r>
      <w:r>
        <w:rPr>
          <w:spacing w:val="6"/>
        </w:rPr>
        <w:t xml:space="preserve"> </w:t>
      </w:r>
      <w:r>
        <w:t>il</w:t>
      </w:r>
      <w:r>
        <w:rPr>
          <w:spacing w:val="6"/>
        </w:rPr>
        <w:t xml:space="preserve"> </w:t>
      </w:r>
      <w:r>
        <w:t>rispetto,</w:t>
      </w:r>
      <w:r>
        <w:rPr>
          <w:spacing w:val="6"/>
        </w:rPr>
        <w:t xml:space="preserve"> </w:t>
      </w:r>
      <w:r>
        <w:t>da</w:t>
      </w:r>
    </w:p>
    <w:p w14:paraId="39820DF3" w14:textId="77777777" w:rsidR="007D0D55" w:rsidRDefault="00000000">
      <w:pPr>
        <w:pStyle w:val="Corpotesto"/>
      </w:pPr>
      <w:r>
        <w:t>parte</w:t>
      </w:r>
      <w:r>
        <w:rPr>
          <w:spacing w:val="-2"/>
        </w:rPr>
        <w:t xml:space="preserve"> </w:t>
      </w:r>
      <w:r>
        <w:t>della</w:t>
      </w:r>
      <w:r>
        <w:rPr>
          <w:spacing w:val="-1"/>
        </w:rPr>
        <w:t xml:space="preserve"> </w:t>
      </w:r>
      <w:r>
        <w:t>ditta</w:t>
      </w:r>
      <w:r>
        <w:rPr>
          <w:spacing w:val="-1"/>
        </w:rPr>
        <w:t xml:space="preserve"> </w:t>
      </w:r>
      <w:r>
        <w:t>appaltatrice, di</w:t>
      </w:r>
      <w:r>
        <w:rPr>
          <w:spacing w:val="-1"/>
        </w:rPr>
        <w:t xml:space="preserve"> </w:t>
      </w:r>
      <w:r>
        <w:t>questi</w:t>
      </w:r>
      <w:r>
        <w:rPr>
          <w:spacing w:val="-4"/>
        </w:rPr>
        <w:t xml:space="preserve"> </w:t>
      </w:r>
      <w:r>
        <w:t>principi</w:t>
      </w:r>
      <w:r>
        <w:rPr>
          <w:spacing w:val="-1"/>
        </w:rPr>
        <w:t xml:space="preserve"> </w:t>
      </w:r>
      <w:r>
        <w:t>generali.</w:t>
      </w:r>
    </w:p>
    <w:p w14:paraId="4D5DFF83" w14:textId="77777777" w:rsidR="007D0D55" w:rsidRDefault="00000000">
      <w:pPr>
        <w:pStyle w:val="Corpotesto"/>
        <w:ind w:right="115"/>
      </w:pPr>
      <w:r>
        <w:t>La ditta appaltatrice dovrà inoltre impegnarsi precipuamente allo sviluppo e alla gestione di iniziative tendenti alla</w:t>
      </w:r>
      <w:r>
        <w:rPr>
          <w:spacing w:val="1"/>
        </w:rPr>
        <w:t xml:space="preserve"> </w:t>
      </w:r>
      <w:r>
        <w:t>riduzione del rifiuto, al potenziamento dei sistemi di raccolta differenziata per il recupero, riutilizzo e riciclo del</w:t>
      </w:r>
      <w:r>
        <w:rPr>
          <w:spacing w:val="1"/>
        </w:rPr>
        <w:t xml:space="preserve"> </w:t>
      </w:r>
      <w:r>
        <w:t>materiale raccolto</w:t>
      </w:r>
      <w:r>
        <w:rPr>
          <w:spacing w:val="-1"/>
        </w:rPr>
        <w:t xml:space="preserve"> </w:t>
      </w:r>
      <w:r>
        <w:t>in collaborazione</w:t>
      </w:r>
      <w:r>
        <w:rPr>
          <w:spacing w:val="-2"/>
        </w:rPr>
        <w:t xml:space="preserve"> </w:t>
      </w:r>
      <w:r>
        <w:t>con</w:t>
      </w:r>
      <w:r>
        <w:rPr>
          <w:spacing w:val="-1"/>
        </w:rPr>
        <w:t xml:space="preserve"> </w:t>
      </w:r>
      <w:r>
        <w:t>gli enti</w:t>
      </w:r>
      <w:r>
        <w:rPr>
          <w:spacing w:val="-2"/>
        </w:rPr>
        <w:t xml:space="preserve"> </w:t>
      </w:r>
      <w:r>
        <w:t>committenti.</w:t>
      </w:r>
    </w:p>
    <w:p w14:paraId="2A20356F" w14:textId="77777777" w:rsidR="007D0D55" w:rsidRDefault="00000000">
      <w:pPr>
        <w:pStyle w:val="Corpotesto"/>
        <w:spacing w:before="1"/>
      </w:pPr>
      <w:r>
        <w:t>I</w:t>
      </w:r>
      <w:r>
        <w:rPr>
          <w:spacing w:val="-5"/>
        </w:rPr>
        <w:t xml:space="preserve"> </w:t>
      </w:r>
      <w:r>
        <w:t>servizi</w:t>
      </w:r>
      <w:r>
        <w:rPr>
          <w:spacing w:val="-3"/>
        </w:rPr>
        <w:t xml:space="preserve"> </w:t>
      </w:r>
      <w:r>
        <w:t>contemplati</w:t>
      </w:r>
      <w:r>
        <w:rPr>
          <w:spacing w:val="-6"/>
        </w:rPr>
        <w:t xml:space="preserve"> </w:t>
      </w:r>
      <w:r>
        <w:t>nella</w:t>
      </w:r>
      <w:r>
        <w:rPr>
          <w:spacing w:val="-4"/>
        </w:rPr>
        <w:t xml:space="preserve"> </w:t>
      </w:r>
      <w:r>
        <w:t>presente</w:t>
      </w:r>
      <w:r>
        <w:rPr>
          <w:spacing w:val="-6"/>
        </w:rPr>
        <w:t xml:space="preserve"> </w:t>
      </w:r>
      <w:r>
        <w:t>relazione</w:t>
      </w:r>
      <w:r>
        <w:rPr>
          <w:spacing w:val="-3"/>
        </w:rPr>
        <w:t xml:space="preserve"> </w:t>
      </w:r>
      <w:r>
        <w:t>risulteranno</w:t>
      </w:r>
      <w:r>
        <w:rPr>
          <w:spacing w:val="-2"/>
        </w:rPr>
        <w:t xml:space="preserve"> </w:t>
      </w:r>
      <w:r>
        <w:t>interrompersi</w:t>
      </w:r>
      <w:r>
        <w:rPr>
          <w:spacing w:val="-4"/>
        </w:rPr>
        <w:t xml:space="preserve"> </w:t>
      </w:r>
      <w:r>
        <w:t>qualora</w:t>
      </w:r>
      <w:r>
        <w:rPr>
          <w:spacing w:val="-4"/>
        </w:rPr>
        <w:t xml:space="preserve"> </w:t>
      </w:r>
      <w:r>
        <w:t>dovesse</w:t>
      </w:r>
      <w:r>
        <w:rPr>
          <w:spacing w:val="-5"/>
        </w:rPr>
        <w:t xml:space="preserve"> </w:t>
      </w:r>
      <w:r>
        <w:t>trovare</w:t>
      </w:r>
      <w:r>
        <w:rPr>
          <w:spacing w:val="-3"/>
        </w:rPr>
        <w:t xml:space="preserve"> </w:t>
      </w:r>
      <w:r>
        <w:t>applicazione</w:t>
      </w:r>
      <w:r>
        <w:rPr>
          <w:spacing w:val="-4"/>
        </w:rPr>
        <w:t xml:space="preserve"> </w:t>
      </w:r>
      <w:r>
        <w:t>la</w:t>
      </w:r>
      <w:r>
        <w:rPr>
          <w:spacing w:val="-4"/>
        </w:rPr>
        <w:t xml:space="preserve"> </w:t>
      </w:r>
      <w:r>
        <w:t>L.</w:t>
      </w:r>
      <w:r>
        <w:rPr>
          <w:spacing w:val="-6"/>
        </w:rPr>
        <w:t xml:space="preserve"> </w:t>
      </w:r>
      <w:r>
        <w:t>R.</w:t>
      </w:r>
    </w:p>
    <w:p w14:paraId="30AEABEE" w14:textId="77777777" w:rsidR="007D0D55" w:rsidRDefault="00000000">
      <w:pPr>
        <w:pStyle w:val="Corpotesto"/>
        <w:spacing w:before="1"/>
        <w:ind w:right="116"/>
      </w:pPr>
      <w:r>
        <w:t>n. 14 del 26 Maggio 2016 avente ad oggetto: “Norme di attuazione della disciplina europea e nazionale in materia di</w:t>
      </w:r>
      <w:r>
        <w:rPr>
          <w:spacing w:val="-47"/>
        </w:rPr>
        <w:t xml:space="preserve"> </w:t>
      </w:r>
      <w:r>
        <w:rPr>
          <w:spacing w:val="-1"/>
        </w:rPr>
        <w:t>rifiuti”</w:t>
      </w:r>
      <w:r>
        <w:rPr>
          <w:spacing w:val="-10"/>
        </w:rPr>
        <w:t xml:space="preserve"> </w:t>
      </w:r>
      <w:r>
        <w:rPr>
          <w:spacing w:val="-1"/>
        </w:rPr>
        <w:t>-</w:t>
      </w:r>
      <w:r>
        <w:rPr>
          <w:spacing w:val="-12"/>
        </w:rPr>
        <w:t xml:space="preserve"> </w:t>
      </w:r>
      <w:r>
        <w:rPr>
          <w:spacing w:val="-1"/>
        </w:rPr>
        <w:t>pubblicata</w:t>
      </w:r>
      <w:r>
        <w:rPr>
          <w:spacing w:val="-12"/>
        </w:rPr>
        <w:t xml:space="preserve"> </w:t>
      </w:r>
      <w:r>
        <w:t>sul</w:t>
      </w:r>
      <w:r>
        <w:rPr>
          <w:spacing w:val="-13"/>
        </w:rPr>
        <w:t xml:space="preserve"> </w:t>
      </w:r>
      <w:r>
        <w:t>B.</w:t>
      </w:r>
      <w:r>
        <w:rPr>
          <w:spacing w:val="-12"/>
        </w:rPr>
        <w:t xml:space="preserve"> </w:t>
      </w:r>
      <w:r>
        <w:t>U.</w:t>
      </w:r>
      <w:r>
        <w:rPr>
          <w:spacing w:val="-10"/>
        </w:rPr>
        <w:t xml:space="preserve"> </w:t>
      </w:r>
      <w:r>
        <w:t>R.</w:t>
      </w:r>
      <w:r>
        <w:rPr>
          <w:spacing w:val="-11"/>
        </w:rPr>
        <w:t xml:space="preserve"> </w:t>
      </w:r>
      <w:r>
        <w:t>C.</w:t>
      </w:r>
      <w:r>
        <w:rPr>
          <w:spacing w:val="-12"/>
        </w:rPr>
        <w:t xml:space="preserve"> </w:t>
      </w:r>
      <w:r>
        <w:t>n.</w:t>
      </w:r>
      <w:r>
        <w:rPr>
          <w:spacing w:val="-12"/>
        </w:rPr>
        <w:t xml:space="preserve"> </w:t>
      </w:r>
      <w:r>
        <w:t>33</w:t>
      </w:r>
      <w:r>
        <w:rPr>
          <w:spacing w:val="-11"/>
        </w:rPr>
        <w:t xml:space="preserve"> </w:t>
      </w:r>
      <w:r>
        <w:t>del</w:t>
      </w:r>
      <w:r>
        <w:rPr>
          <w:spacing w:val="-12"/>
        </w:rPr>
        <w:t xml:space="preserve"> </w:t>
      </w:r>
      <w:r>
        <w:t>26</w:t>
      </w:r>
      <w:r>
        <w:rPr>
          <w:spacing w:val="-14"/>
        </w:rPr>
        <w:t xml:space="preserve"> </w:t>
      </w:r>
      <w:r>
        <w:t>Maggio</w:t>
      </w:r>
      <w:r>
        <w:rPr>
          <w:spacing w:val="-10"/>
        </w:rPr>
        <w:t xml:space="preserve"> </w:t>
      </w:r>
      <w:r>
        <w:t>2016</w:t>
      </w:r>
      <w:r>
        <w:rPr>
          <w:spacing w:val="-10"/>
        </w:rPr>
        <w:t xml:space="preserve"> </w:t>
      </w:r>
      <w:r>
        <w:t>-</w:t>
      </w:r>
      <w:r>
        <w:rPr>
          <w:spacing w:val="-12"/>
        </w:rPr>
        <w:t xml:space="preserve"> </w:t>
      </w:r>
      <w:r>
        <w:t>che</w:t>
      </w:r>
      <w:r>
        <w:rPr>
          <w:spacing w:val="-12"/>
        </w:rPr>
        <w:t xml:space="preserve"> </w:t>
      </w:r>
      <w:r>
        <w:t>disciplina</w:t>
      </w:r>
      <w:r>
        <w:rPr>
          <w:spacing w:val="-12"/>
        </w:rPr>
        <w:t xml:space="preserve"> </w:t>
      </w:r>
      <w:r>
        <w:t>l’organizzazione</w:t>
      </w:r>
      <w:r>
        <w:rPr>
          <w:spacing w:val="-11"/>
        </w:rPr>
        <w:t xml:space="preserve"> </w:t>
      </w:r>
      <w:r>
        <w:t>e</w:t>
      </w:r>
      <w:r>
        <w:rPr>
          <w:spacing w:val="-10"/>
        </w:rPr>
        <w:t xml:space="preserve"> </w:t>
      </w:r>
      <w:r>
        <w:t>lo</w:t>
      </w:r>
      <w:r>
        <w:rPr>
          <w:spacing w:val="-11"/>
        </w:rPr>
        <w:t xml:space="preserve"> </w:t>
      </w:r>
      <w:r>
        <w:t>svolgimento</w:t>
      </w:r>
      <w:r>
        <w:rPr>
          <w:spacing w:val="-10"/>
        </w:rPr>
        <w:t xml:space="preserve"> </w:t>
      </w:r>
      <w:r>
        <w:t>del</w:t>
      </w:r>
      <w:r>
        <w:rPr>
          <w:spacing w:val="-14"/>
        </w:rPr>
        <w:t xml:space="preserve"> </w:t>
      </w:r>
      <w:r>
        <w:t>servizio</w:t>
      </w:r>
      <w:r>
        <w:rPr>
          <w:spacing w:val="-47"/>
        </w:rPr>
        <w:t xml:space="preserve"> </w:t>
      </w:r>
      <w:r>
        <w:t>di</w:t>
      </w:r>
      <w:r>
        <w:rPr>
          <w:spacing w:val="-8"/>
        </w:rPr>
        <w:t xml:space="preserve"> </w:t>
      </w:r>
      <w:r>
        <w:t>gestione</w:t>
      </w:r>
      <w:r>
        <w:rPr>
          <w:spacing w:val="-8"/>
        </w:rPr>
        <w:t xml:space="preserve"> </w:t>
      </w:r>
      <w:r>
        <w:t>rifiuti</w:t>
      </w:r>
      <w:r>
        <w:rPr>
          <w:spacing w:val="-7"/>
        </w:rPr>
        <w:t xml:space="preserve"> </w:t>
      </w:r>
      <w:r>
        <w:t>urbani</w:t>
      </w:r>
      <w:r>
        <w:rPr>
          <w:spacing w:val="-8"/>
        </w:rPr>
        <w:t xml:space="preserve"> </w:t>
      </w:r>
      <w:r>
        <w:t>e</w:t>
      </w:r>
      <w:r>
        <w:rPr>
          <w:spacing w:val="-10"/>
        </w:rPr>
        <w:t xml:space="preserve"> </w:t>
      </w:r>
      <w:r>
        <w:t>assimilati</w:t>
      </w:r>
      <w:r>
        <w:rPr>
          <w:spacing w:val="-8"/>
        </w:rPr>
        <w:t xml:space="preserve"> </w:t>
      </w:r>
      <w:r>
        <w:t>nella</w:t>
      </w:r>
      <w:r>
        <w:rPr>
          <w:spacing w:val="-8"/>
        </w:rPr>
        <w:t xml:space="preserve"> </w:t>
      </w:r>
      <w:r>
        <w:t>Regione</w:t>
      </w:r>
      <w:r>
        <w:rPr>
          <w:spacing w:val="-7"/>
        </w:rPr>
        <w:t xml:space="preserve"> </w:t>
      </w:r>
      <w:r>
        <w:t>Campania,</w:t>
      </w:r>
      <w:r>
        <w:rPr>
          <w:spacing w:val="-8"/>
        </w:rPr>
        <w:t xml:space="preserve"> </w:t>
      </w:r>
      <w:r>
        <w:t>oppure</w:t>
      </w:r>
      <w:r>
        <w:rPr>
          <w:spacing w:val="-8"/>
        </w:rPr>
        <w:t xml:space="preserve"> </w:t>
      </w:r>
      <w:r>
        <w:t>nel</w:t>
      </w:r>
      <w:r>
        <w:rPr>
          <w:spacing w:val="-8"/>
        </w:rPr>
        <w:t xml:space="preserve"> </w:t>
      </w:r>
      <w:r>
        <w:t>caso</w:t>
      </w:r>
      <w:r>
        <w:rPr>
          <w:spacing w:val="-7"/>
        </w:rPr>
        <w:t xml:space="preserve"> </w:t>
      </w:r>
      <w:r>
        <w:t>di</w:t>
      </w:r>
      <w:r>
        <w:rPr>
          <w:spacing w:val="-8"/>
        </w:rPr>
        <w:t xml:space="preserve"> </w:t>
      </w:r>
      <w:r>
        <w:t>eventuali</w:t>
      </w:r>
      <w:r>
        <w:rPr>
          <w:spacing w:val="-8"/>
        </w:rPr>
        <w:t xml:space="preserve"> </w:t>
      </w:r>
      <w:r>
        <w:t>forme</w:t>
      </w:r>
      <w:r>
        <w:rPr>
          <w:spacing w:val="-7"/>
        </w:rPr>
        <w:t xml:space="preserve"> </w:t>
      </w:r>
      <w:r>
        <w:t>di</w:t>
      </w:r>
      <w:r>
        <w:rPr>
          <w:spacing w:val="-8"/>
        </w:rPr>
        <w:t xml:space="preserve"> </w:t>
      </w:r>
      <w:r>
        <w:t>gestione</w:t>
      </w:r>
      <w:r>
        <w:rPr>
          <w:spacing w:val="-10"/>
        </w:rPr>
        <w:t xml:space="preserve"> </w:t>
      </w:r>
      <w:r>
        <w:t>associata</w:t>
      </w:r>
      <w:r>
        <w:rPr>
          <w:spacing w:val="-48"/>
        </w:rPr>
        <w:t xml:space="preserve"> </w:t>
      </w:r>
      <w:r>
        <w:t>(intercomunale,</w:t>
      </w:r>
      <w:r>
        <w:rPr>
          <w:spacing w:val="-1"/>
        </w:rPr>
        <w:t xml:space="preserve"> </w:t>
      </w:r>
      <w:proofErr w:type="gramStart"/>
      <w:r>
        <w:t>etc. )</w:t>
      </w:r>
      <w:proofErr w:type="gramEnd"/>
      <w:r>
        <w:t>.</w:t>
      </w:r>
    </w:p>
    <w:p w14:paraId="3806A3AD" w14:textId="77777777" w:rsidR="007D0D55" w:rsidRDefault="00000000">
      <w:pPr>
        <w:pStyle w:val="Corpotesto"/>
        <w:ind w:right="115"/>
      </w:pPr>
      <w:r>
        <w:t xml:space="preserve">Inoltre nel caso della “tariffazione puntuale” per la </w:t>
      </w:r>
      <w:proofErr w:type="spellStart"/>
      <w:r>
        <w:t>Tares</w:t>
      </w:r>
      <w:proofErr w:type="spellEnd"/>
      <w:r>
        <w:t>, così come previsto dalla normativa vigente in materia,</w:t>
      </w:r>
      <w:r>
        <w:rPr>
          <w:spacing w:val="1"/>
        </w:rPr>
        <w:t xml:space="preserve"> </w:t>
      </w:r>
      <w:r>
        <w:t>l’operatore</w:t>
      </w:r>
      <w:r>
        <w:rPr>
          <w:spacing w:val="1"/>
        </w:rPr>
        <w:t xml:space="preserve"> </w:t>
      </w:r>
      <w:r>
        <w:t>economico</w:t>
      </w:r>
      <w:r>
        <w:rPr>
          <w:spacing w:val="1"/>
        </w:rPr>
        <w:t xml:space="preserve"> </w:t>
      </w:r>
      <w:r>
        <w:t>affidatario</w:t>
      </w:r>
      <w:r>
        <w:rPr>
          <w:spacing w:val="1"/>
        </w:rPr>
        <w:t xml:space="preserve"> </w:t>
      </w:r>
      <w:r>
        <w:t>dovrà</w:t>
      </w:r>
      <w:r>
        <w:rPr>
          <w:spacing w:val="1"/>
        </w:rPr>
        <w:t xml:space="preserve"> </w:t>
      </w:r>
      <w:r>
        <w:t>supportare</w:t>
      </w:r>
      <w:r>
        <w:rPr>
          <w:spacing w:val="1"/>
        </w:rPr>
        <w:t xml:space="preserve"> </w:t>
      </w:r>
      <w:r>
        <w:t>gli</w:t>
      </w:r>
      <w:r>
        <w:rPr>
          <w:spacing w:val="1"/>
        </w:rPr>
        <w:t xml:space="preserve"> </w:t>
      </w:r>
      <w:r>
        <w:t>uffici</w:t>
      </w:r>
      <w:r>
        <w:rPr>
          <w:spacing w:val="1"/>
        </w:rPr>
        <w:t xml:space="preserve"> </w:t>
      </w:r>
      <w:r>
        <w:t>comunali</w:t>
      </w:r>
      <w:r>
        <w:rPr>
          <w:spacing w:val="1"/>
        </w:rPr>
        <w:t xml:space="preserve"> </w:t>
      </w:r>
      <w:r>
        <w:t>preposti</w:t>
      </w:r>
      <w:r>
        <w:rPr>
          <w:spacing w:val="1"/>
        </w:rPr>
        <w:t xml:space="preserve"> </w:t>
      </w:r>
      <w:r>
        <w:t>alla</w:t>
      </w:r>
      <w:r>
        <w:rPr>
          <w:spacing w:val="1"/>
        </w:rPr>
        <w:t xml:space="preserve"> </w:t>
      </w:r>
      <w:r>
        <w:t>organizzazione,</w:t>
      </w:r>
      <w:r>
        <w:rPr>
          <w:spacing w:val="1"/>
        </w:rPr>
        <w:t xml:space="preserve"> </w:t>
      </w:r>
      <w:r>
        <w:t>raccolta,</w:t>
      </w:r>
      <w:r>
        <w:rPr>
          <w:spacing w:val="1"/>
        </w:rPr>
        <w:t xml:space="preserve"> </w:t>
      </w:r>
      <w:r>
        <w:t>trasmissione</w:t>
      </w:r>
      <w:r>
        <w:rPr>
          <w:spacing w:val="-3"/>
        </w:rPr>
        <w:t xml:space="preserve"> </w:t>
      </w:r>
      <w:r>
        <w:t>dei</w:t>
      </w:r>
      <w:r>
        <w:rPr>
          <w:spacing w:val="-1"/>
        </w:rPr>
        <w:t xml:space="preserve"> </w:t>
      </w:r>
      <w:r>
        <w:t>dati</w:t>
      </w:r>
      <w:r>
        <w:rPr>
          <w:spacing w:val="-3"/>
        </w:rPr>
        <w:t xml:space="preserve"> </w:t>
      </w:r>
      <w:r>
        <w:t>e</w:t>
      </w:r>
      <w:r>
        <w:rPr>
          <w:spacing w:val="-1"/>
        </w:rPr>
        <w:t xml:space="preserve"> </w:t>
      </w:r>
      <w:r>
        <w:t>di</w:t>
      </w:r>
      <w:r>
        <w:rPr>
          <w:spacing w:val="-3"/>
        </w:rPr>
        <w:t xml:space="preserve"> </w:t>
      </w:r>
      <w:r>
        <w:t>tutto quanto disposto</w:t>
      </w:r>
      <w:r>
        <w:rPr>
          <w:spacing w:val="1"/>
        </w:rPr>
        <w:t xml:space="preserve"> </w:t>
      </w:r>
      <w:r>
        <w:t>dal</w:t>
      </w:r>
      <w:r>
        <w:rPr>
          <w:spacing w:val="-2"/>
        </w:rPr>
        <w:t xml:space="preserve"> </w:t>
      </w:r>
      <w:r>
        <w:t>regolamento</w:t>
      </w:r>
      <w:r>
        <w:rPr>
          <w:spacing w:val="-1"/>
        </w:rPr>
        <w:t xml:space="preserve"> </w:t>
      </w:r>
      <w:r>
        <w:t>comunale approvato</w:t>
      </w:r>
      <w:r>
        <w:rPr>
          <w:spacing w:val="-2"/>
        </w:rPr>
        <w:t xml:space="preserve"> </w:t>
      </w:r>
      <w:r>
        <w:t>per le</w:t>
      </w:r>
      <w:r>
        <w:rPr>
          <w:spacing w:val="-3"/>
        </w:rPr>
        <w:t xml:space="preserve"> </w:t>
      </w:r>
      <w:r>
        <w:t>nuove</w:t>
      </w:r>
      <w:r>
        <w:rPr>
          <w:spacing w:val="-2"/>
        </w:rPr>
        <w:t xml:space="preserve"> </w:t>
      </w:r>
      <w:r>
        <w:t>tariffe.</w:t>
      </w:r>
    </w:p>
    <w:p w14:paraId="71C1F1FF" w14:textId="77777777" w:rsidR="007D0D55" w:rsidRDefault="00000000">
      <w:pPr>
        <w:pStyle w:val="Corpotesto"/>
        <w:ind w:right="115"/>
      </w:pPr>
      <w:r>
        <w:t>La</w:t>
      </w:r>
      <w:r>
        <w:rPr>
          <w:spacing w:val="-6"/>
        </w:rPr>
        <w:t xml:space="preserve"> </w:t>
      </w:r>
      <w:r>
        <w:t>ditta</w:t>
      </w:r>
      <w:r>
        <w:rPr>
          <w:spacing w:val="-7"/>
        </w:rPr>
        <w:t xml:space="preserve"> </w:t>
      </w:r>
      <w:r>
        <w:t>appaltatrice</w:t>
      </w:r>
      <w:r>
        <w:rPr>
          <w:spacing w:val="-5"/>
        </w:rPr>
        <w:t xml:space="preserve"> </w:t>
      </w:r>
      <w:r>
        <w:t>dovrà</w:t>
      </w:r>
      <w:r>
        <w:rPr>
          <w:spacing w:val="-11"/>
        </w:rPr>
        <w:t xml:space="preserve"> </w:t>
      </w:r>
      <w:r>
        <w:t>garantire,</w:t>
      </w:r>
      <w:r>
        <w:rPr>
          <w:spacing w:val="-5"/>
        </w:rPr>
        <w:t xml:space="preserve"> </w:t>
      </w:r>
      <w:r>
        <w:t>per</w:t>
      </w:r>
      <w:r>
        <w:rPr>
          <w:spacing w:val="-7"/>
        </w:rPr>
        <w:t xml:space="preserve"> </w:t>
      </w:r>
      <w:r>
        <w:t>le</w:t>
      </w:r>
      <w:r>
        <w:rPr>
          <w:spacing w:val="-5"/>
        </w:rPr>
        <w:t xml:space="preserve"> </w:t>
      </w:r>
      <w:r>
        <w:t>fasi</w:t>
      </w:r>
      <w:r>
        <w:rPr>
          <w:spacing w:val="-9"/>
        </w:rPr>
        <w:t xml:space="preserve"> </w:t>
      </w:r>
      <w:r>
        <w:t>di</w:t>
      </w:r>
      <w:r>
        <w:rPr>
          <w:spacing w:val="-6"/>
        </w:rPr>
        <w:t xml:space="preserve"> </w:t>
      </w:r>
      <w:r>
        <w:t>competenza,</w:t>
      </w:r>
      <w:r>
        <w:rPr>
          <w:spacing w:val="-6"/>
        </w:rPr>
        <w:t xml:space="preserve"> </w:t>
      </w:r>
      <w:r>
        <w:t>l’assenza</w:t>
      </w:r>
      <w:r>
        <w:rPr>
          <w:spacing w:val="-5"/>
        </w:rPr>
        <w:t xml:space="preserve"> </w:t>
      </w:r>
      <w:r>
        <w:t>di</w:t>
      </w:r>
      <w:r>
        <w:rPr>
          <w:spacing w:val="-6"/>
        </w:rPr>
        <w:t xml:space="preserve"> </w:t>
      </w:r>
      <w:r>
        <w:t>rischi</w:t>
      </w:r>
      <w:r>
        <w:rPr>
          <w:spacing w:val="-8"/>
        </w:rPr>
        <w:t xml:space="preserve"> </w:t>
      </w:r>
      <w:r>
        <w:t>per</w:t>
      </w:r>
      <w:r>
        <w:rPr>
          <w:spacing w:val="-5"/>
        </w:rPr>
        <w:t xml:space="preserve"> </w:t>
      </w:r>
      <w:r>
        <w:t>l’ambiente,</w:t>
      </w:r>
      <w:r>
        <w:rPr>
          <w:spacing w:val="-8"/>
        </w:rPr>
        <w:t xml:space="preserve"> </w:t>
      </w:r>
      <w:r>
        <w:t>l’assoluta</w:t>
      </w:r>
      <w:r>
        <w:rPr>
          <w:spacing w:val="-7"/>
        </w:rPr>
        <w:t xml:space="preserve"> </w:t>
      </w:r>
      <w:r>
        <w:t>mancanza</w:t>
      </w:r>
      <w:r>
        <w:rPr>
          <w:spacing w:val="-48"/>
        </w:rPr>
        <w:t xml:space="preserve"> </w:t>
      </w:r>
      <w:r>
        <w:t>di</w:t>
      </w:r>
      <w:r>
        <w:rPr>
          <w:spacing w:val="1"/>
        </w:rPr>
        <w:t xml:space="preserve"> </w:t>
      </w:r>
      <w:r>
        <w:t>inconvenienti</w:t>
      </w:r>
      <w:r>
        <w:rPr>
          <w:spacing w:val="1"/>
        </w:rPr>
        <w:t xml:space="preserve"> </w:t>
      </w:r>
      <w:r>
        <w:t>imputabili</w:t>
      </w:r>
      <w:r>
        <w:rPr>
          <w:spacing w:val="1"/>
        </w:rPr>
        <w:t xml:space="preserve"> </w:t>
      </w:r>
      <w:r>
        <w:t>a</w:t>
      </w:r>
      <w:r>
        <w:rPr>
          <w:spacing w:val="1"/>
        </w:rPr>
        <w:t xml:space="preserve"> </w:t>
      </w:r>
      <w:r>
        <w:t>rumori</w:t>
      </w:r>
      <w:r>
        <w:rPr>
          <w:spacing w:val="1"/>
        </w:rPr>
        <w:t xml:space="preserve"> </w:t>
      </w:r>
      <w:r>
        <w:t>o</w:t>
      </w:r>
      <w:r>
        <w:rPr>
          <w:spacing w:val="1"/>
        </w:rPr>
        <w:t xml:space="preserve"> </w:t>
      </w:r>
      <w:r>
        <w:t>odori</w:t>
      </w:r>
      <w:r>
        <w:rPr>
          <w:spacing w:val="1"/>
        </w:rPr>
        <w:t xml:space="preserve"> </w:t>
      </w:r>
      <w:r>
        <w:t>molesti,</w:t>
      </w:r>
      <w:r>
        <w:rPr>
          <w:spacing w:val="1"/>
        </w:rPr>
        <w:t xml:space="preserve"> </w:t>
      </w:r>
      <w:r>
        <w:t>il</w:t>
      </w:r>
      <w:r>
        <w:rPr>
          <w:spacing w:val="1"/>
        </w:rPr>
        <w:t xml:space="preserve"> </w:t>
      </w:r>
      <w:r>
        <w:t>massimo</w:t>
      </w:r>
      <w:r>
        <w:rPr>
          <w:spacing w:val="1"/>
        </w:rPr>
        <w:t xml:space="preserve"> </w:t>
      </w:r>
      <w:r>
        <w:t>decoro</w:t>
      </w:r>
      <w:r>
        <w:rPr>
          <w:spacing w:val="1"/>
        </w:rPr>
        <w:t xml:space="preserve"> </w:t>
      </w:r>
      <w:r>
        <w:t>di</w:t>
      </w:r>
      <w:r>
        <w:rPr>
          <w:spacing w:val="1"/>
        </w:rPr>
        <w:t xml:space="preserve"> </w:t>
      </w:r>
      <w:r>
        <w:t>mezzi</w:t>
      </w:r>
      <w:r>
        <w:rPr>
          <w:spacing w:val="1"/>
        </w:rPr>
        <w:t xml:space="preserve"> </w:t>
      </w:r>
      <w:r>
        <w:t>ed</w:t>
      </w:r>
      <w:r>
        <w:rPr>
          <w:spacing w:val="1"/>
        </w:rPr>
        <w:t xml:space="preserve"> </w:t>
      </w:r>
      <w:r>
        <w:t>attrezzature</w:t>
      </w:r>
      <w:r>
        <w:rPr>
          <w:spacing w:val="1"/>
        </w:rPr>
        <w:t xml:space="preserve"> </w:t>
      </w:r>
      <w:r>
        <w:t>utilizzate</w:t>
      </w:r>
      <w:r>
        <w:rPr>
          <w:spacing w:val="1"/>
        </w:rPr>
        <w:t xml:space="preserve"> </w:t>
      </w:r>
      <w:r>
        <w:t>nell’espletamento</w:t>
      </w:r>
      <w:r>
        <w:rPr>
          <w:spacing w:val="-2"/>
        </w:rPr>
        <w:t xml:space="preserve"> </w:t>
      </w:r>
      <w:r>
        <w:t>dei servizi in</w:t>
      </w:r>
      <w:r>
        <w:rPr>
          <w:spacing w:val="-1"/>
        </w:rPr>
        <w:t xml:space="preserve"> </w:t>
      </w:r>
      <w:r>
        <w:t>appalto.</w:t>
      </w:r>
    </w:p>
    <w:p w14:paraId="386DAEC9" w14:textId="77777777" w:rsidR="007D0D55" w:rsidRDefault="00000000">
      <w:pPr>
        <w:pStyle w:val="Corpotesto"/>
        <w:ind w:right="117"/>
      </w:pPr>
      <w:r>
        <w:t>Nell’espletamento delle funzioni delegate la ditta appaltatrice e per essa il personale incaricato, dovrà collaborare</w:t>
      </w:r>
      <w:r>
        <w:rPr>
          <w:spacing w:val="1"/>
        </w:rPr>
        <w:t xml:space="preserve"> </w:t>
      </w:r>
      <w:r>
        <w:t>con</w:t>
      </w:r>
      <w:r>
        <w:rPr>
          <w:spacing w:val="1"/>
        </w:rPr>
        <w:t xml:space="preserve"> </w:t>
      </w:r>
      <w:r>
        <w:t>le</w:t>
      </w:r>
      <w:r>
        <w:rPr>
          <w:spacing w:val="1"/>
        </w:rPr>
        <w:t xml:space="preserve"> </w:t>
      </w:r>
      <w:r>
        <w:t>strutture</w:t>
      </w:r>
      <w:r>
        <w:rPr>
          <w:spacing w:val="1"/>
        </w:rPr>
        <w:t xml:space="preserve"> </w:t>
      </w:r>
      <w:r>
        <w:t>tecniche</w:t>
      </w:r>
      <w:r>
        <w:rPr>
          <w:spacing w:val="1"/>
        </w:rPr>
        <w:t xml:space="preserve"> </w:t>
      </w:r>
      <w:r>
        <w:t>e</w:t>
      </w:r>
      <w:r>
        <w:rPr>
          <w:spacing w:val="1"/>
        </w:rPr>
        <w:t xml:space="preserve"> </w:t>
      </w:r>
      <w:r>
        <w:t>di</w:t>
      </w:r>
      <w:r>
        <w:rPr>
          <w:spacing w:val="1"/>
        </w:rPr>
        <w:t xml:space="preserve"> </w:t>
      </w:r>
      <w:r>
        <w:t>vigilanza</w:t>
      </w:r>
      <w:r>
        <w:rPr>
          <w:spacing w:val="1"/>
        </w:rPr>
        <w:t xml:space="preserve"> </w:t>
      </w:r>
      <w:r>
        <w:t>del</w:t>
      </w:r>
      <w:r>
        <w:rPr>
          <w:spacing w:val="1"/>
        </w:rPr>
        <w:t xml:space="preserve"> </w:t>
      </w:r>
      <w:r>
        <w:t>Comune</w:t>
      </w:r>
      <w:r>
        <w:rPr>
          <w:spacing w:val="1"/>
        </w:rPr>
        <w:t xml:space="preserve"> </w:t>
      </w:r>
      <w:r>
        <w:t>per</w:t>
      </w:r>
      <w:r>
        <w:rPr>
          <w:spacing w:val="1"/>
        </w:rPr>
        <w:t xml:space="preserve"> </w:t>
      </w:r>
      <w:r>
        <w:t>garantire</w:t>
      </w:r>
      <w:r>
        <w:rPr>
          <w:spacing w:val="1"/>
        </w:rPr>
        <w:t xml:space="preserve"> </w:t>
      </w:r>
      <w:r>
        <w:t>il</w:t>
      </w:r>
      <w:r>
        <w:rPr>
          <w:spacing w:val="1"/>
        </w:rPr>
        <w:t xml:space="preserve"> </w:t>
      </w:r>
      <w:r>
        <w:t>regolare</w:t>
      </w:r>
      <w:r>
        <w:rPr>
          <w:spacing w:val="1"/>
        </w:rPr>
        <w:t xml:space="preserve"> </w:t>
      </w:r>
      <w:r>
        <w:t>svolgimento</w:t>
      </w:r>
      <w:r>
        <w:rPr>
          <w:spacing w:val="1"/>
        </w:rPr>
        <w:t xml:space="preserve"> </w:t>
      </w:r>
      <w:r>
        <w:t>dei</w:t>
      </w:r>
      <w:r>
        <w:rPr>
          <w:spacing w:val="1"/>
        </w:rPr>
        <w:t xml:space="preserve"> </w:t>
      </w:r>
      <w:r>
        <w:t>servizi</w:t>
      </w:r>
      <w:r>
        <w:rPr>
          <w:spacing w:val="1"/>
        </w:rPr>
        <w:t xml:space="preserve"> </w:t>
      </w:r>
      <w:r>
        <w:t>e</w:t>
      </w:r>
      <w:r>
        <w:rPr>
          <w:spacing w:val="1"/>
        </w:rPr>
        <w:t xml:space="preserve"> </w:t>
      </w:r>
      <w:r>
        <w:t>per</w:t>
      </w:r>
      <w:r>
        <w:rPr>
          <w:spacing w:val="1"/>
        </w:rPr>
        <w:t xml:space="preserve"> </w:t>
      </w:r>
      <w:r>
        <w:t>il</w:t>
      </w:r>
      <w:r>
        <w:rPr>
          <w:spacing w:val="1"/>
        </w:rPr>
        <w:t xml:space="preserve"> </w:t>
      </w:r>
      <w:r>
        <w:t>raggiungimento degli obbiettivi di</w:t>
      </w:r>
      <w:r>
        <w:rPr>
          <w:spacing w:val="-2"/>
        </w:rPr>
        <w:t xml:space="preserve"> </w:t>
      </w:r>
      <w:r>
        <w:t>efficacia</w:t>
      </w:r>
      <w:r>
        <w:rPr>
          <w:spacing w:val="-3"/>
        </w:rPr>
        <w:t xml:space="preserve"> </w:t>
      </w:r>
      <w:r>
        <w:t>ed</w:t>
      </w:r>
      <w:r>
        <w:rPr>
          <w:spacing w:val="-3"/>
        </w:rPr>
        <w:t xml:space="preserve"> </w:t>
      </w:r>
      <w:r>
        <w:t>efficienza degli</w:t>
      </w:r>
      <w:r>
        <w:rPr>
          <w:spacing w:val="-1"/>
        </w:rPr>
        <w:t xml:space="preserve"> </w:t>
      </w:r>
      <w:r>
        <w:t>stessi.</w:t>
      </w:r>
    </w:p>
    <w:p w14:paraId="62D72544" w14:textId="77777777" w:rsidR="007D0D55" w:rsidRDefault="00000000">
      <w:pPr>
        <w:pStyle w:val="Corpotesto"/>
        <w:spacing w:before="3" w:line="237" w:lineRule="auto"/>
        <w:ind w:right="116"/>
      </w:pPr>
      <w:r>
        <w:t>Il</w:t>
      </w:r>
      <w:r>
        <w:rPr>
          <w:spacing w:val="-7"/>
        </w:rPr>
        <w:t xml:space="preserve"> </w:t>
      </w:r>
      <w:r>
        <w:t>personale</w:t>
      </w:r>
      <w:r>
        <w:rPr>
          <w:spacing w:val="-9"/>
        </w:rPr>
        <w:t xml:space="preserve"> </w:t>
      </w:r>
      <w:r>
        <w:t>dovrà</w:t>
      </w:r>
      <w:r>
        <w:rPr>
          <w:spacing w:val="-7"/>
        </w:rPr>
        <w:t xml:space="preserve"> </w:t>
      </w:r>
      <w:r>
        <w:t>essere</w:t>
      </w:r>
      <w:r>
        <w:rPr>
          <w:spacing w:val="-6"/>
        </w:rPr>
        <w:t xml:space="preserve"> </w:t>
      </w:r>
      <w:r>
        <w:t>espressamente</w:t>
      </w:r>
      <w:r>
        <w:rPr>
          <w:spacing w:val="-8"/>
        </w:rPr>
        <w:t xml:space="preserve"> </w:t>
      </w:r>
      <w:r>
        <w:t>formato</w:t>
      </w:r>
      <w:r>
        <w:rPr>
          <w:spacing w:val="-5"/>
        </w:rPr>
        <w:t xml:space="preserve"> </w:t>
      </w:r>
      <w:r>
        <w:t>relativamente</w:t>
      </w:r>
      <w:r>
        <w:rPr>
          <w:spacing w:val="-6"/>
        </w:rPr>
        <w:t xml:space="preserve"> </w:t>
      </w:r>
      <w:r>
        <w:t>a</w:t>
      </w:r>
      <w:r>
        <w:rPr>
          <w:spacing w:val="-6"/>
        </w:rPr>
        <w:t xml:space="preserve"> </w:t>
      </w:r>
      <w:r>
        <w:t>tutti</w:t>
      </w:r>
      <w:r>
        <w:rPr>
          <w:spacing w:val="-7"/>
        </w:rPr>
        <w:t xml:space="preserve"> </w:t>
      </w:r>
      <w:r>
        <w:t>gli</w:t>
      </w:r>
      <w:r>
        <w:rPr>
          <w:spacing w:val="-7"/>
        </w:rPr>
        <w:t xml:space="preserve"> </w:t>
      </w:r>
      <w:r>
        <w:t>aspetti</w:t>
      </w:r>
      <w:r>
        <w:rPr>
          <w:spacing w:val="-9"/>
        </w:rPr>
        <w:t xml:space="preserve"> </w:t>
      </w:r>
      <w:r>
        <w:t>del</w:t>
      </w:r>
      <w:r>
        <w:rPr>
          <w:spacing w:val="-6"/>
        </w:rPr>
        <w:t xml:space="preserve"> </w:t>
      </w:r>
      <w:r>
        <w:t>nuovo</w:t>
      </w:r>
      <w:r>
        <w:rPr>
          <w:spacing w:val="-5"/>
        </w:rPr>
        <w:t xml:space="preserve"> </w:t>
      </w:r>
      <w:r>
        <w:t>sistema</w:t>
      </w:r>
      <w:r>
        <w:rPr>
          <w:spacing w:val="-7"/>
        </w:rPr>
        <w:t xml:space="preserve"> </w:t>
      </w:r>
      <w:r>
        <w:t>di</w:t>
      </w:r>
      <w:r>
        <w:rPr>
          <w:spacing w:val="-7"/>
        </w:rPr>
        <w:t xml:space="preserve"> </w:t>
      </w:r>
      <w:r>
        <w:t>raccolta</w:t>
      </w:r>
      <w:r>
        <w:rPr>
          <w:spacing w:val="-6"/>
        </w:rPr>
        <w:t xml:space="preserve"> </w:t>
      </w:r>
      <w:r>
        <w:t>e</w:t>
      </w:r>
      <w:r>
        <w:rPr>
          <w:spacing w:val="-6"/>
        </w:rPr>
        <w:t xml:space="preserve"> </w:t>
      </w:r>
      <w:r>
        <w:t>sarà</w:t>
      </w:r>
      <w:r>
        <w:rPr>
          <w:spacing w:val="-48"/>
        </w:rPr>
        <w:t xml:space="preserve"> </w:t>
      </w:r>
      <w:r>
        <w:t>tenuto</w:t>
      </w:r>
      <w:r>
        <w:rPr>
          <w:spacing w:val="-2"/>
        </w:rPr>
        <w:t xml:space="preserve"> </w:t>
      </w:r>
      <w:r>
        <w:t>a</w:t>
      </w:r>
      <w:r>
        <w:rPr>
          <w:spacing w:val="1"/>
        </w:rPr>
        <w:t xml:space="preserve"> </w:t>
      </w:r>
      <w:r>
        <w:t>presenziare ad</w:t>
      </w:r>
      <w:r>
        <w:rPr>
          <w:spacing w:val="-1"/>
        </w:rPr>
        <w:t xml:space="preserve"> </w:t>
      </w:r>
      <w:r>
        <w:t>un</w:t>
      </w:r>
      <w:r>
        <w:rPr>
          <w:spacing w:val="-4"/>
        </w:rPr>
        <w:t xml:space="preserve"> </w:t>
      </w:r>
      <w:r>
        <w:t>corso</w:t>
      </w:r>
      <w:r>
        <w:rPr>
          <w:spacing w:val="1"/>
        </w:rPr>
        <w:t xml:space="preserve"> </w:t>
      </w:r>
      <w:r>
        <w:t>di formazione/aggiornamento tenuto</w:t>
      </w:r>
      <w:r>
        <w:rPr>
          <w:spacing w:val="-1"/>
        </w:rPr>
        <w:t xml:space="preserve"> </w:t>
      </w:r>
      <w:r>
        <w:t>dal Comune</w:t>
      </w:r>
      <w:r>
        <w:rPr>
          <w:spacing w:val="2"/>
        </w:rPr>
        <w:t xml:space="preserve"> </w:t>
      </w:r>
      <w:r>
        <w:t>con</w:t>
      </w:r>
      <w:r>
        <w:rPr>
          <w:spacing w:val="-4"/>
        </w:rPr>
        <w:t xml:space="preserve"> </w:t>
      </w:r>
      <w:r>
        <w:t>cadenza annua.</w:t>
      </w:r>
    </w:p>
    <w:p w14:paraId="72BD9025" w14:textId="77777777" w:rsidR="007D0D55" w:rsidRDefault="007D0D55">
      <w:pPr>
        <w:pStyle w:val="Corpotesto"/>
        <w:spacing w:before="2"/>
        <w:ind w:left="0"/>
        <w:jc w:val="left"/>
      </w:pPr>
    </w:p>
    <w:p w14:paraId="6D4FD19A" w14:textId="77777777" w:rsidR="007D0D55" w:rsidRDefault="00000000">
      <w:pPr>
        <w:pStyle w:val="Titolo1"/>
        <w:jc w:val="left"/>
      </w:pPr>
      <w:bookmarkStart w:id="7" w:name="_bookmark5"/>
      <w:bookmarkEnd w:id="7"/>
      <w:r>
        <w:t>Art.</w:t>
      </w:r>
      <w:r>
        <w:rPr>
          <w:spacing w:val="-1"/>
        </w:rPr>
        <w:t xml:space="preserve"> </w:t>
      </w:r>
      <w:r>
        <w:t>4</w:t>
      </w:r>
      <w:r>
        <w:rPr>
          <w:spacing w:val="-3"/>
        </w:rPr>
        <w:t xml:space="preserve"> </w:t>
      </w:r>
      <w:r>
        <w:t>-</w:t>
      </w:r>
      <w:r>
        <w:rPr>
          <w:spacing w:val="-2"/>
        </w:rPr>
        <w:t xml:space="preserve"> </w:t>
      </w:r>
      <w:r>
        <w:t>Obbligo</w:t>
      </w:r>
      <w:r>
        <w:rPr>
          <w:spacing w:val="-3"/>
        </w:rPr>
        <w:t xml:space="preserve"> </w:t>
      </w:r>
      <w:r>
        <w:t>di</w:t>
      </w:r>
      <w:r>
        <w:rPr>
          <w:spacing w:val="-4"/>
        </w:rPr>
        <w:t xml:space="preserve"> </w:t>
      </w:r>
      <w:r>
        <w:t>continuità</w:t>
      </w:r>
      <w:r>
        <w:rPr>
          <w:spacing w:val="-3"/>
        </w:rPr>
        <w:t xml:space="preserve"> </w:t>
      </w:r>
      <w:r>
        <w:t>dei</w:t>
      </w:r>
      <w:r>
        <w:rPr>
          <w:spacing w:val="-2"/>
        </w:rPr>
        <w:t xml:space="preserve"> </w:t>
      </w:r>
      <w:r>
        <w:t>servizi</w:t>
      </w:r>
    </w:p>
    <w:p w14:paraId="2A28EC05" w14:textId="77777777" w:rsidR="007D0D55" w:rsidRDefault="00000000">
      <w:pPr>
        <w:pStyle w:val="Corpotesto"/>
        <w:jc w:val="left"/>
      </w:pPr>
      <w:r>
        <w:t>I servizi in appalto non potranno essere sospesi o abbandonati, salvo comprovati casi di forza maggiore, contemplati</w:t>
      </w:r>
      <w:r>
        <w:rPr>
          <w:spacing w:val="-47"/>
        </w:rPr>
        <w:t xml:space="preserve"> </w:t>
      </w:r>
      <w:r>
        <w:t>dalla</w:t>
      </w:r>
      <w:r>
        <w:rPr>
          <w:spacing w:val="-1"/>
        </w:rPr>
        <w:t xml:space="preserve"> </w:t>
      </w:r>
      <w:r>
        <w:t>normativa vigente in</w:t>
      </w:r>
      <w:r>
        <w:rPr>
          <w:spacing w:val="-3"/>
        </w:rPr>
        <w:t xml:space="preserve"> </w:t>
      </w:r>
      <w:r>
        <w:t>materia</w:t>
      </w:r>
      <w:r>
        <w:rPr>
          <w:spacing w:val="-1"/>
        </w:rPr>
        <w:t xml:space="preserve"> </w:t>
      </w:r>
      <w:r>
        <w:t>ed immediatamente</w:t>
      </w:r>
      <w:r>
        <w:rPr>
          <w:spacing w:val="-1"/>
        </w:rPr>
        <w:t xml:space="preserve"> </w:t>
      </w:r>
      <w:r>
        <w:t>segnalati all’Amministrazione comunale.</w:t>
      </w:r>
    </w:p>
    <w:p w14:paraId="7EF34505" w14:textId="77777777" w:rsidR="007D0D55" w:rsidRDefault="00000000">
      <w:pPr>
        <w:pStyle w:val="Corpotesto"/>
        <w:spacing w:before="1"/>
        <w:jc w:val="left"/>
      </w:pPr>
      <w:r>
        <w:t>In caso</w:t>
      </w:r>
      <w:r>
        <w:rPr>
          <w:spacing w:val="1"/>
        </w:rPr>
        <w:t xml:space="preserve"> </w:t>
      </w:r>
      <w:r>
        <w:t>di</w:t>
      </w:r>
      <w:r>
        <w:rPr>
          <w:spacing w:val="1"/>
        </w:rPr>
        <w:t xml:space="preserve"> </w:t>
      </w:r>
      <w:r>
        <w:t>astensione</w:t>
      </w:r>
      <w:r>
        <w:rPr>
          <w:spacing w:val="1"/>
        </w:rPr>
        <w:t xml:space="preserve"> </w:t>
      </w:r>
      <w:r>
        <w:t>dal lavoro</w:t>
      </w:r>
      <w:r>
        <w:rPr>
          <w:spacing w:val="1"/>
        </w:rPr>
        <w:t xml:space="preserve"> </w:t>
      </w:r>
      <w:r>
        <w:t>del</w:t>
      </w:r>
      <w:r>
        <w:rPr>
          <w:spacing w:val="1"/>
        </w:rPr>
        <w:t xml:space="preserve"> </w:t>
      </w:r>
      <w:r>
        <w:t>personale</w:t>
      </w:r>
      <w:r>
        <w:rPr>
          <w:spacing w:val="1"/>
        </w:rPr>
        <w:t xml:space="preserve"> </w:t>
      </w:r>
      <w:r>
        <w:t>per sciopero o</w:t>
      </w:r>
      <w:r>
        <w:rPr>
          <w:spacing w:val="1"/>
        </w:rPr>
        <w:t xml:space="preserve"> </w:t>
      </w:r>
      <w:r>
        <w:t>per</w:t>
      </w:r>
      <w:r>
        <w:rPr>
          <w:spacing w:val="1"/>
        </w:rPr>
        <w:t xml:space="preserve"> </w:t>
      </w:r>
      <w:r>
        <w:t>riunioni</w:t>
      </w:r>
      <w:r>
        <w:rPr>
          <w:spacing w:val="1"/>
        </w:rPr>
        <w:t xml:space="preserve"> </w:t>
      </w:r>
      <w:r>
        <w:t>sindacali,</w:t>
      </w:r>
      <w:r>
        <w:rPr>
          <w:spacing w:val="1"/>
        </w:rPr>
        <w:t xml:space="preserve"> </w:t>
      </w:r>
      <w:r>
        <w:t>la</w:t>
      </w:r>
      <w:r>
        <w:rPr>
          <w:spacing w:val="1"/>
        </w:rPr>
        <w:t xml:space="preserve"> </w:t>
      </w:r>
      <w:r>
        <w:t>Ditta</w:t>
      </w:r>
      <w:r>
        <w:rPr>
          <w:spacing w:val="1"/>
        </w:rPr>
        <w:t xml:space="preserve"> </w:t>
      </w:r>
      <w:r>
        <w:t>appaltatrice</w:t>
      </w:r>
      <w:r>
        <w:rPr>
          <w:spacing w:val="1"/>
        </w:rPr>
        <w:t xml:space="preserve"> </w:t>
      </w:r>
      <w:r>
        <w:t>dovrà</w:t>
      </w:r>
      <w:r>
        <w:rPr>
          <w:spacing w:val="-47"/>
        </w:rPr>
        <w:t xml:space="preserve"> </w:t>
      </w:r>
      <w:r>
        <w:t>impegnarsi</w:t>
      </w:r>
      <w:r>
        <w:rPr>
          <w:spacing w:val="34"/>
        </w:rPr>
        <w:t xml:space="preserve"> </w:t>
      </w:r>
      <w:r>
        <w:t>al</w:t>
      </w:r>
      <w:r>
        <w:rPr>
          <w:spacing w:val="32"/>
        </w:rPr>
        <w:t xml:space="preserve"> </w:t>
      </w:r>
      <w:r>
        <w:t>rispetto</w:t>
      </w:r>
      <w:r>
        <w:rPr>
          <w:spacing w:val="36"/>
        </w:rPr>
        <w:t xml:space="preserve"> </w:t>
      </w:r>
      <w:r>
        <w:t>delle</w:t>
      </w:r>
      <w:r>
        <w:rPr>
          <w:spacing w:val="36"/>
        </w:rPr>
        <w:t xml:space="preserve"> </w:t>
      </w:r>
      <w:r>
        <w:t>norme</w:t>
      </w:r>
      <w:r>
        <w:rPr>
          <w:spacing w:val="33"/>
        </w:rPr>
        <w:t xml:space="preserve"> </w:t>
      </w:r>
      <w:r>
        <w:t>contenute</w:t>
      </w:r>
      <w:r>
        <w:rPr>
          <w:spacing w:val="34"/>
        </w:rPr>
        <w:t xml:space="preserve"> </w:t>
      </w:r>
      <w:r>
        <w:t>nella</w:t>
      </w:r>
      <w:r>
        <w:rPr>
          <w:spacing w:val="32"/>
        </w:rPr>
        <w:t xml:space="preserve"> </w:t>
      </w:r>
      <w:r>
        <w:t>Legge</w:t>
      </w:r>
      <w:r>
        <w:rPr>
          <w:spacing w:val="33"/>
        </w:rPr>
        <w:t xml:space="preserve"> </w:t>
      </w:r>
      <w:r>
        <w:t>12</w:t>
      </w:r>
      <w:r>
        <w:rPr>
          <w:spacing w:val="34"/>
        </w:rPr>
        <w:t xml:space="preserve"> </w:t>
      </w:r>
      <w:r>
        <w:t>Giugno</w:t>
      </w:r>
      <w:r>
        <w:rPr>
          <w:spacing w:val="34"/>
        </w:rPr>
        <w:t xml:space="preserve"> </w:t>
      </w:r>
      <w:r>
        <w:t>1990</w:t>
      </w:r>
      <w:r>
        <w:rPr>
          <w:spacing w:val="34"/>
        </w:rPr>
        <w:t xml:space="preserve"> </w:t>
      </w:r>
      <w:r>
        <w:t>n.</w:t>
      </w:r>
      <w:r>
        <w:rPr>
          <w:spacing w:val="32"/>
        </w:rPr>
        <w:t xml:space="preserve"> </w:t>
      </w:r>
      <w:r>
        <w:t>146</w:t>
      </w:r>
      <w:r>
        <w:rPr>
          <w:spacing w:val="36"/>
        </w:rPr>
        <w:t xml:space="preserve"> </w:t>
      </w:r>
      <w:r>
        <w:t>e</w:t>
      </w:r>
      <w:r>
        <w:rPr>
          <w:spacing w:val="33"/>
        </w:rPr>
        <w:t xml:space="preserve"> </w:t>
      </w:r>
      <w:r>
        <w:t>successive</w:t>
      </w:r>
      <w:r>
        <w:rPr>
          <w:spacing w:val="33"/>
        </w:rPr>
        <w:t xml:space="preserve"> </w:t>
      </w:r>
      <w:r>
        <w:t>modificazioni</w:t>
      </w:r>
      <w:r>
        <w:rPr>
          <w:spacing w:val="36"/>
        </w:rPr>
        <w:t xml:space="preserve"> </w:t>
      </w:r>
      <w:r>
        <w:t>ed</w:t>
      </w:r>
      <w:r>
        <w:rPr>
          <w:spacing w:val="-47"/>
        </w:rPr>
        <w:t xml:space="preserve"> </w:t>
      </w:r>
      <w:r>
        <w:t>integrazioni,</w:t>
      </w:r>
      <w:r>
        <w:rPr>
          <w:spacing w:val="4"/>
        </w:rPr>
        <w:t xml:space="preserve"> </w:t>
      </w:r>
      <w:r>
        <w:t>per</w:t>
      </w:r>
      <w:r>
        <w:rPr>
          <w:spacing w:val="4"/>
        </w:rPr>
        <w:t xml:space="preserve"> </w:t>
      </w:r>
      <w:r>
        <w:t>l’esercizio</w:t>
      </w:r>
      <w:r>
        <w:rPr>
          <w:spacing w:val="3"/>
        </w:rPr>
        <w:t xml:space="preserve"> </w:t>
      </w:r>
      <w:r>
        <w:t>del</w:t>
      </w:r>
      <w:r>
        <w:rPr>
          <w:spacing w:val="5"/>
        </w:rPr>
        <w:t xml:space="preserve"> </w:t>
      </w:r>
      <w:r>
        <w:t>diritto</w:t>
      </w:r>
      <w:r>
        <w:rPr>
          <w:spacing w:val="5"/>
        </w:rPr>
        <w:t xml:space="preserve"> </w:t>
      </w:r>
      <w:r>
        <w:t>di</w:t>
      </w:r>
      <w:r>
        <w:rPr>
          <w:spacing w:val="4"/>
        </w:rPr>
        <w:t xml:space="preserve"> </w:t>
      </w:r>
      <w:r>
        <w:t>sciopero</w:t>
      </w:r>
      <w:r>
        <w:rPr>
          <w:spacing w:val="5"/>
        </w:rPr>
        <w:t xml:space="preserve"> </w:t>
      </w:r>
      <w:r>
        <w:t>nei</w:t>
      </w:r>
      <w:r>
        <w:rPr>
          <w:spacing w:val="2"/>
        </w:rPr>
        <w:t xml:space="preserve"> </w:t>
      </w:r>
      <w:r>
        <w:t>servizi</w:t>
      </w:r>
      <w:r>
        <w:rPr>
          <w:spacing w:val="4"/>
        </w:rPr>
        <w:t xml:space="preserve"> </w:t>
      </w:r>
      <w:r>
        <w:t>pubblici</w:t>
      </w:r>
      <w:r>
        <w:rPr>
          <w:spacing w:val="5"/>
        </w:rPr>
        <w:t xml:space="preserve"> </w:t>
      </w:r>
      <w:r>
        <w:t>essenziali.</w:t>
      </w:r>
      <w:r>
        <w:rPr>
          <w:spacing w:val="3"/>
        </w:rPr>
        <w:t xml:space="preserve"> </w:t>
      </w:r>
      <w:r>
        <w:t>In particolare,</w:t>
      </w:r>
      <w:r>
        <w:rPr>
          <w:spacing w:val="5"/>
        </w:rPr>
        <w:t xml:space="preserve"> </w:t>
      </w:r>
      <w:r>
        <w:t>la</w:t>
      </w:r>
      <w:r>
        <w:rPr>
          <w:spacing w:val="1"/>
        </w:rPr>
        <w:t xml:space="preserve"> </w:t>
      </w:r>
      <w:r>
        <w:t>Ditta</w:t>
      </w:r>
      <w:r>
        <w:rPr>
          <w:spacing w:val="4"/>
        </w:rPr>
        <w:t xml:space="preserve"> </w:t>
      </w:r>
      <w:r>
        <w:t>appaltatrice</w:t>
      </w:r>
      <w:r>
        <w:rPr>
          <w:spacing w:val="5"/>
        </w:rPr>
        <w:t xml:space="preserve"> </w:t>
      </w:r>
      <w:r>
        <w:t>si</w:t>
      </w:r>
      <w:r>
        <w:rPr>
          <w:spacing w:val="-47"/>
        </w:rPr>
        <w:t xml:space="preserve"> </w:t>
      </w:r>
      <w:r>
        <w:rPr>
          <w:spacing w:val="-1"/>
        </w:rPr>
        <w:t>farà</w:t>
      </w:r>
      <w:r>
        <w:rPr>
          <w:spacing w:val="-10"/>
        </w:rPr>
        <w:t xml:space="preserve"> </w:t>
      </w:r>
      <w:r>
        <w:rPr>
          <w:spacing w:val="-1"/>
        </w:rPr>
        <w:t>carico</w:t>
      </w:r>
      <w:r>
        <w:rPr>
          <w:spacing w:val="-7"/>
        </w:rPr>
        <w:t xml:space="preserve"> </w:t>
      </w:r>
      <w:r>
        <w:t>della</w:t>
      </w:r>
      <w:r>
        <w:rPr>
          <w:spacing w:val="-8"/>
        </w:rPr>
        <w:t xml:space="preserve"> </w:t>
      </w:r>
      <w:r>
        <w:t>dovuta</w:t>
      </w:r>
      <w:r>
        <w:rPr>
          <w:spacing w:val="-9"/>
        </w:rPr>
        <w:t xml:space="preserve"> </w:t>
      </w:r>
      <w:r>
        <w:t>informazione</w:t>
      </w:r>
      <w:r>
        <w:rPr>
          <w:spacing w:val="-7"/>
        </w:rPr>
        <w:t xml:space="preserve"> </w:t>
      </w:r>
      <w:r>
        <w:t>all’Ufficio</w:t>
      </w:r>
      <w:r>
        <w:rPr>
          <w:spacing w:val="-7"/>
        </w:rPr>
        <w:t xml:space="preserve"> </w:t>
      </w:r>
      <w:r>
        <w:t>Comunale</w:t>
      </w:r>
      <w:r>
        <w:rPr>
          <w:spacing w:val="-9"/>
        </w:rPr>
        <w:t xml:space="preserve"> </w:t>
      </w:r>
      <w:r>
        <w:t>competente</w:t>
      </w:r>
      <w:r>
        <w:rPr>
          <w:spacing w:val="-10"/>
        </w:rPr>
        <w:t xml:space="preserve"> </w:t>
      </w:r>
      <w:r>
        <w:t>mediante</w:t>
      </w:r>
      <w:r>
        <w:rPr>
          <w:spacing w:val="-12"/>
        </w:rPr>
        <w:t xml:space="preserve"> </w:t>
      </w:r>
      <w:r>
        <w:t>comunicazione</w:t>
      </w:r>
      <w:r>
        <w:rPr>
          <w:spacing w:val="-10"/>
        </w:rPr>
        <w:t xml:space="preserve"> </w:t>
      </w:r>
      <w:r>
        <w:t>scritta</w:t>
      </w:r>
      <w:r>
        <w:rPr>
          <w:spacing w:val="-9"/>
        </w:rPr>
        <w:t xml:space="preserve"> </w:t>
      </w:r>
      <w:r>
        <w:t>(PEC)</w:t>
      </w:r>
      <w:r>
        <w:rPr>
          <w:spacing w:val="-8"/>
        </w:rPr>
        <w:t xml:space="preserve"> </w:t>
      </w:r>
      <w:r>
        <w:t>almeno</w:t>
      </w:r>
      <w:r>
        <w:rPr>
          <w:spacing w:val="-47"/>
        </w:rPr>
        <w:t xml:space="preserve"> </w:t>
      </w:r>
      <w:r>
        <w:t>cinque giorni lavorativi prima dell’inizio della sospensione o ritardo del servizio. Dovranno essere altresì comunicati i</w:t>
      </w:r>
      <w:r>
        <w:rPr>
          <w:spacing w:val="-47"/>
        </w:rPr>
        <w:t xml:space="preserve"> </w:t>
      </w:r>
      <w:r>
        <w:t>modi, i tempi e l’entità di erogazione dei servizi nel corso dello sciopero, nonché le misure per la loro riattivazione.</w:t>
      </w:r>
      <w:r>
        <w:rPr>
          <w:spacing w:val="1"/>
        </w:rPr>
        <w:t xml:space="preserve"> </w:t>
      </w:r>
      <w:r>
        <w:t>Non</w:t>
      </w:r>
      <w:r>
        <w:rPr>
          <w:spacing w:val="40"/>
        </w:rPr>
        <w:t xml:space="preserve"> </w:t>
      </w:r>
      <w:r>
        <w:t>saranno</w:t>
      </w:r>
      <w:r>
        <w:rPr>
          <w:spacing w:val="41"/>
        </w:rPr>
        <w:t xml:space="preserve"> </w:t>
      </w:r>
      <w:r>
        <w:t>considerati</w:t>
      </w:r>
      <w:r>
        <w:rPr>
          <w:spacing w:val="43"/>
        </w:rPr>
        <w:t xml:space="preserve"> </w:t>
      </w:r>
      <w:r>
        <w:t>causa</w:t>
      </w:r>
      <w:r>
        <w:rPr>
          <w:spacing w:val="42"/>
        </w:rPr>
        <w:t xml:space="preserve"> </w:t>
      </w:r>
      <w:r>
        <w:t>di</w:t>
      </w:r>
      <w:r>
        <w:rPr>
          <w:spacing w:val="40"/>
        </w:rPr>
        <w:t xml:space="preserve"> </w:t>
      </w:r>
      <w:r>
        <w:t>forza</w:t>
      </w:r>
      <w:r>
        <w:rPr>
          <w:spacing w:val="40"/>
        </w:rPr>
        <w:t xml:space="preserve"> </w:t>
      </w:r>
      <w:r>
        <w:t>maggiore,</w:t>
      </w:r>
      <w:r>
        <w:rPr>
          <w:spacing w:val="44"/>
        </w:rPr>
        <w:t xml:space="preserve"> </w:t>
      </w:r>
      <w:r>
        <w:t>e</w:t>
      </w:r>
      <w:r>
        <w:rPr>
          <w:spacing w:val="42"/>
        </w:rPr>
        <w:t xml:space="preserve"> </w:t>
      </w:r>
      <w:r>
        <w:t>quindi</w:t>
      </w:r>
      <w:r>
        <w:rPr>
          <w:spacing w:val="40"/>
        </w:rPr>
        <w:t xml:space="preserve"> </w:t>
      </w:r>
      <w:r>
        <w:t>saranno</w:t>
      </w:r>
      <w:r>
        <w:rPr>
          <w:spacing w:val="42"/>
        </w:rPr>
        <w:t xml:space="preserve"> </w:t>
      </w:r>
      <w:r>
        <w:t>sanzionabili</w:t>
      </w:r>
      <w:r>
        <w:rPr>
          <w:spacing w:val="40"/>
        </w:rPr>
        <w:t xml:space="preserve"> </w:t>
      </w:r>
      <w:r>
        <w:t>ai</w:t>
      </w:r>
      <w:r>
        <w:rPr>
          <w:spacing w:val="40"/>
        </w:rPr>
        <w:t xml:space="preserve"> </w:t>
      </w:r>
      <w:r>
        <w:t>sensi</w:t>
      </w:r>
      <w:r>
        <w:rPr>
          <w:spacing w:val="40"/>
        </w:rPr>
        <w:t xml:space="preserve"> </w:t>
      </w:r>
      <w:r>
        <w:t>dell’art.</w:t>
      </w:r>
      <w:r>
        <w:rPr>
          <w:spacing w:val="40"/>
        </w:rPr>
        <w:t xml:space="preserve"> </w:t>
      </w:r>
      <w:r>
        <w:t>10</w:t>
      </w:r>
      <w:r>
        <w:rPr>
          <w:spacing w:val="42"/>
        </w:rPr>
        <w:t xml:space="preserve"> </w:t>
      </w:r>
      <w:r>
        <w:t>“Penalità”</w:t>
      </w:r>
      <w:r>
        <w:rPr>
          <w:spacing w:val="1"/>
        </w:rPr>
        <w:t xml:space="preserve"> </w:t>
      </w:r>
      <w:r>
        <w:t>del</w:t>
      </w:r>
      <w:r>
        <w:rPr>
          <w:spacing w:val="5"/>
        </w:rPr>
        <w:t xml:space="preserve"> </w:t>
      </w:r>
      <w:r>
        <w:t>presente</w:t>
      </w:r>
      <w:r>
        <w:rPr>
          <w:spacing w:val="5"/>
        </w:rPr>
        <w:t xml:space="preserve"> </w:t>
      </w:r>
      <w:r>
        <w:t>Capitolato</w:t>
      </w:r>
      <w:r>
        <w:rPr>
          <w:spacing w:val="6"/>
        </w:rPr>
        <w:t xml:space="preserve"> </w:t>
      </w:r>
      <w:r>
        <w:t>d’appalto,</w:t>
      </w:r>
      <w:r>
        <w:rPr>
          <w:spacing w:val="5"/>
        </w:rPr>
        <w:t xml:space="preserve"> </w:t>
      </w:r>
      <w:r>
        <w:t>i</w:t>
      </w:r>
      <w:r>
        <w:rPr>
          <w:spacing w:val="5"/>
        </w:rPr>
        <w:t xml:space="preserve"> </w:t>
      </w:r>
      <w:r>
        <w:t>disservizi</w:t>
      </w:r>
      <w:r>
        <w:rPr>
          <w:spacing w:val="1"/>
        </w:rPr>
        <w:t xml:space="preserve"> </w:t>
      </w:r>
      <w:r>
        <w:t>derivanti</w:t>
      </w:r>
      <w:r>
        <w:rPr>
          <w:spacing w:val="5"/>
        </w:rPr>
        <w:t xml:space="preserve"> </w:t>
      </w:r>
      <w:r>
        <w:t>da</w:t>
      </w:r>
      <w:r>
        <w:rPr>
          <w:spacing w:val="5"/>
        </w:rPr>
        <w:t xml:space="preserve"> </w:t>
      </w:r>
      <w:r>
        <w:t>scioperi</w:t>
      </w:r>
      <w:r>
        <w:rPr>
          <w:spacing w:val="3"/>
        </w:rPr>
        <w:t xml:space="preserve"> </w:t>
      </w:r>
      <w:r>
        <w:t>del</w:t>
      </w:r>
      <w:r>
        <w:rPr>
          <w:spacing w:val="5"/>
        </w:rPr>
        <w:t xml:space="preserve"> </w:t>
      </w:r>
      <w:r>
        <w:t>personale</w:t>
      </w:r>
      <w:r>
        <w:rPr>
          <w:spacing w:val="5"/>
        </w:rPr>
        <w:t xml:space="preserve"> </w:t>
      </w:r>
      <w:r>
        <w:t>che</w:t>
      </w:r>
      <w:r>
        <w:rPr>
          <w:spacing w:val="6"/>
        </w:rPr>
        <w:t xml:space="preserve"> </w:t>
      </w:r>
      <w:r>
        <w:t>dipendessero</w:t>
      </w:r>
      <w:r>
        <w:rPr>
          <w:spacing w:val="5"/>
        </w:rPr>
        <w:t xml:space="preserve"> </w:t>
      </w:r>
      <w:r>
        <w:t>da</w:t>
      </w:r>
      <w:r>
        <w:rPr>
          <w:spacing w:val="12"/>
        </w:rPr>
        <w:t xml:space="preserve"> </w:t>
      </w:r>
      <w:r>
        <w:t>cause</w:t>
      </w:r>
      <w:r>
        <w:rPr>
          <w:spacing w:val="1"/>
        </w:rPr>
        <w:t xml:space="preserve"> </w:t>
      </w:r>
      <w:r>
        <w:t>direttamente</w:t>
      </w:r>
      <w:r>
        <w:rPr>
          <w:spacing w:val="4"/>
        </w:rPr>
        <w:t xml:space="preserve"> </w:t>
      </w:r>
      <w:r>
        <w:t>imputabili</w:t>
      </w:r>
      <w:r>
        <w:rPr>
          <w:spacing w:val="4"/>
        </w:rPr>
        <w:t xml:space="preserve"> </w:t>
      </w:r>
      <w:r>
        <w:t>alla</w:t>
      </w:r>
      <w:r>
        <w:rPr>
          <w:spacing w:val="4"/>
        </w:rPr>
        <w:t xml:space="preserve"> </w:t>
      </w:r>
      <w:r>
        <w:t>Ditta</w:t>
      </w:r>
      <w:r>
        <w:rPr>
          <w:spacing w:val="4"/>
        </w:rPr>
        <w:t xml:space="preserve"> </w:t>
      </w:r>
      <w:r>
        <w:t>appaltatrice.</w:t>
      </w:r>
    </w:p>
    <w:p w14:paraId="55ABBC6A" w14:textId="77777777" w:rsidR="007D0D55" w:rsidRDefault="00000000">
      <w:pPr>
        <w:pStyle w:val="Corpotesto"/>
        <w:ind w:right="116"/>
      </w:pPr>
      <w:r>
        <w:t>In</w:t>
      </w:r>
      <w:r>
        <w:rPr>
          <w:spacing w:val="-8"/>
        </w:rPr>
        <w:t xml:space="preserve"> </w:t>
      </w:r>
      <w:r>
        <w:t>caso</w:t>
      </w:r>
      <w:r>
        <w:rPr>
          <w:spacing w:val="-5"/>
        </w:rPr>
        <w:t xml:space="preserve"> </w:t>
      </w:r>
      <w:r>
        <w:t>di</w:t>
      </w:r>
      <w:r>
        <w:rPr>
          <w:spacing w:val="-6"/>
        </w:rPr>
        <w:t xml:space="preserve"> </w:t>
      </w:r>
      <w:r>
        <w:t>arbitrario</w:t>
      </w:r>
      <w:r>
        <w:rPr>
          <w:spacing w:val="-5"/>
        </w:rPr>
        <w:t xml:space="preserve"> </w:t>
      </w:r>
      <w:r>
        <w:t>abbandono</w:t>
      </w:r>
      <w:r>
        <w:rPr>
          <w:spacing w:val="-7"/>
        </w:rPr>
        <w:t xml:space="preserve"> </w:t>
      </w:r>
      <w:r>
        <w:t>o</w:t>
      </w:r>
      <w:r>
        <w:rPr>
          <w:spacing w:val="-5"/>
        </w:rPr>
        <w:t xml:space="preserve"> </w:t>
      </w:r>
      <w:r>
        <w:t>sospensione</w:t>
      </w:r>
      <w:r>
        <w:rPr>
          <w:spacing w:val="-6"/>
        </w:rPr>
        <w:t xml:space="preserve"> </w:t>
      </w:r>
      <w:r>
        <w:t>del</w:t>
      </w:r>
      <w:r>
        <w:rPr>
          <w:spacing w:val="-5"/>
        </w:rPr>
        <w:t xml:space="preserve"> </w:t>
      </w:r>
      <w:r>
        <w:t>servizio,</w:t>
      </w:r>
      <w:r>
        <w:rPr>
          <w:spacing w:val="-6"/>
        </w:rPr>
        <w:t xml:space="preserve"> </w:t>
      </w:r>
      <w:r>
        <w:t>l’Amministrazione</w:t>
      </w:r>
      <w:r>
        <w:rPr>
          <w:spacing w:val="-6"/>
        </w:rPr>
        <w:t xml:space="preserve"> </w:t>
      </w:r>
      <w:r>
        <w:t>comunale,</w:t>
      </w:r>
      <w:r>
        <w:rPr>
          <w:spacing w:val="-6"/>
        </w:rPr>
        <w:t xml:space="preserve"> </w:t>
      </w:r>
      <w:r>
        <w:t>si</w:t>
      </w:r>
      <w:r>
        <w:rPr>
          <w:spacing w:val="-7"/>
        </w:rPr>
        <w:t xml:space="preserve"> </w:t>
      </w:r>
      <w:r>
        <w:t>avvarrà</w:t>
      </w:r>
      <w:r>
        <w:rPr>
          <w:spacing w:val="-6"/>
        </w:rPr>
        <w:t xml:space="preserve"> </w:t>
      </w:r>
      <w:r>
        <w:t>delle</w:t>
      </w:r>
      <w:r>
        <w:rPr>
          <w:spacing w:val="-6"/>
        </w:rPr>
        <w:t xml:space="preserve"> </w:t>
      </w:r>
      <w:r>
        <w:t>condizioni</w:t>
      </w:r>
      <w:r>
        <w:rPr>
          <w:spacing w:val="-7"/>
        </w:rPr>
        <w:t xml:space="preserve"> </w:t>
      </w:r>
      <w:r>
        <w:t>di</w:t>
      </w:r>
      <w:r>
        <w:rPr>
          <w:spacing w:val="-47"/>
        </w:rPr>
        <w:t xml:space="preserve"> </w:t>
      </w:r>
      <w:r>
        <w:t>cui al successivo art. 9 “Esecuzione d’ufficio”. La sostituzione potrà avvenire anche per singoli servizi o parte di essi,</w:t>
      </w:r>
      <w:r>
        <w:rPr>
          <w:spacing w:val="1"/>
        </w:rPr>
        <w:t xml:space="preserve"> </w:t>
      </w:r>
      <w:r>
        <w:t>non</w:t>
      </w:r>
      <w:r>
        <w:rPr>
          <w:spacing w:val="-1"/>
        </w:rPr>
        <w:t xml:space="preserve"> </w:t>
      </w:r>
      <w:r>
        <w:t>eseguiti dalla</w:t>
      </w:r>
      <w:r>
        <w:rPr>
          <w:spacing w:val="-2"/>
        </w:rPr>
        <w:t xml:space="preserve"> </w:t>
      </w:r>
      <w:r>
        <w:t>Ditta</w:t>
      </w:r>
      <w:r>
        <w:rPr>
          <w:spacing w:val="-2"/>
        </w:rPr>
        <w:t xml:space="preserve"> </w:t>
      </w:r>
      <w:r>
        <w:t>appaltatrice.</w:t>
      </w:r>
    </w:p>
    <w:p w14:paraId="3868020E" w14:textId="77777777" w:rsidR="007D0D55" w:rsidRDefault="007D0D55">
      <w:pPr>
        <w:pStyle w:val="Corpotesto"/>
        <w:spacing w:before="1"/>
        <w:ind w:left="0"/>
        <w:jc w:val="left"/>
      </w:pPr>
    </w:p>
    <w:p w14:paraId="09239ADF" w14:textId="77777777" w:rsidR="007D0D55" w:rsidRDefault="00000000">
      <w:pPr>
        <w:pStyle w:val="Titolo1"/>
        <w:spacing w:line="267" w:lineRule="exact"/>
      </w:pPr>
      <w:bookmarkStart w:id="8" w:name="_bookmark6"/>
      <w:bookmarkEnd w:id="8"/>
      <w:r>
        <w:t>Art.</w:t>
      </w:r>
      <w:r>
        <w:rPr>
          <w:spacing w:val="-1"/>
        </w:rPr>
        <w:t xml:space="preserve"> </w:t>
      </w:r>
      <w:r>
        <w:t>5</w:t>
      </w:r>
      <w:r>
        <w:rPr>
          <w:spacing w:val="-2"/>
        </w:rPr>
        <w:t xml:space="preserve"> </w:t>
      </w:r>
      <w:r>
        <w:t>-</w:t>
      </w:r>
      <w:r>
        <w:rPr>
          <w:spacing w:val="-2"/>
        </w:rPr>
        <w:t xml:space="preserve"> </w:t>
      </w:r>
      <w:r>
        <w:t>Durata</w:t>
      </w:r>
      <w:r>
        <w:rPr>
          <w:spacing w:val="-2"/>
        </w:rPr>
        <w:t xml:space="preserve"> </w:t>
      </w:r>
      <w:r>
        <w:t>dell’appalto</w:t>
      </w:r>
    </w:p>
    <w:p w14:paraId="35F910F0" w14:textId="77777777" w:rsidR="007D0D55" w:rsidRDefault="00000000">
      <w:pPr>
        <w:pStyle w:val="Corpotesto"/>
        <w:ind w:right="116"/>
        <w:rPr>
          <w:b/>
        </w:rPr>
      </w:pPr>
      <w:r>
        <w:t>L’appalto ha durata di anni 5 (CINQUE) continuativi a decorrere dalla data indicata nel contratto di appalto da</w:t>
      </w:r>
      <w:r>
        <w:rPr>
          <w:spacing w:val="1"/>
        </w:rPr>
        <w:t xml:space="preserve"> </w:t>
      </w:r>
      <w:r>
        <w:t>stipularsi tra l'Ente appaltante e la Ditta Aggiudicataria tranne risoluzioni anticipate ai sensi della legge per la</w:t>
      </w:r>
      <w:r>
        <w:rPr>
          <w:spacing w:val="1"/>
        </w:rPr>
        <w:t xml:space="preserve"> </w:t>
      </w:r>
      <w:r>
        <w:lastRenderedPageBreak/>
        <w:t>istituzione</w:t>
      </w:r>
      <w:r>
        <w:rPr>
          <w:spacing w:val="-3"/>
        </w:rPr>
        <w:t xml:space="preserve"> </w:t>
      </w:r>
      <w:r>
        <w:t>e</w:t>
      </w:r>
      <w:r>
        <w:rPr>
          <w:spacing w:val="-2"/>
        </w:rPr>
        <w:t xml:space="preserve"> </w:t>
      </w:r>
      <w:r>
        <w:t>messa</w:t>
      </w:r>
      <w:r>
        <w:rPr>
          <w:spacing w:val="-1"/>
        </w:rPr>
        <w:t xml:space="preserve"> </w:t>
      </w:r>
      <w:r>
        <w:t>in</w:t>
      </w:r>
      <w:r>
        <w:rPr>
          <w:spacing w:val="-1"/>
        </w:rPr>
        <w:t xml:space="preserve"> </w:t>
      </w:r>
      <w:r>
        <w:t>esercizio</w:t>
      </w:r>
      <w:r>
        <w:rPr>
          <w:spacing w:val="-1"/>
        </w:rPr>
        <w:t xml:space="preserve"> </w:t>
      </w:r>
      <w:r>
        <w:t>dell’ATO</w:t>
      </w:r>
      <w:r>
        <w:rPr>
          <w:spacing w:val="-2"/>
        </w:rPr>
        <w:t xml:space="preserve"> </w:t>
      </w:r>
      <w:r>
        <w:t>di</w:t>
      </w:r>
      <w:r>
        <w:rPr>
          <w:spacing w:val="-1"/>
        </w:rPr>
        <w:t xml:space="preserve"> </w:t>
      </w:r>
      <w:r>
        <w:t>competenza, o in</w:t>
      </w:r>
      <w:r>
        <w:rPr>
          <w:spacing w:val="-3"/>
        </w:rPr>
        <w:t xml:space="preserve"> </w:t>
      </w:r>
      <w:r>
        <w:t>caso di gestioni</w:t>
      </w:r>
      <w:r>
        <w:rPr>
          <w:spacing w:val="-1"/>
        </w:rPr>
        <w:t xml:space="preserve"> </w:t>
      </w:r>
      <w:r>
        <w:t>associate</w:t>
      </w:r>
      <w:r>
        <w:rPr>
          <w:spacing w:val="1"/>
        </w:rPr>
        <w:t xml:space="preserve"> </w:t>
      </w:r>
      <w:r>
        <w:t>intercomunali</w:t>
      </w:r>
      <w:r>
        <w:rPr>
          <w:b/>
        </w:rPr>
        <w:t>.</w:t>
      </w:r>
    </w:p>
    <w:p w14:paraId="2F0B9C4F" w14:textId="77777777" w:rsidR="007D0D55" w:rsidRDefault="00000000">
      <w:pPr>
        <w:pStyle w:val="Corpotesto"/>
        <w:ind w:right="117"/>
      </w:pPr>
      <w:r>
        <w:t>L’aggiudicatario si impegna, anche nelle more della stipula del contratto, a prestare il servizio dal giorno successivo</w:t>
      </w:r>
      <w:r>
        <w:rPr>
          <w:spacing w:val="1"/>
        </w:rPr>
        <w:t xml:space="preserve"> </w:t>
      </w:r>
      <w:r>
        <w:t>alla comunicazione dell’aggiudicazione, fermo restando che, in caso di mancata sottoscrizione del contratto, sarà</w:t>
      </w:r>
      <w:r>
        <w:rPr>
          <w:spacing w:val="1"/>
        </w:rPr>
        <w:t xml:space="preserve"> </w:t>
      </w:r>
      <w:r>
        <w:t>riconosciuta</w:t>
      </w:r>
      <w:r>
        <w:rPr>
          <w:spacing w:val="-1"/>
        </w:rPr>
        <w:t xml:space="preserve"> </w:t>
      </w:r>
      <w:r>
        <w:t>unicamente</w:t>
      </w:r>
      <w:r>
        <w:rPr>
          <w:spacing w:val="1"/>
        </w:rPr>
        <w:t xml:space="preserve"> </w:t>
      </w:r>
      <w:r>
        <w:t>la</w:t>
      </w:r>
      <w:r>
        <w:rPr>
          <w:spacing w:val="-3"/>
        </w:rPr>
        <w:t xml:space="preserve"> </w:t>
      </w:r>
      <w:r>
        <w:t>quota di</w:t>
      </w:r>
      <w:r>
        <w:rPr>
          <w:spacing w:val="-2"/>
        </w:rPr>
        <w:t xml:space="preserve"> </w:t>
      </w:r>
      <w:r>
        <w:t>canone</w:t>
      </w:r>
      <w:r>
        <w:rPr>
          <w:spacing w:val="-2"/>
        </w:rPr>
        <w:t xml:space="preserve"> </w:t>
      </w:r>
      <w:r>
        <w:t>proporzionale al</w:t>
      </w:r>
      <w:r>
        <w:rPr>
          <w:spacing w:val="-1"/>
        </w:rPr>
        <w:t xml:space="preserve"> </w:t>
      </w:r>
      <w:r>
        <w:t>periodo</w:t>
      </w:r>
      <w:r>
        <w:rPr>
          <w:spacing w:val="-2"/>
        </w:rPr>
        <w:t xml:space="preserve"> </w:t>
      </w:r>
      <w:r>
        <w:t>lavorato.</w:t>
      </w:r>
    </w:p>
    <w:p w14:paraId="6B78435C" w14:textId="77777777" w:rsidR="007D0D55" w:rsidRDefault="00000000">
      <w:pPr>
        <w:pStyle w:val="Corpotesto"/>
        <w:spacing w:before="1"/>
        <w:ind w:right="119"/>
      </w:pPr>
      <w:r>
        <w:t>La Ditta appaltatrice si impegna sin d’ora a continuare l’espletamento del servizio in oggetto, anche oltre il termine</w:t>
      </w:r>
      <w:r>
        <w:rPr>
          <w:spacing w:val="1"/>
        </w:rPr>
        <w:t xml:space="preserve"> </w:t>
      </w:r>
      <w:r>
        <w:rPr>
          <w:spacing w:val="-1"/>
        </w:rPr>
        <w:t>finale,</w:t>
      </w:r>
      <w:r>
        <w:rPr>
          <w:spacing w:val="-11"/>
        </w:rPr>
        <w:t xml:space="preserve"> </w:t>
      </w:r>
      <w:r>
        <w:rPr>
          <w:spacing w:val="-1"/>
        </w:rPr>
        <w:t>nelle</w:t>
      </w:r>
      <w:r>
        <w:rPr>
          <w:spacing w:val="-11"/>
        </w:rPr>
        <w:t xml:space="preserve"> </w:t>
      </w:r>
      <w:r>
        <w:rPr>
          <w:spacing w:val="-1"/>
        </w:rPr>
        <w:t>more</w:t>
      </w:r>
      <w:r>
        <w:rPr>
          <w:spacing w:val="-10"/>
        </w:rPr>
        <w:t xml:space="preserve"> </w:t>
      </w:r>
      <w:r>
        <w:t>dell’espletamento</w:t>
      </w:r>
      <w:r>
        <w:rPr>
          <w:spacing w:val="-10"/>
        </w:rPr>
        <w:t xml:space="preserve"> </w:t>
      </w:r>
      <w:r>
        <w:t>della</w:t>
      </w:r>
      <w:r>
        <w:rPr>
          <w:spacing w:val="-10"/>
        </w:rPr>
        <w:t xml:space="preserve"> </w:t>
      </w:r>
      <w:r>
        <w:t>procedura</w:t>
      </w:r>
      <w:r>
        <w:rPr>
          <w:spacing w:val="-13"/>
        </w:rPr>
        <w:t xml:space="preserve"> </w:t>
      </w:r>
      <w:r>
        <w:t>pubblica</w:t>
      </w:r>
      <w:r>
        <w:rPr>
          <w:spacing w:val="-9"/>
        </w:rPr>
        <w:t xml:space="preserve"> </w:t>
      </w:r>
      <w:r>
        <w:t>di</w:t>
      </w:r>
      <w:r>
        <w:rPr>
          <w:spacing w:val="-11"/>
        </w:rPr>
        <w:t xml:space="preserve"> </w:t>
      </w:r>
      <w:r>
        <w:t>scelta</w:t>
      </w:r>
      <w:r>
        <w:rPr>
          <w:spacing w:val="-12"/>
        </w:rPr>
        <w:t xml:space="preserve"> </w:t>
      </w:r>
      <w:r>
        <w:t>del</w:t>
      </w:r>
      <w:r>
        <w:rPr>
          <w:spacing w:val="-12"/>
        </w:rPr>
        <w:t xml:space="preserve"> </w:t>
      </w:r>
      <w:r>
        <w:t>contraente</w:t>
      </w:r>
      <w:r>
        <w:rPr>
          <w:spacing w:val="-10"/>
        </w:rPr>
        <w:t xml:space="preserve"> </w:t>
      </w:r>
      <w:r>
        <w:t>e</w:t>
      </w:r>
      <w:r>
        <w:rPr>
          <w:spacing w:val="-11"/>
        </w:rPr>
        <w:t xml:space="preserve"> </w:t>
      </w:r>
      <w:r>
        <w:t>sino</w:t>
      </w:r>
      <w:r>
        <w:rPr>
          <w:spacing w:val="-12"/>
        </w:rPr>
        <w:t xml:space="preserve"> </w:t>
      </w:r>
      <w:r>
        <w:t>alla</w:t>
      </w:r>
      <w:r>
        <w:rPr>
          <w:spacing w:val="-10"/>
        </w:rPr>
        <w:t xml:space="preserve"> </w:t>
      </w:r>
      <w:r>
        <w:t>nuova</w:t>
      </w:r>
      <w:r>
        <w:rPr>
          <w:spacing w:val="-12"/>
        </w:rPr>
        <w:t xml:space="preserve"> </w:t>
      </w:r>
      <w:r>
        <w:t>individuazione</w:t>
      </w:r>
      <w:r>
        <w:rPr>
          <w:spacing w:val="-48"/>
        </w:rPr>
        <w:t xml:space="preserve"> </w:t>
      </w:r>
      <w:r>
        <w:t>dello stesso. In questo caso, rimangono inalterate tutte le condizioni e prezzi stabiliti nel contratto e nel Capitolato</w:t>
      </w:r>
      <w:r>
        <w:rPr>
          <w:spacing w:val="1"/>
        </w:rPr>
        <w:t xml:space="preserve"> </w:t>
      </w:r>
      <w:r>
        <w:t>d’appalto; la Ditta appaltatrice pertanto non potrà pretendere, in aggiunta al canone vigente al termine dell’ultimo</w:t>
      </w:r>
      <w:r>
        <w:rPr>
          <w:spacing w:val="1"/>
        </w:rPr>
        <w:t xml:space="preserve"> </w:t>
      </w:r>
      <w:r>
        <w:t>anno di appalto,</w:t>
      </w:r>
      <w:r>
        <w:rPr>
          <w:spacing w:val="-1"/>
        </w:rPr>
        <w:t xml:space="preserve"> </w:t>
      </w:r>
      <w:r>
        <w:t>indennizzo</w:t>
      </w:r>
      <w:r>
        <w:rPr>
          <w:spacing w:val="1"/>
        </w:rPr>
        <w:t xml:space="preserve"> </w:t>
      </w:r>
      <w:r>
        <w:t>alcun</w:t>
      </w:r>
      <w:r>
        <w:rPr>
          <w:spacing w:val="-2"/>
        </w:rPr>
        <w:t xml:space="preserve"> </w:t>
      </w:r>
      <w:r>
        <w:t>per</w:t>
      </w:r>
      <w:r>
        <w:rPr>
          <w:spacing w:val="-4"/>
        </w:rPr>
        <w:t xml:space="preserve"> </w:t>
      </w:r>
      <w:r>
        <w:t>l’uso,</w:t>
      </w:r>
      <w:r>
        <w:rPr>
          <w:spacing w:val="1"/>
        </w:rPr>
        <w:t xml:space="preserve"> </w:t>
      </w:r>
      <w:r>
        <w:t>la</w:t>
      </w:r>
      <w:r>
        <w:rPr>
          <w:spacing w:val="-3"/>
        </w:rPr>
        <w:t xml:space="preserve"> </w:t>
      </w:r>
      <w:r>
        <w:t>manutenzione</w:t>
      </w:r>
      <w:r>
        <w:rPr>
          <w:spacing w:val="-3"/>
        </w:rPr>
        <w:t xml:space="preserve"> </w:t>
      </w:r>
      <w:r>
        <w:t>o</w:t>
      </w:r>
      <w:r>
        <w:rPr>
          <w:spacing w:val="1"/>
        </w:rPr>
        <w:t xml:space="preserve"> </w:t>
      </w:r>
      <w:r>
        <w:t>la</w:t>
      </w:r>
      <w:r>
        <w:rPr>
          <w:spacing w:val="-2"/>
        </w:rPr>
        <w:t xml:space="preserve"> </w:t>
      </w:r>
      <w:r>
        <w:t>sostituzione</w:t>
      </w:r>
      <w:r>
        <w:rPr>
          <w:spacing w:val="-3"/>
        </w:rPr>
        <w:t xml:space="preserve"> </w:t>
      </w:r>
      <w:r>
        <w:t>dei mezzi</w:t>
      </w:r>
      <w:r>
        <w:rPr>
          <w:spacing w:val="-1"/>
        </w:rPr>
        <w:t xml:space="preserve"> </w:t>
      </w:r>
      <w:r>
        <w:t>strumentali</w:t>
      </w:r>
      <w:r>
        <w:rPr>
          <w:spacing w:val="-1"/>
        </w:rPr>
        <w:t xml:space="preserve"> </w:t>
      </w:r>
      <w:r>
        <w:t>in</w:t>
      </w:r>
      <w:r>
        <w:rPr>
          <w:spacing w:val="-3"/>
        </w:rPr>
        <w:t xml:space="preserve"> </w:t>
      </w:r>
      <w:r>
        <w:t>dotazione.</w:t>
      </w:r>
    </w:p>
    <w:p w14:paraId="7FBD1741" w14:textId="347C9130" w:rsidR="007D0D55" w:rsidRDefault="00000000">
      <w:pPr>
        <w:pStyle w:val="Corpotesto"/>
        <w:ind w:right="116"/>
      </w:pPr>
      <w:r>
        <w:t>Qualora, alla scadenza del contratto, per cause non imputabili alla Amministrazione comunale, non fosse possibile</w:t>
      </w:r>
      <w:r>
        <w:rPr>
          <w:spacing w:val="1"/>
        </w:rPr>
        <w:t xml:space="preserve"> </w:t>
      </w:r>
      <w:r>
        <w:t>esperire in tempo utile le procedure di gara necessarie per la nuova aggiudicazione dei servizi, la ditta appaltatrice -</w:t>
      </w:r>
      <w:r>
        <w:rPr>
          <w:spacing w:val="1"/>
        </w:rPr>
        <w:t xml:space="preserve"> </w:t>
      </w:r>
      <w:r>
        <w:t>previa</w:t>
      </w:r>
      <w:r>
        <w:rPr>
          <w:spacing w:val="-7"/>
        </w:rPr>
        <w:t xml:space="preserve"> </w:t>
      </w:r>
      <w:r>
        <w:t>richiesta</w:t>
      </w:r>
      <w:r>
        <w:rPr>
          <w:spacing w:val="-5"/>
        </w:rPr>
        <w:t xml:space="preserve"> </w:t>
      </w:r>
      <w:r>
        <w:t>formulata</w:t>
      </w:r>
      <w:r>
        <w:rPr>
          <w:spacing w:val="-8"/>
        </w:rPr>
        <w:t xml:space="preserve"> </w:t>
      </w:r>
      <w:r>
        <w:t>dal</w:t>
      </w:r>
      <w:r>
        <w:rPr>
          <w:spacing w:val="-6"/>
        </w:rPr>
        <w:t xml:space="preserve"> </w:t>
      </w:r>
      <w:r>
        <w:t>Comune</w:t>
      </w:r>
      <w:r>
        <w:rPr>
          <w:spacing w:val="-8"/>
        </w:rPr>
        <w:t xml:space="preserve"> </w:t>
      </w:r>
      <w:r>
        <w:t>mediante</w:t>
      </w:r>
      <w:r>
        <w:rPr>
          <w:spacing w:val="-5"/>
        </w:rPr>
        <w:t xml:space="preserve"> </w:t>
      </w:r>
      <w:r w:rsidR="002248C4" w:rsidRPr="000C46A9">
        <w:rPr>
          <w:i/>
          <w:iCs/>
        </w:rPr>
        <w:t>mail-</w:t>
      </w:r>
      <w:proofErr w:type="spellStart"/>
      <w:r w:rsidR="002248C4" w:rsidRPr="000C46A9">
        <w:rPr>
          <w:i/>
          <w:iCs/>
        </w:rPr>
        <w:t>pec</w:t>
      </w:r>
      <w:proofErr w:type="spellEnd"/>
      <w:r>
        <w:rPr>
          <w:spacing w:val="-6"/>
        </w:rPr>
        <w:t xml:space="preserve"> </w:t>
      </w:r>
      <w:r>
        <w:t>spedita</w:t>
      </w:r>
      <w:r>
        <w:rPr>
          <w:spacing w:val="-6"/>
        </w:rPr>
        <w:t xml:space="preserve"> </w:t>
      </w:r>
      <w:r>
        <w:t>almeno</w:t>
      </w:r>
      <w:r>
        <w:rPr>
          <w:spacing w:val="-4"/>
        </w:rPr>
        <w:t xml:space="preserve"> </w:t>
      </w:r>
      <w:r>
        <w:t>due</w:t>
      </w:r>
      <w:r>
        <w:rPr>
          <w:spacing w:val="-47"/>
        </w:rPr>
        <w:t xml:space="preserve"> </w:t>
      </w:r>
      <w:r>
        <w:t>mesi</w:t>
      </w:r>
      <w:r>
        <w:rPr>
          <w:spacing w:val="-3"/>
        </w:rPr>
        <w:t xml:space="preserve"> </w:t>
      </w:r>
      <w:r>
        <w:t>prima</w:t>
      </w:r>
      <w:r>
        <w:rPr>
          <w:spacing w:val="-4"/>
        </w:rPr>
        <w:t xml:space="preserve"> </w:t>
      </w:r>
      <w:r>
        <w:t>della</w:t>
      </w:r>
      <w:r>
        <w:rPr>
          <w:spacing w:val="-2"/>
        </w:rPr>
        <w:t xml:space="preserve"> </w:t>
      </w:r>
      <w:r>
        <w:t>scadenza -</w:t>
      </w:r>
      <w:r>
        <w:rPr>
          <w:spacing w:val="-1"/>
        </w:rPr>
        <w:t xml:space="preserve"> </w:t>
      </w:r>
      <w:r>
        <w:t>sarà</w:t>
      </w:r>
      <w:r>
        <w:rPr>
          <w:spacing w:val="-1"/>
        </w:rPr>
        <w:t xml:space="preserve"> </w:t>
      </w:r>
      <w:r>
        <w:t>tenuta</w:t>
      </w:r>
      <w:r>
        <w:rPr>
          <w:spacing w:val="-1"/>
        </w:rPr>
        <w:t xml:space="preserve"> </w:t>
      </w:r>
      <w:r>
        <w:t>alla</w:t>
      </w:r>
      <w:r>
        <w:rPr>
          <w:spacing w:val="-1"/>
        </w:rPr>
        <w:t xml:space="preserve"> </w:t>
      </w:r>
      <w:r>
        <w:t>prosecuzione</w:t>
      </w:r>
      <w:r>
        <w:rPr>
          <w:spacing w:val="1"/>
        </w:rPr>
        <w:t xml:space="preserve"> </w:t>
      </w:r>
      <w:r>
        <w:t>dei</w:t>
      </w:r>
      <w:r>
        <w:rPr>
          <w:spacing w:val="-4"/>
        </w:rPr>
        <w:t xml:space="preserve"> </w:t>
      </w:r>
      <w:r>
        <w:t>servizi</w:t>
      </w:r>
      <w:r>
        <w:rPr>
          <w:spacing w:val="-3"/>
        </w:rPr>
        <w:t xml:space="preserve"> </w:t>
      </w:r>
      <w:r>
        <w:t>medesimi</w:t>
      </w:r>
      <w:r>
        <w:rPr>
          <w:spacing w:val="-1"/>
        </w:rPr>
        <w:t xml:space="preserve"> </w:t>
      </w:r>
      <w:r>
        <w:t>nel limite</w:t>
      </w:r>
      <w:r>
        <w:rPr>
          <w:spacing w:val="-3"/>
        </w:rPr>
        <w:t xml:space="preserve"> </w:t>
      </w:r>
      <w:r>
        <w:t>massimo di</w:t>
      </w:r>
      <w:r>
        <w:rPr>
          <w:spacing w:val="-1"/>
        </w:rPr>
        <w:t xml:space="preserve"> </w:t>
      </w:r>
      <w:r>
        <w:t>anni uno.</w:t>
      </w:r>
    </w:p>
    <w:p w14:paraId="3A886908" w14:textId="21D55259" w:rsidR="007D0D55" w:rsidRDefault="00000000" w:rsidP="000C46A9">
      <w:pPr>
        <w:pStyle w:val="Corpotesto"/>
        <w:ind w:right="150"/>
      </w:pPr>
      <w:r>
        <w:rPr>
          <w:w w:val="105"/>
        </w:rPr>
        <w:t>Detta</w:t>
      </w:r>
      <w:r>
        <w:rPr>
          <w:spacing w:val="18"/>
          <w:w w:val="105"/>
        </w:rPr>
        <w:t xml:space="preserve"> </w:t>
      </w:r>
      <w:r>
        <w:rPr>
          <w:w w:val="105"/>
        </w:rPr>
        <w:t>prosecuzione</w:t>
      </w:r>
      <w:r>
        <w:rPr>
          <w:spacing w:val="20"/>
          <w:w w:val="105"/>
        </w:rPr>
        <w:t xml:space="preserve"> </w:t>
      </w:r>
      <w:r>
        <w:rPr>
          <w:w w:val="105"/>
        </w:rPr>
        <w:t>opererà</w:t>
      </w:r>
      <w:r>
        <w:rPr>
          <w:spacing w:val="19"/>
          <w:w w:val="105"/>
        </w:rPr>
        <w:t xml:space="preserve"> </w:t>
      </w:r>
      <w:r>
        <w:rPr>
          <w:w w:val="105"/>
        </w:rPr>
        <w:t>senza</w:t>
      </w:r>
      <w:r>
        <w:rPr>
          <w:spacing w:val="19"/>
          <w:w w:val="105"/>
        </w:rPr>
        <w:t xml:space="preserve"> </w:t>
      </w:r>
      <w:r>
        <w:rPr>
          <w:w w:val="105"/>
        </w:rPr>
        <w:t>poter</w:t>
      </w:r>
      <w:r>
        <w:rPr>
          <w:spacing w:val="21"/>
          <w:w w:val="105"/>
        </w:rPr>
        <w:t xml:space="preserve"> </w:t>
      </w:r>
      <w:r>
        <w:rPr>
          <w:w w:val="105"/>
        </w:rPr>
        <w:t>pretendere,</w:t>
      </w:r>
      <w:r>
        <w:rPr>
          <w:spacing w:val="19"/>
          <w:w w:val="105"/>
        </w:rPr>
        <w:t xml:space="preserve"> </w:t>
      </w:r>
      <w:r>
        <w:rPr>
          <w:w w:val="105"/>
        </w:rPr>
        <w:t>in</w:t>
      </w:r>
      <w:r>
        <w:rPr>
          <w:spacing w:val="18"/>
          <w:w w:val="105"/>
        </w:rPr>
        <w:t xml:space="preserve"> </w:t>
      </w:r>
      <w:r>
        <w:rPr>
          <w:w w:val="105"/>
        </w:rPr>
        <w:t>aggiunta</w:t>
      </w:r>
      <w:r>
        <w:rPr>
          <w:spacing w:val="19"/>
          <w:w w:val="105"/>
        </w:rPr>
        <w:t xml:space="preserve"> </w:t>
      </w:r>
      <w:r>
        <w:rPr>
          <w:w w:val="105"/>
        </w:rPr>
        <w:t>al</w:t>
      </w:r>
      <w:r>
        <w:rPr>
          <w:spacing w:val="18"/>
          <w:w w:val="105"/>
        </w:rPr>
        <w:t xml:space="preserve"> </w:t>
      </w:r>
      <w:r>
        <w:rPr>
          <w:w w:val="105"/>
        </w:rPr>
        <w:t>canone</w:t>
      </w:r>
      <w:r>
        <w:rPr>
          <w:spacing w:val="22"/>
          <w:w w:val="105"/>
        </w:rPr>
        <w:t xml:space="preserve"> </w:t>
      </w:r>
      <w:r>
        <w:rPr>
          <w:w w:val="105"/>
        </w:rPr>
        <w:t>vigente</w:t>
      </w:r>
      <w:r>
        <w:rPr>
          <w:spacing w:val="19"/>
          <w:w w:val="105"/>
        </w:rPr>
        <w:t xml:space="preserve"> </w:t>
      </w:r>
      <w:r>
        <w:rPr>
          <w:w w:val="105"/>
        </w:rPr>
        <w:t>al</w:t>
      </w:r>
      <w:r>
        <w:rPr>
          <w:spacing w:val="19"/>
          <w:w w:val="105"/>
        </w:rPr>
        <w:t xml:space="preserve"> </w:t>
      </w:r>
      <w:r>
        <w:rPr>
          <w:w w:val="105"/>
        </w:rPr>
        <w:t>termine</w:t>
      </w:r>
      <w:r w:rsidR="000C46A9">
        <w:rPr>
          <w:spacing w:val="19"/>
          <w:w w:val="105"/>
        </w:rPr>
        <w:t xml:space="preserve"> </w:t>
      </w:r>
      <w:r>
        <w:rPr>
          <w:w w:val="105"/>
        </w:rPr>
        <w:t>del</w:t>
      </w:r>
      <w:r>
        <w:rPr>
          <w:spacing w:val="19"/>
          <w:w w:val="105"/>
        </w:rPr>
        <w:t xml:space="preserve"> </w:t>
      </w:r>
      <w:r>
        <w:rPr>
          <w:w w:val="105"/>
        </w:rPr>
        <w:t>contratto,</w:t>
      </w:r>
      <w:r w:rsidR="00DC2F0C">
        <w:rPr>
          <w:w w:val="105"/>
        </w:rPr>
        <w:t xml:space="preserve"> </w:t>
      </w:r>
      <w:r>
        <w:rPr>
          <w:w w:val="105"/>
        </w:rPr>
        <w:t>indennizzo</w:t>
      </w:r>
      <w:r>
        <w:rPr>
          <w:spacing w:val="-2"/>
          <w:w w:val="105"/>
        </w:rPr>
        <w:t xml:space="preserve"> </w:t>
      </w:r>
      <w:r>
        <w:rPr>
          <w:w w:val="105"/>
        </w:rPr>
        <w:t>alcuno</w:t>
      </w:r>
      <w:r>
        <w:rPr>
          <w:spacing w:val="-2"/>
          <w:w w:val="105"/>
        </w:rPr>
        <w:t xml:space="preserve"> </w:t>
      </w:r>
      <w:r>
        <w:rPr>
          <w:w w:val="105"/>
        </w:rPr>
        <w:t>per</w:t>
      </w:r>
      <w:r>
        <w:rPr>
          <w:spacing w:val="-3"/>
          <w:w w:val="105"/>
        </w:rPr>
        <w:t xml:space="preserve"> </w:t>
      </w:r>
      <w:r>
        <w:rPr>
          <w:w w:val="105"/>
        </w:rPr>
        <w:t>l'uso,</w:t>
      </w:r>
      <w:r>
        <w:rPr>
          <w:spacing w:val="-2"/>
          <w:w w:val="105"/>
        </w:rPr>
        <w:t xml:space="preserve"> </w:t>
      </w:r>
      <w:r>
        <w:rPr>
          <w:w w:val="105"/>
        </w:rPr>
        <w:t>la</w:t>
      </w:r>
      <w:r>
        <w:rPr>
          <w:spacing w:val="-2"/>
          <w:w w:val="105"/>
        </w:rPr>
        <w:t xml:space="preserve"> </w:t>
      </w:r>
      <w:r>
        <w:rPr>
          <w:w w:val="105"/>
        </w:rPr>
        <w:t>manutenzione</w:t>
      </w:r>
      <w:r>
        <w:rPr>
          <w:spacing w:val="-2"/>
          <w:w w:val="105"/>
        </w:rPr>
        <w:t xml:space="preserve"> </w:t>
      </w:r>
      <w:r>
        <w:rPr>
          <w:w w:val="105"/>
        </w:rPr>
        <w:t>o</w:t>
      </w:r>
      <w:r>
        <w:rPr>
          <w:spacing w:val="-2"/>
          <w:w w:val="105"/>
        </w:rPr>
        <w:t xml:space="preserve"> </w:t>
      </w:r>
      <w:r>
        <w:rPr>
          <w:w w:val="105"/>
        </w:rPr>
        <w:t>la</w:t>
      </w:r>
      <w:r>
        <w:rPr>
          <w:spacing w:val="-2"/>
          <w:w w:val="105"/>
        </w:rPr>
        <w:t xml:space="preserve"> </w:t>
      </w:r>
      <w:r>
        <w:rPr>
          <w:w w:val="105"/>
        </w:rPr>
        <w:t>sostituzione</w:t>
      </w:r>
      <w:r>
        <w:rPr>
          <w:spacing w:val="-2"/>
          <w:w w:val="105"/>
        </w:rPr>
        <w:t xml:space="preserve"> </w:t>
      </w:r>
      <w:r>
        <w:rPr>
          <w:w w:val="105"/>
        </w:rPr>
        <w:t>dei</w:t>
      </w:r>
      <w:r>
        <w:rPr>
          <w:spacing w:val="-2"/>
          <w:w w:val="105"/>
        </w:rPr>
        <w:t xml:space="preserve"> </w:t>
      </w:r>
      <w:r>
        <w:rPr>
          <w:w w:val="105"/>
        </w:rPr>
        <w:t>mezzi</w:t>
      </w:r>
      <w:r>
        <w:rPr>
          <w:spacing w:val="-2"/>
          <w:w w:val="105"/>
        </w:rPr>
        <w:t xml:space="preserve"> </w:t>
      </w:r>
      <w:r>
        <w:rPr>
          <w:w w:val="105"/>
        </w:rPr>
        <w:t>strumentali</w:t>
      </w:r>
      <w:r>
        <w:rPr>
          <w:spacing w:val="-3"/>
          <w:w w:val="105"/>
        </w:rPr>
        <w:t xml:space="preserve"> </w:t>
      </w:r>
      <w:r>
        <w:rPr>
          <w:w w:val="105"/>
        </w:rPr>
        <w:t>in dotazione.</w:t>
      </w:r>
    </w:p>
    <w:p w14:paraId="1E32327F" w14:textId="77777777" w:rsidR="007D0D55" w:rsidRDefault="007D0D55">
      <w:pPr>
        <w:pStyle w:val="Corpotesto"/>
        <w:ind w:left="0"/>
        <w:jc w:val="left"/>
      </w:pPr>
    </w:p>
    <w:p w14:paraId="06C7FCC5" w14:textId="77777777" w:rsidR="007D0D55" w:rsidRDefault="00000000">
      <w:pPr>
        <w:pStyle w:val="Titolo1"/>
        <w:jc w:val="left"/>
      </w:pPr>
      <w:bookmarkStart w:id="9" w:name="_bookmark7"/>
      <w:bookmarkEnd w:id="9"/>
      <w:r>
        <w:t>Art. 6</w:t>
      </w:r>
      <w:r>
        <w:rPr>
          <w:spacing w:val="-2"/>
        </w:rPr>
        <w:t xml:space="preserve"> </w:t>
      </w:r>
      <w:r>
        <w:t>–</w:t>
      </w:r>
      <w:r>
        <w:rPr>
          <w:spacing w:val="-2"/>
        </w:rPr>
        <w:t xml:space="preserve"> </w:t>
      </w:r>
      <w:r>
        <w:t>Divieto</w:t>
      </w:r>
      <w:r>
        <w:rPr>
          <w:spacing w:val="-2"/>
        </w:rPr>
        <w:t xml:space="preserve"> </w:t>
      </w:r>
      <w:r>
        <w:t>di</w:t>
      </w:r>
      <w:r>
        <w:rPr>
          <w:spacing w:val="-3"/>
        </w:rPr>
        <w:t xml:space="preserve"> </w:t>
      </w:r>
      <w:r>
        <w:t>subappalto</w:t>
      </w:r>
    </w:p>
    <w:p w14:paraId="4138C1BF" w14:textId="77777777" w:rsidR="007D0D55" w:rsidRDefault="00000000">
      <w:pPr>
        <w:pStyle w:val="Corpotesto"/>
        <w:spacing w:before="1"/>
        <w:jc w:val="left"/>
      </w:pPr>
      <w:r>
        <w:rPr>
          <w:w w:val="105"/>
        </w:rPr>
        <w:t>Per</w:t>
      </w:r>
      <w:r>
        <w:rPr>
          <w:spacing w:val="6"/>
          <w:w w:val="105"/>
        </w:rPr>
        <w:t xml:space="preserve"> </w:t>
      </w:r>
      <w:r>
        <w:rPr>
          <w:w w:val="105"/>
        </w:rPr>
        <w:t>tutti</w:t>
      </w:r>
      <w:r>
        <w:rPr>
          <w:spacing w:val="6"/>
          <w:w w:val="105"/>
        </w:rPr>
        <w:t xml:space="preserve"> </w:t>
      </w:r>
      <w:r>
        <w:rPr>
          <w:w w:val="105"/>
        </w:rPr>
        <w:t>i</w:t>
      </w:r>
      <w:r>
        <w:rPr>
          <w:spacing w:val="7"/>
          <w:w w:val="105"/>
        </w:rPr>
        <w:t xml:space="preserve"> </w:t>
      </w:r>
      <w:r>
        <w:rPr>
          <w:w w:val="105"/>
        </w:rPr>
        <w:t>servizi</w:t>
      </w:r>
      <w:r>
        <w:rPr>
          <w:spacing w:val="7"/>
          <w:w w:val="105"/>
        </w:rPr>
        <w:t xml:space="preserve"> </w:t>
      </w:r>
      <w:r>
        <w:rPr>
          <w:w w:val="105"/>
        </w:rPr>
        <w:t>oggetto</w:t>
      </w:r>
      <w:r>
        <w:rPr>
          <w:spacing w:val="5"/>
          <w:w w:val="105"/>
        </w:rPr>
        <w:t xml:space="preserve"> </w:t>
      </w:r>
      <w:r>
        <w:rPr>
          <w:w w:val="105"/>
        </w:rPr>
        <w:t>del</w:t>
      </w:r>
      <w:r>
        <w:rPr>
          <w:spacing w:val="8"/>
          <w:w w:val="105"/>
        </w:rPr>
        <w:t xml:space="preserve"> </w:t>
      </w:r>
      <w:r>
        <w:rPr>
          <w:w w:val="105"/>
        </w:rPr>
        <w:t>presente</w:t>
      </w:r>
      <w:r>
        <w:rPr>
          <w:spacing w:val="7"/>
          <w:w w:val="105"/>
        </w:rPr>
        <w:t xml:space="preserve"> </w:t>
      </w:r>
      <w:r>
        <w:rPr>
          <w:w w:val="105"/>
        </w:rPr>
        <w:t>appalto</w:t>
      </w:r>
      <w:r>
        <w:rPr>
          <w:spacing w:val="8"/>
          <w:w w:val="105"/>
        </w:rPr>
        <w:t xml:space="preserve"> </w:t>
      </w:r>
      <w:r>
        <w:rPr>
          <w:w w:val="105"/>
        </w:rPr>
        <w:t>non</w:t>
      </w:r>
      <w:r>
        <w:rPr>
          <w:spacing w:val="9"/>
          <w:w w:val="105"/>
        </w:rPr>
        <w:t xml:space="preserve"> </w:t>
      </w:r>
      <w:r>
        <w:rPr>
          <w:w w:val="105"/>
        </w:rPr>
        <w:t>è</w:t>
      </w:r>
      <w:r>
        <w:rPr>
          <w:spacing w:val="8"/>
          <w:w w:val="105"/>
        </w:rPr>
        <w:t xml:space="preserve"> </w:t>
      </w:r>
      <w:r>
        <w:rPr>
          <w:w w:val="105"/>
        </w:rPr>
        <w:t>prevista</w:t>
      </w:r>
      <w:r>
        <w:rPr>
          <w:spacing w:val="7"/>
          <w:w w:val="105"/>
        </w:rPr>
        <w:t xml:space="preserve"> </w:t>
      </w:r>
      <w:r>
        <w:rPr>
          <w:w w:val="105"/>
        </w:rPr>
        <w:t>la</w:t>
      </w:r>
      <w:r>
        <w:rPr>
          <w:spacing w:val="6"/>
          <w:w w:val="105"/>
        </w:rPr>
        <w:t xml:space="preserve"> </w:t>
      </w:r>
      <w:r>
        <w:rPr>
          <w:w w:val="105"/>
        </w:rPr>
        <w:t>possibilità</w:t>
      </w:r>
      <w:r>
        <w:rPr>
          <w:spacing w:val="7"/>
          <w:w w:val="105"/>
        </w:rPr>
        <w:t xml:space="preserve"> </w:t>
      </w:r>
      <w:r>
        <w:rPr>
          <w:w w:val="105"/>
        </w:rPr>
        <w:t>di</w:t>
      </w:r>
      <w:r>
        <w:rPr>
          <w:spacing w:val="7"/>
          <w:w w:val="105"/>
        </w:rPr>
        <w:t xml:space="preserve"> </w:t>
      </w:r>
      <w:r>
        <w:rPr>
          <w:w w:val="105"/>
        </w:rPr>
        <w:t>procedere</w:t>
      </w:r>
      <w:r>
        <w:rPr>
          <w:spacing w:val="7"/>
          <w:w w:val="105"/>
        </w:rPr>
        <w:t xml:space="preserve"> </w:t>
      </w:r>
      <w:r>
        <w:rPr>
          <w:w w:val="105"/>
        </w:rPr>
        <w:t>al</w:t>
      </w:r>
      <w:r>
        <w:rPr>
          <w:spacing w:val="7"/>
          <w:w w:val="105"/>
        </w:rPr>
        <w:t xml:space="preserve"> </w:t>
      </w:r>
      <w:r>
        <w:rPr>
          <w:w w:val="105"/>
        </w:rPr>
        <w:t>subappalto</w:t>
      </w:r>
      <w:r>
        <w:rPr>
          <w:spacing w:val="8"/>
          <w:w w:val="105"/>
        </w:rPr>
        <w:t xml:space="preserve"> </w:t>
      </w:r>
      <w:r>
        <w:rPr>
          <w:w w:val="105"/>
        </w:rPr>
        <w:t>ad</w:t>
      </w:r>
      <w:r>
        <w:rPr>
          <w:spacing w:val="6"/>
          <w:w w:val="105"/>
        </w:rPr>
        <w:t xml:space="preserve"> </w:t>
      </w:r>
      <w:r>
        <w:rPr>
          <w:w w:val="105"/>
        </w:rPr>
        <w:t>altra</w:t>
      </w:r>
      <w:r>
        <w:rPr>
          <w:spacing w:val="-50"/>
          <w:w w:val="105"/>
        </w:rPr>
        <w:t xml:space="preserve"> </w:t>
      </w:r>
      <w:r>
        <w:rPr>
          <w:w w:val="105"/>
        </w:rPr>
        <w:t>impresa.</w:t>
      </w:r>
    </w:p>
    <w:p w14:paraId="396D8E5C" w14:textId="77777777" w:rsidR="007D0D55" w:rsidRDefault="007D0D55">
      <w:pPr>
        <w:pStyle w:val="Corpotesto"/>
        <w:spacing w:before="1"/>
        <w:ind w:left="0"/>
        <w:jc w:val="left"/>
      </w:pPr>
    </w:p>
    <w:p w14:paraId="3AFB2E52" w14:textId="77777777" w:rsidR="007D0D55" w:rsidRDefault="00000000">
      <w:pPr>
        <w:pStyle w:val="Titolo1"/>
      </w:pPr>
      <w:bookmarkStart w:id="10" w:name="_bookmark8"/>
      <w:bookmarkEnd w:id="10"/>
      <w:r>
        <w:t>Art.</w:t>
      </w:r>
      <w:r>
        <w:rPr>
          <w:spacing w:val="-1"/>
        </w:rPr>
        <w:t xml:space="preserve"> </w:t>
      </w:r>
      <w:r>
        <w:t>7</w:t>
      </w:r>
      <w:r>
        <w:rPr>
          <w:spacing w:val="-3"/>
        </w:rPr>
        <w:t xml:space="preserve"> </w:t>
      </w:r>
      <w:r>
        <w:t>-</w:t>
      </w:r>
      <w:r>
        <w:rPr>
          <w:spacing w:val="-2"/>
        </w:rPr>
        <w:t xml:space="preserve"> </w:t>
      </w:r>
      <w:r>
        <w:t>Controllo</w:t>
      </w:r>
      <w:r>
        <w:rPr>
          <w:spacing w:val="-3"/>
        </w:rPr>
        <w:t xml:space="preserve"> </w:t>
      </w:r>
      <w:r>
        <w:t>del</w:t>
      </w:r>
      <w:r>
        <w:rPr>
          <w:spacing w:val="-4"/>
        </w:rPr>
        <w:t xml:space="preserve"> </w:t>
      </w:r>
      <w:r>
        <w:t>servizio</w:t>
      </w:r>
    </w:p>
    <w:p w14:paraId="512CE3E4" w14:textId="77777777" w:rsidR="007D0D55" w:rsidRDefault="00000000">
      <w:pPr>
        <w:pStyle w:val="Corpotesto"/>
        <w:ind w:right="115"/>
      </w:pPr>
      <w:r>
        <w:t>L’amministrazione comunale provvederà alla vigilanza ed al controllo dei servizi attraverso gli uffici competenti. La</w:t>
      </w:r>
      <w:r>
        <w:rPr>
          <w:spacing w:val="1"/>
        </w:rPr>
        <w:t xml:space="preserve"> </w:t>
      </w:r>
      <w:r>
        <w:rPr>
          <w:spacing w:val="-1"/>
        </w:rPr>
        <w:t>ditta</w:t>
      </w:r>
      <w:r>
        <w:rPr>
          <w:spacing w:val="-11"/>
        </w:rPr>
        <w:t xml:space="preserve"> </w:t>
      </w:r>
      <w:r>
        <w:rPr>
          <w:spacing w:val="-1"/>
        </w:rPr>
        <w:t>appaltatrice</w:t>
      </w:r>
      <w:r>
        <w:rPr>
          <w:spacing w:val="-14"/>
        </w:rPr>
        <w:t xml:space="preserve"> </w:t>
      </w:r>
      <w:r>
        <w:rPr>
          <w:spacing w:val="-1"/>
        </w:rPr>
        <w:t>sarà</w:t>
      </w:r>
      <w:r>
        <w:rPr>
          <w:spacing w:val="-15"/>
        </w:rPr>
        <w:t xml:space="preserve"> </w:t>
      </w:r>
      <w:r>
        <w:rPr>
          <w:spacing w:val="-1"/>
        </w:rPr>
        <w:t>tenuta</w:t>
      </w:r>
      <w:r>
        <w:rPr>
          <w:spacing w:val="-12"/>
        </w:rPr>
        <w:t xml:space="preserve"> </w:t>
      </w:r>
      <w:r>
        <w:t>all’osservanza</w:t>
      </w:r>
      <w:r>
        <w:rPr>
          <w:spacing w:val="-12"/>
        </w:rPr>
        <w:t xml:space="preserve"> </w:t>
      </w:r>
      <w:r>
        <w:t>di</w:t>
      </w:r>
      <w:r>
        <w:rPr>
          <w:spacing w:val="-13"/>
        </w:rPr>
        <w:t xml:space="preserve"> </w:t>
      </w:r>
      <w:r>
        <w:t>tutte</w:t>
      </w:r>
      <w:r>
        <w:rPr>
          <w:spacing w:val="-11"/>
        </w:rPr>
        <w:t xml:space="preserve"> </w:t>
      </w:r>
      <w:r>
        <w:t>le</w:t>
      </w:r>
      <w:r>
        <w:rPr>
          <w:spacing w:val="-17"/>
        </w:rPr>
        <w:t xml:space="preserve"> </w:t>
      </w:r>
      <w:r>
        <w:t>disposizioni</w:t>
      </w:r>
      <w:r>
        <w:rPr>
          <w:spacing w:val="-12"/>
        </w:rPr>
        <w:t xml:space="preserve"> </w:t>
      </w:r>
      <w:r>
        <w:t>che</w:t>
      </w:r>
      <w:r>
        <w:rPr>
          <w:spacing w:val="-11"/>
        </w:rPr>
        <w:t xml:space="preserve"> </w:t>
      </w:r>
      <w:r>
        <w:t>il</w:t>
      </w:r>
      <w:r>
        <w:rPr>
          <w:spacing w:val="-14"/>
        </w:rPr>
        <w:t xml:space="preserve"> </w:t>
      </w:r>
      <w:r>
        <w:t>comune</w:t>
      </w:r>
      <w:r>
        <w:rPr>
          <w:spacing w:val="-14"/>
        </w:rPr>
        <w:t xml:space="preserve"> </w:t>
      </w:r>
      <w:r>
        <w:t>potrà</w:t>
      </w:r>
      <w:r>
        <w:rPr>
          <w:spacing w:val="-14"/>
        </w:rPr>
        <w:t xml:space="preserve"> </w:t>
      </w:r>
      <w:r>
        <w:t>emanare</w:t>
      </w:r>
      <w:r>
        <w:rPr>
          <w:spacing w:val="-14"/>
        </w:rPr>
        <w:t xml:space="preserve"> </w:t>
      </w:r>
      <w:r>
        <w:t>nei</w:t>
      </w:r>
      <w:r>
        <w:rPr>
          <w:spacing w:val="-12"/>
        </w:rPr>
        <w:t xml:space="preserve"> </w:t>
      </w:r>
      <w:r>
        <w:t>riguardi</w:t>
      </w:r>
      <w:r>
        <w:rPr>
          <w:spacing w:val="-11"/>
        </w:rPr>
        <w:t xml:space="preserve"> </w:t>
      </w:r>
      <w:r>
        <w:t>dei</w:t>
      </w:r>
      <w:r>
        <w:rPr>
          <w:spacing w:val="-12"/>
        </w:rPr>
        <w:t xml:space="preserve"> </w:t>
      </w:r>
      <w:r>
        <w:t>servizi</w:t>
      </w:r>
      <w:r>
        <w:rPr>
          <w:spacing w:val="1"/>
        </w:rPr>
        <w:t xml:space="preserve"> </w:t>
      </w:r>
      <w:r>
        <w:t>oggetto dell’appalto.</w:t>
      </w:r>
    </w:p>
    <w:p w14:paraId="422F9571" w14:textId="77777777" w:rsidR="007D0D55" w:rsidRDefault="00000000">
      <w:pPr>
        <w:pStyle w:val="Corpotesto"/>
        <w:ind w:right="117"/>
      </w:pPr>
      <w:r>
        <w:rPr>
          <w:w w:val="105"/>
        </w:rPr>
        <w:t>In caso d’urgenza, gli incaricati dell’ufficio comunale competente potranno dare disposizioni, via e-mail o via</w:t>
      </w:r>
      <w:r>
        <w:rPr>
          <w:spacing w:val="1"/>
          <w:w w:val="105"/>
        </w:rPr>
        <w:t xml:space="preserve"> </w:t>
      </w:r>
      <w:r>
        <w:rPr>
          <w:w w:val="105"/>
        </w:rPr>
        <w:t>PEC</w:t>
      </w:r>
      <w:r>
        <w:rPr>
          <w:spacing w:val="1"/>
          <w:w w:val="105"/>
        </w:rPr>
        <w:t xml:space="preserve"> </w:t>
      </w:r>
      <w:r>
        <w:rPr>
          <w:w w:val="105"/>
        </w:rPr>
        <w:t>al</w:t>
      </w:r>
      <w:r>
        <w:rPr>
          <w:spacing w:val="-1"/>
          <w:w w:val="105"/>
        </w:rPr>
        <w:t xml:space="preserve"> </w:t>
      </w:r>
      <w:r>
        <w:rPr>
          <w:w w:val="105"/>
        </w:rPr>
        <w:t>responsabile del servizio</w:t>
      </w:r>
      <w:r>
        <w:rPr>
          <w:spacing w:val="1"/>
          <w:w w:val="105"/>
        </w:rPr>
        <w:t xml:space="preserve"> </w:t>
      </w:r>
      <w:r>
        <w:rPr>
          <w:w w:val="105"/>
        </w:rPr>
        <w:t>individuato</w:t>
      </w:r>
      <w:r>
        <w:rPr>
          <w:spacing w:val="1"/>
          <w:w w:val="105"/>
        </w:rPr>
        <w:t xml:space="preserve"> </w:t>
      </w:r>
      <w:r>
        <w:rPr>
          <w:w w:val="105"/>
        </w:rPr>
        <w:t>e segnalato dalla ditta</w:t>
      </w:r>
      <w:r>
        <w:rPr>
          <w:spacing w:val="-1"/>
          <w:w w:val="105"/>
        </w:rPr>
        <w:t xml:space="preserve"> </w:t>
      </w:r>
      <w:r>
        <w:rPr>
          <w:w w:val="105"/>
        </w:rPr>
        <w:t>appaltatrice.</w:t>
      </w:r>
    </w:p>
    <w:p w14:paraId="3684F44E" w14:textId="77777777" w:rsidR="007D0D55" w:rsidRDefault="00000000">
      <w:pPr>
        <w:pStyle w:val="Corpotesto"/>
        <w:ind w:right="117"/>
      </w:pPr>
      <w:r>
        <w:t>I</w:t>
      </w:r>
      <w:r>
        <w:rPr>
          <w:spacing w:val="-5"/>
        </w:rPr>
        <w:t xml:space="preserve"> </w:t>
      </w:r>
      <w:r>
        <w:t>servizi</w:t>
      </w:r>
      <w:r>
        <w:rPr>
          <w:spacing w:val="-6"/>
        </w:rPr>
        <w:t xml:space="preserve"> </w:t>
      </w:r>
      <w:r>
        <w:t>previsti</w:t>
      </w:r>
      <w:r>
        <w:rPr>
          <w:spacing w:val="-4"/>
        </w:rPr>
        <w:t xml:space="preserve"> </w:t>
      </w:r>
      <w:r>
        <w:t>contrattualmente,</w:t>
      </w:r>
      <w:r>
        <w:rPr>
          <w:spacing w:val="-3"/>
        </w:rPr>
        <w:t xml:space="preserve"> </w:t>
      </w:r>
      <w:r>
        <w:t>che</w:t>
      </w:r>
      <w:r>
        <w:rPr>
          <w:spacing w:val="-3"/>
        </w:rPr>
        <w:t xml:space="preserve"> </w:t>
      </w:r>
      <w:r>
        <w:t>la</w:t>
      </w:r>
      <w:r>
        <w:rPr>
          <w:spacing w:val="-7"/>
        </w:rPr>
        <w:t xml:space="preserve"> </w:t>
      </w:r>
      <w:r>
        <w:t>ditta</w:t>
      </w:r>
      <w:r>
        <w:rPr>
          <w:spacing w:val="-3"/>
        </w:rPr>
        <w:t xml:space="preserve"> </w:t>
      </w:r>
      <w:r>
        <w:t>appaltatrice</w:t>
      </w:r>
      <w:r>
        <w:rPr>
          <w:spacing w:val="-3"/>
        </w:rPr>
        <w:t xml:space="preserve"> </w:t>
      </w:r>
      <w:r>
        <w:t>non</w:t>
      </w:r>
      <w:r>
        <w:rPr>
          <w:spacing w:val="-5"/>
        </w:rPr>
        <w:t xml:space="preserve"> </w:t>
      </w:r>
      <w:r>
        <w:t>potrà</w:t>
      </w:r>
      <w:r>
        <w:rPr>
          <w:spacing w:val="-6"/>
        </w:rPr>
        <w:t xml:space="preserve"> </w:t>
      </w:r>
      <w:r>
        <w:t>eseguire</w:t>
      </w:r>
      <w:r>
        <w:rPr>
          <w:spacing w:val="-6"/>
        </w:rPr>
        <w:t xml:space="preserve"> </w:t>
      </w:r>
      <w:r>
        <w:t>per</w:t>
      </w:r>
      <w:r>
        <w:rPr>
          <w:spacing w:val="-4"/>
        </w:rPr>
        <w:t xml:space="preserve"> </w:t>
      </w:r>
      <w:r>
        <w:t>cause</w:t>
      </w:r>
      <w:r>
        <w:rPr>
          <w:spacing w:val="-5"/>
        </w:rPr>
        <w:t xml:space="preserve"> </w:t>
      </w:r>
      <w:r>
        <w:t>di</w:t>
      </w:r>
      <w:r>
        <w:rPr>
          <w:spacing w:val="-3"/>
        </w:rPr>
        <w:t xml:space="preserve"> </w:t>
      </w:r>
      <w:r>
        <w:t>forza</w:t>
      </w:r>
      <w:r>
        <w:rPr>
          <w:spacing w:val="-9"/>
        </w:rPr>
        <w:t xml:space="preserve"> </w:t>
      </w:r>
      <w:r>
        <w:t>maggiore,</w:t>
      </w:r>
      <w:r>
        <w:rPr>
          <w:spacing w:val="-5"/>
        </w:rPr>
        <w:t xml:space="preserve"> </w:t>
      </w:r>
      <w:r>
        <w:t>potranno</w:t>
      </w:r>
      <w:r>
        <w:rPr>
          <w:spacing w:val="-47"/>
        </w:rPr>
        <w:t xml:space="preserve"> </w:t>
      </w:r>
      <w:r>
        <w:t>essere proporzionalmente quantificati in base all’elenco dei costi unitari dettagliati nell’offerta economica e dedotti</w:t>
      </w:r>
      <w:r>
        <w:rPr>
          <w:spacing w:val="1"/>
        </w:rPr>
        <w:t xml:space="preserve"> </w:t>
      </w:r>
      <w:r>
        <w:t>in</w:t>
      </w:r>
      <w:r>
        <w:rPr>
          <w:spacing w:val="-2"/>
        </w:rPr>
        <w:t xml:space="preserve"> </w:t>
      </w:r>
      <w:r>
        <w:t>sede</w:t>
      </w:r>
      <w:r>
        <w:rPr>
          <w:spacing w:val="1"/>
        </w:rPr>
        <w:t xml:space="preserve"> </w:t>
      </w:r>
      <w:r>
        <w:t>di liquidazione</w:t>
      </w:r>
      <w:r>
        <w:rPr>
          <w:spacing w:val="-2"/>
        </w:rPr>
        <w:t xml:space="preserve"> </w:t>
      </w:r>
      <w:r>
        <w:t>dei corrispettivi.</w:t>
      </w:r>
    </w:p>
    <w:p w14:paraId="259D2F87" w14:textId="77777777" w:rsidR="007D0D55" w:rsidRDefault="00000000">
      <w:pPr>
        <w:pStyle w:val="Corpotesto"/>
        <w:ind w:right="118"/>
      </w:pPr>
      <w:r>
        <w:t>In caso</w:t>
      </w:r>
      <w:r>
        <w:rPr>
          <w:spacing w:val="49"/>
        </w:rPr>
        <w:t xml:space="preserve"> </w:t>
      </w:r>
      <w:r>
        <w:t>di precipitazioni nevose o eventi straordinari quali alluvioni o</w:t>
      </w:r>
      <w:r>
        <w:rPr>
          <w:spacing w:val="50"/>
        </w:rPr>
        <w:t xml:space="preserve"> </w:t>
      </w:r>
      <w:r>
        <w:t>terremoti, che</w:t>
      </w:r>
      <w:r>
        <w:rPr>
          <w:spacing w:val="50"/>
        </w:rPr>
        <w:t xml:space="preserve"> </w:t>
      </w:r>
      <w:r>
        <w:t>comportino</w:t>
      </w:r>
      <w:r>
        <w:rPr>
          <w:spacing w:val="49"/>
        </w:rPr>
        <w:t xml:space="preserve"> </w:t>
      </w:r>
      <w:r>
        <w:t>la</w:t>
      </w:r>
      <w:r>
        <w:rPr>
          <w:spacing w:val="50"/>
        </w:rPr>
        <w:t xml:space="preserve"> </w:t>
      </w:r>
      <w:r>
        <w:t>sospensione</w:t>
      </w:r>
      <w:r>
        <w:rPr>
          <w:spacing w:val="1"/>
        </w:rPr>
        <w:t xml:space="preserve"> </w:t>
      </w:r>
      <w:r>
        <w:t>dei servizi, la sospensione dovrà essere tempestivamente comunicata via PEC all’ufficio comunale competente. Il</w:t>
      </w:r>
      <w:r>
        <w:rPr>
          <w:spacing w:val="1"/>
        </w:rPr>
        <w:t xml:space="preserve"> </w:t>
      </w:r>
      <w:r>
        <w:t>personale addetto collaborerà allo sgombero della neve secondo un piano di intervento concordato con gli appositi</w:t>
      </w:r>
      <w:r>
        <w:rPr>
          <w:spacing w:val="1"/>
        </w:rPr>
        <w:t xml:space="preserve"> </w:t>
      </w:r>
      <w:r>
        <w:t>uffici</w:t>
      </w:r>
      <w:r>
        <w:rPr>
          <w:spacing w:val="-1"/>
        </w:rPr>
        <w:t xml:space="preserve"> </w:t>
      </w:r>
      <w:r>
        <w:t>comunali senza la</w:t>
      </w:r>
      <w:r>
        <w:rPr>
          <w:spacing w:val="-3"/>
        </w:rPr>
        <w:t xml:space="preserve"> </w:t>
      </w:r>
      <w:r>
        <w:t>pretesa di</w:t>
      </w:r>
      <w:r>
        <w:rPr>
          <w:spacing w:val="-1"/>
        </w:rPr>
        <w:t xml:space="preserve"> </w:t>
      </w:r>
      <w:r>
        <w:t>ulteriori</w:t>
      </w:r>
      <w:r>
        <w:rPr>
          <w:spacing w:val="-3"/>
        </w:rPr>
        <w:t xml:space="preserve"> </w:t>
      </w:r>
      <w:r>
        <w:t>compensi.</w:t>
      </w:r>
    </w:p>
    <w:p w14:paraId="1A3503B2" w14:textId="77777777" w:rsidR="007D0D55" w:rsidRDefault="00000000">
      <w:pPr>
        <w:pStyle w:val="Corpotesto"/>
        <w:spacing w:before="1" w:line="267" w:lineRule="exact"/>
      </w:pPr>
      <w:r>
        <w:rPr>
          <w:w w:val="105"/>
        </w:rPr>
        <w:t>L’amministrazione</w:t>
      </w:r>
      <w:r>
        <w:rPr>
          <w:spacing w:val="32"/>
          <w:w w:val="105"/>
        </w:rPr>
        <w:t xml:space="preserve"> </w:t>
      </w:r>
      <w:r>
        <w:rPr>
          <w:w w:val="105"/>
        </w:rPr>
        <w:t>comunale</w:t>
      </w:r>
      <w:r>
        <w:rPr>
          <w:spacing w:val="33"/>
          <w:w w:val="105"/>
        </w:rPr>
        <w:t xml:space="preserve"> </w:t>
      </w:r>
      <w:r>
        <w:rPr>
          <w:w w:val="105"/>
        </w:rPr>
        <w:t>ha</w:t>
      </w:r>
      <w:r>
        <w:rPr>
          <w:spacing w:val="35"/>
          <w:w w:val="105"/>
        </w:rPr>
        <w:t xml:space="preserve"> </w:t>
      </w:r>
      <w:r>
        <w:rPr>
          <w:w w:val="105"/>
        </w:rPr>
        <w:t>la</w:t>
      </w:r>
      <w:r>
        <w:rPr>
          <w:spacing w:val="33"/>
          <w:w w:val="105"/>
        </w:rPr>
        <w:t xml:space="preserve"> </w:t>
      </w:r>
      <w:r>
        <w:rPr>
          <w:w w:val="105"/>
        </w:rPr>
        <w:t>facoltà</w:t>
      </w:r>
      <w:r>
        <w:rPr>
          <w:spacing w:val="35"/>
          <w:w w:val="105"/>
        </w:rPr>
        <w:t xml:space="preserve"> </w:t>
      </w:r>
      <w:r>
        <w:rPr>
          <w:w w:val="105"/>
        </w:rPr>
        <w:t>di</w:t>
      </w:r>
      <w:r>
        <w:rPr>
          <w:spacing w:val="33"/>
          <w:w w:val="105"/>
        </w:rPr>
        <w:t xml:space="preserve"> </w:t>
      </w:r>
      <w:r>
        <w:rPr>
          <w:w w:val="105"/>
        </w:rPr>
        <w:t>effettuare</w:t>
      </w:r>
      <w:r>
        <w:rPr>
          <w:spacing w:val="33"/>
          <w:w w:val="105"/>
        </w:rPr>
        <w:t xml:space="preserve"> </w:t>
      </w:r>
      <w:r>
        <w:rPr>
          <w:w w:val="105"/>
        </w:rPr>
        <w:t>in</w:t>
      </w:r>
      <w:r>
        <w:rPr>
          <w:spacing w:val="34"/>
          <w:w w:val="105"/>
        </w:rPr>
        <w:t xml:space="preserve"> </w:t>
      </w:r>
      <w:r>
        <w:rPr>
          <w:w w:val="105"/>
        </w:rPr>
        <w:t>qualsiasi</w:t>
      </w:r>
      <w:r>
        <w:rPr>
          <w:spacing w:val="33"/>
          <w:w w:val="105"/>
        </w:rPr>
        <w:t xml:space="preserve"> </w:t>
      </w:r>
      <w:r>
        <w:rPr>
          <w:w w:val="105"/>
        </w:rPr>
        <w:t>momento</w:t>
      </w:r>
      <w:r>
        <w:rPr>
          <w:spacing w:val="33"/>
          <w:w w:val="105"/>
        </w:rPr>
        <w:t xml:space="preserve"> </w:t>
      </w:r>
      <w:r>
        <w:rPr>
          <w:w w:val="105"/>
        </w:rPr>
        <w:t>opportune</w:t>
      </w:r>
      <w:r>
        <w:rPr>
          <w:spacing w:val="41"/>
          <w:w w:val="105"/>
        </w:rPr>
        <w:t xml:space="preserve"> </w:t>
      </w:r>
      <w:r>
        <w:rPr>
          <w:w w:val="105"/>
        </w:rPr>
        <w:t>verifiche</w:t>
      </w:r>
      <w:r>
        <w:rPr>
          <w:spacing w:val="35"/>
          <w:w w:val="105"/>
        </w:rPr>
        <w:t xml:space="preserve"> </w:t>
      </w:r>
      <w:r>
        <w:rPr>
          <w:w w:val="105"/>
        </w:rPr>
        <w:t>volte</w:t>
      </w:r>
      <w:r>
        <w:rPr>
          <w:spacing w:val="33"/>
          <w:w w:val="105"/>
        </w:rPr>
        <w:t xml:space="preserve"> </w:t>
      </w:r>
      <w:r>
        <w:rPr>
          <w:w w:val="105"/>
        </w:rPr>
        <w:t>ad</w:t>
      </w:r>
    </w:p>
    <w:p w14:paraId="7EDB793C" w14:textId="77777777" w:rsidR="007D0D55" w:rsidRDefault="00000000">
      <w:pPr>
        <w:pStyle w:val="Corpotesto"/>
        <w:spacing w:line="267" w:lineRule="exact"/>
      </w:pPr>
      <w:r>
        <w:rPr>
          <w:w w:val="105"/>
        </w:rPr>
        <w:t>accertare</w:t>
      </w:r>
      <w:r>
        <w:rPr>
          <w:spacing w:val="-3"/>
          <w:w w:val="105"/>
        </w:rPr>
        <w:t xml:space="preserve"> </w:t>
      </w:r>
      <w:r>
        <w:rPr>
          <w:w w:val="105"/>
        </w:rPr>
        <w:t>l’osservanza</w:t>
      </w:r>
      <w:r>
        <w:rPr>
          <w:spacing w:val="-3"/>
          <w:w w:val="105"/>
        </w:rPr>
        <w:t xml:space="preserve"> </w:t>
      </w:r>
      <w:r>
        <w:rPr>
          <w:w w:val="105"/>
        </w:rPr>
        <w:t>delle</w:t>
      </w:r>
      <w:r>
        <w:rPr>
          <w:spacing w:val="-2"/>
          <w:w w:val="105"/>
        </w:rPr>
        <w:t xml:space="preserve"> </w:t>
      </w:r>
      <w:r>
        <w:rPr>
          <w:w w:val="105"/>
        </w:rPr>
        <w:t>condizioni</w:t>
      </w:r>
      <w:r>
        <w:rPr>
          <w:spacing w:val="-3"/>
          <w:w w:val="105"/>
        </w:rPr>
        <w:t xml:space="preserve"> </w:t>
      </w:r>
      <w:r>
        <w:rPr>
          <w:w w:val="105"/>
        </w:rPr>
        <w:t>contrattuali</w:t>
      </w:r>
      <w:r>
        <w:rPr>
          <w:spacing w:val="-3"/>
          <w:w w:val="105"/>
        </w:rPr>
        <w:t xml:space="preserve"> </w:t>
      </w:r>
      <w:r>
        <w:rPr>
          <w:w w:val="105"/>
        </w:rPr>
        <w:t>da</w:t>
      </w:r>
      <w:r>
        <w:rPr>
          <w:spacing w:val="-3"/>
          <w:w w:val="105"/>
        </w:rPr>
        <w:t xml:space="preserve"> </w:t>
      </w:r>
      <w:r>
        <w:rPr>
          <w:w w:val="105"/>
        </w:rPr>
        <w:t>parte</w:t>
      </w:r>
      <w:r>
        <w:rPr>
          <w:spacing w:val="-2"/>
          <w:w w:val="105"/>
        </w:rPr>
        <w:t xml:space="preserve"> </w:t>
      </w:r>
      <w:r>
        <w:rPr>
          <w:w w:val="105"/>
        </w:rPr>
        <w:t>della</w:t>
      </w:r>
      <w:r>
        <w:rPr>
          <w:spacing w:val="-3"/>
          <w:w w:val="105"/>
        </w:rPr>
        <w:t xml:space="preserve"> </w:t>
      </w:r>
      <w:r>
        <w:rPr>
          <w:w w:val="105"/>
        </w:rPr>
        <w:t>ditta</w:t>
      </w:r>
      <w:r>
        <w:rPr>
          <w:spacing w:val="-3"/>
          <w:w w:val="105"/>
        </w:rPr>
        <w:t xml:space="preserve"> </w:t>
      </w:r>
      <w:r>
        <w:rPr>
          <w:w w:val="105"/>
        </w:rPr>
        <w:t>appaltatrice.</w:t>
      </w:r>
    </w:p>
    <w:p w14:paraId="44C6EE21" w14:textId="77777777" w:rsidR="007D0D55" w:rsidRDefault="00000000">
      <w:pPr>
        <w:pStyle w:val="Corpotesto"/>
        <w:jc w:val="left"/>
      </w:pPr>
      <w:r>
        <w:t>L’amministrazione</w:t>
      </w:r>
      <w:r>
        <w:rPr>
          <w:spacing w:val="-8"/>
        </w:rPr>
        <w:t xml:space="preserve"> </w:t>
      </w:r>
      <w:r>
        <w:t>comunale</w:t>
      </w:r>
      <w:r>
        <w:rPr>
          <w:spacing w:val="-8"/>
        </w:rPr>
        <w:t xml:space="preserve"> </w:t>
      </w:r>
      <w:r>
        <w:t>si</w:t>
      </w:r>
      <w:r>
        <w:rPr>
          <w:spacing w:val="-9"/>
        </w:rPr>
        <w:t xml:space="preserve"> </w:t>
      </w:r>
      <w:r>
        <w:t>riserva</w:t>
      </w:r>
      <w:r>
        <w:rPr>
          <w:spacing w:val="-9"/>
        </w:rPr>
        <w:t xml:space="preserve"> </w:t>
      </w:r>
      <w:r>
        <w:t>la</w:t>
      </w:r>
      <w:r>
        <w:rPr>
          <w:spacing w:val="-8"/>
        </w:rPr>
        <w:t xml:space="preserve"> </w:t>
      </w:r>
      <w:r>
        <w:t>facoltà</w:t>
      </w:r>
      <w:r>
        <w:rPr>
          <w:spacing w:val="-9"/>
        </w:rPr>
        <w:t xml:space="preserve"> </w:t>
      </w:r>
      <w:r>
        <w:t>di</w:t>
      </w:r>
      <w:r>
        <w:rPr>
          <w:spacing w:val="-9"/>
        </w:rPr>
        <w:t xml:space="preserve"> </w:t>
      </w:r>
      <w:r>
        <w:t>disporre,</w:t>
      </w:r>
      <w:r>
        <w:rPr>
          <w:spacing w:val="-8"/>
        </w:rPr>
        <w:t xml:space="preserve"> </w:t>
      </w:r>
      <w:r>
        <w:t>anche</w:t>
      </w:r>
      <w:r>
        <w:rPr>
          <w:spacing w:val="-8"/>
        </w:rPr>
        <w:t xml:space="preserve"> </w:t>
      </w:r>
      <w:r>
        <w:t>senza</w:t>
      </w:r>
      <w:r>
        <w:rPr>
          <w:spacing w:val="-9"/>
        </w:rPr>
        <w:t xml:space="preserve"> </w:t>
      </w:r>
      <w:r>
        <w:t>preavviso,</w:t>
      </w:r>
      <w:r>
        <w:rPr>
          <w:spacing w:val="-9"/>
        </w:rPr>
        <w:t xml:space="preserve"> </w:t>
      </w:r>
      <w:r>
        <w:t>pesate</w:t>
      </w:r>
      <w:r>
        <w:rPr>
          <w:spacing w:val="-8"/>
        </w:rPr>
        <w:t xml:space="preserve"> </w:t>
      </w:r>
      <w:r>
        <w:t>campione</w:t>
      </w:r>
      <w:r>
        <w:rPr>
          <w:spacing w:val="-7"/>
        </w:rPr>
        <w:t xml:space="preserve"> </w:t>
      </w:r>
      <w:r>
        <w:t>degli</w:t>
      </w:r>
      <w:r>
        <w:rPr>
          <w:spacing w:val="-9"/>
        </w:rPr>
        <w:t xml:space="preserve"> </w:t>
      </w:r>
      <w:r>
        <w:t>automezzi</w:t>
      </w:r>
      <w:r>
        <w:rPr>
          <w:spacing w:val="-47"/>
        </w:rPr>
        <w:t xml:space="preserve"> </w:t>
      </w:r>
      <w:r>
        <w:t>utilizzati per i servizi, all’inizio e alla fine del giro di raccolta, i relativi oneri saranno a carico della ditta appaltatrice.</w:t>
      </w:r>
      <w:r>
        <w:rPr>
          <w:spacing w:val="1"/>
        </w:rPr>
        <w:t xml:space="preserve"> </w:t>
      </w:r>
      <w:r>
        <w:rPr>
          <w:spacing w:val="-1"/>
        </w:rPr>
        <w:t>L’amministrazione</w:t>
      </w:r>
      <w:r>
        <w:rPr>
          <w:spacing w:val="-14"/>
        </w:rPr>
        <w:t xml:space="preserve"> </w:t>
      </w:r>
      <w:r>
        <w:rPr>
          <w:spacing w:val="-1"/>
        </w:rPr>
        <w:t>comunale</w:t>
      </w:r>
      <w:r>
        <w:rPr>
          <w:spacing w:val="-11"/>
        </w:rPr>
        <w:t xml:space="preserve"> </w:t>
      </w:r>
      <w:r>
        <w:t>si</w:t>
      </w:r>
      <w:r>
        <w:rPr>
          <w:spacing w:val="-12"/>
        </w:rPr>
        <w:t xml:space="preserve"> </w:t>
      </w:r>
      <w:r>
        <w:t>riserva</w:t>
      </w:r>
      <w:r>
        <w:rPr>
          <w:spacing w:val="-14"/>
        </w:rPr>
        <w:t xml:space="preserve"> </w:t>
      </w:r>
      <w:r>
        <w:t>la</w:t>
      </w:r>
      <w:r>
        <w:rPr>
          <w:spacing w:val="-12"/>
        </w:rPr>
        <w:t xml:space="preserve"> </w:t>
      </w:r>
      <w:r>
        <w:t>possibilità</w:t>
      </w:r>
      <w:r>
        <w:rPr>
          <w:spacing w:val="-12"/>
        </w:rPr>
        <w:t xml:space="preserve"> </w:t>
      </w:r>
      <w:r>
        <w:t>di</w:t>
      </w:r>
      <w:r>
        <w:rPr>
          <w:spacing w:val="-12"/>
        </w:rPr>
        <w:t xml:space="preserve"> </w:t>
      </w:r>
      <w:r>
        <w:t>delegare</w:t>
      </w:r>
      <w:r>
        <w:rPr>
          <w:spacing w:val="-11"/>
        </w:rPr>
        <w:t xml:space="preserve"> </w:t>
      </w:r>
      <w:r>
        <w:t>le</w:t>
      </w:r>
      <w:r>
        <w:rPr>
          <w:spacing w:val="-11"/>
        </w:rPr>
        <w:t xml:space="preserve"> </w:t>
      </w:r>
      <w:r>
        <w:t>funzioni</w:t>
      </w:r>
      <w:r>
        <w:rPr>
          <w:spacing w:val="-12"/>
        </w:rPr>
        <w:t xml:space="preserve"> </w:t>
      </w:r>
      <w:r>
        <w:t>di</w:t>
      </w:r>
      <w:r>
        <w:rPr>
          <w:spacing w:val="-14"/>
        </w:rPr>
        <w:t xml:space="preserve"> </w:t>
      </w:r>
      <w:r>
        <w:t>controllo</w:t>
      </w:r>
      <w:r>
        <w:rPr>
          <w:spacing w:val="-11"/>
        </w:rPr>
        <w:t xml:space="preserve"> </w:t>
      </w:r>
      <w:r>
        <w:t>ad</w:t>
      </w:r>
      <w:r>
        <w:rPr>
          <w:spacing w:val="-13"/>
        </w:rPr>
        <w:t xml:space="preserve"> </w:t>
      </w:r>
      <w:r>
        <w:t>una</w:t>
      </w:r>
      <w:r>
        <w:rPr>
          <w:spacing w:val="-12"/>
        </w:rPr>
        <w:t xml:space="preserve"> </w:t>
      </w:r>
      <w:r>
        <w:t>struttura</w:t>
      </w:r>
      <w:r>
        <w:rPr>
          <w:spacing w:val="-14"/>
        </w:rPr>
        <w:t xml:space="preserve"> </w:t>
      </w:r>
      <w:r>
        <w:t>tecnica</w:t>
      </w:r>
      <w:r>
        <w:rPr>
          <w:spacing w:val="-14"/>
        </w:rPr>
        <w:t xml:space="preserve"> </w:t>
      </w:r>
      <w:r>
        <w:t>esterna</w:t>
      </w:r>
      <w:r>
        <w:rPr>
          <w:spacing w:val="-47"/>
        </w:rPr>
        <w:t xml:space="preserve"> </w:t>
      </w:r>
      <w:r>
        <w:t>all’ente incaricata</w:t>
      </w:r>
      <w:r>
        <w:rPr>
          <w:spacing w:val="-2"/>
        </w:rPr>
        <w:t xml:space="preserve"> </w:t>
      </w:r>
      <w:r>
        <w:t>con</w:t>
      </w:r>
      <w:r>
        <w:rPr>
          <w:spacing w:val="-4"/>
        </w:rPr>
        <w:t xml:space="preserve"> </w:t>
      </w:r>
      <w:r>
        <w:t>apposita determina</w:t>
      </w:r>
      <w:r>
        <w:rPr>
          <w:spacing w:val="-1"/>
        </w:rPr>
        <w:t xml:space="preserve"> </w:t>
      </w:r>
      <w:r>
        <w:t>dirigenziale</w:t>
      </w:r>
      <w:r>
        <w:rPr>
          <w:spacing w:val="1"/>
        </w:rPr>
        <w:t xml:space="preserve"> </w:t>
      </w:r>
      <w:r>
        <w:t>cui</w:t>
      </w:r>
      <w:r>
        <w:rPr>
          <w:spacing w:val="-2"/>
        </w:rPr>
        <w:t xml:space="preserve"> </w:t>
      </w:r>
      <w:r>
        <w:t>copia</w:t>
      </w:r>
      <w:r>
        <w:rPr>
          <w:spacing w:val="-3"/>
        </w:rPr>
        <w:t xml:space="preserve"> </w:t>
      </w:r>
      <w:r>
        <w:t>verrà</w:t>
      </w:r>
      <w:r>
        <w:rPr>
          <w:spacing w:val="-3"/>
        </w:rPr>
        <w:t xml:space="preserve"> </w:t>
      </w:r>
      <w:r>
        <w:t>trasmessa</w:t>
      </w:r>
      <w:r>
        <w:rPr>
          <w:spacing w:val="-3"/>
        </w:rPr>
        <w:t xml:space="preserve"> </w:t>
      </w:r>
      <w:r>
        <w:t>alla ditta appaltatrice</w:t>
      </w:r>
      <w:r>
        <w:rPr>
          <w:spacing w:val="-3"/>
        </w:rPr>
        <w:t xml:space="preserve"> </w:t>
      </w:r>
      <w:r>
        <w:t>dei</w:t>
      </w:r>
      <w:r>
        <w:rPr>
          <w:spacing w:val="-1"/>
        </w:rPr>
        <w:t xml:space="preserve"> </w:t>
      </w:r>
      <w:r>
        <w:t>servizi</w:t>
      </w:r>
    </w:p>
    <w:p w14:paraId="1EAA413B" w14:textId="77777777" w:rsidR="007D0D55" w:rsidRDefault="007D0D55">
      <w:pPr>
        <w:pStyle w:val="Corpotesto"/>
        <w:spacing w:before="1"/>
        <w:ind w:left="0"/>
        <w:jc w:val="left"/>
      </w:pPr>
    </w:p>
    <w:p w14:paraId="049534BA" w14:textId="77777777" w:rsidR="007D0D55" w:rsidRDefault="00000000">
      <w:pPr>
        <w:pStyle w:val="Titolo1"/>
        <w:spacing w:before="1"/>
      </w:pPr>
      <w:bookmarkStart w:id="11" w:name="_bookmark9"/>
      <w:bookmarkEnd w:id="11"/>
      <w:r>
        <w:t>Art.</w:t>
      </w:r>
      <w:r>
        <w:rPr>
          <w:spacing w:val="-1"/>
        </w:rPr>
        <w:t xml:space="preserve"> </w:t>
      </w:r>
      <w:r>
        <w:t>8</w:t>
      </w:r>
      <w:r>
        <w:rPr>
          <w:spacing w:val="-3"/>
        </w:rPr>
        <w:t xml:space="preserve"> </w:t>
      </w:r>
      <w:r>
        <w:t>-</w:t>
      </w:r>
      <w:r>
        <w:rPr>
          <w:spacing w:val="-2"/>
        </w:rPr>
        <w:t xml:space="preserve"> </w:t>
      </w:r>
      <w:r>
        <w:t>Esecuzione</w:t>
      </w:r>
      <w:r>
        <w:rPr>
          <w:spacing w:val="-3"/>
        </w:rPr>
        <w:t xml:space="preserve"> </w:t>
      </w:r>
      <w:r>
        <w:t>d’ufficio</w:t>
      </w:r>
    </w:p>
    <w:p w14:paraId="6B147133" w14:textId="77777777" w:rsidR="007D0D55" w:rsidRDefault="00000000">
      <w:pPr>
        <w:pStyle w:val="Corpotesto"/>
        <w:ind w:right="116"/>
      </w:pPr>
      <w:r>
        <w:t>In caso di constatata violazione degli obblighi contrattuali, l’amministrazione comunale ha la facoltà, qualora la ditta</w:t>
      </w:r>
      <w:r>
        <w:rPr>
          <w:spacing w:val="-47"/>
        </w:rPr>
        <w:t xml:space="preserve"> </w:t>
      </w:r>
      <w:r>
        <w:rPr>
          <w:spacing w:val="-1"/>
        </w:rPr>
        <w:t>appaltatrice,</w:t>
      </w:r>
      <w:r>
        <w:rPr>
          <w:spacing w:val="-10"/>
        </w:rPr>
        <w:t xml:space="preserve"> </w:t>
      </w:r>
      <w:r>
        <w:t>diffidata</w:t>
      </w:r>
      <w:r>
        <w:rPr>
          <w:spacing w:val="-9"/>
        </w:rPr>
        <w:t xml:space="preserve"> </w:t>
      </w:r>
      <w:r>
        <w:t>ad</w:t>
      </w:r>
      <w:r>
        <w:rPr>
          <w:spacing w:val="-8"/>
        </w:rPr>
        <w:t xml:space="preserve"> </w:t>
      </w:r>
      <w:r>
        <w:t>adempiere,</w:t>
      </w:r>
      <w:r>
        <w:rPr>
          <w:spacing w:val="-6"/>
        </w:rPr>
        <w:t xml:space="preserve"> </w:t>
      </w:r>
      <w:r>
        <w:t>non</w:t>
      </w:r>
      <w:r>
        <w:rPr>
          <w:spacing w:val="-11"/>
        </w:rPr>
        <w:t xml:space="preserve"> </w:t>
      </w:r>
      <w:r>
        <w:t>vi</w:t>
      </w:r>
      <w:r>
        <w:rPr>
          <w:spacing w:val="-10"/>
        </w:rPr>
        <w:t xml:space="preserve"> </w:t>
      </w:r>
      <w:r>
        <w:t>ottemperi</w:t>
      </w:r>
      <w:r>
        <w:rPr>
          <w:spacing w:val="-12"/>
        </w:rPr>
        <w:t xml:space="preserve"> </w:t>
      </w:r>
      <w:r>
        <w:t>nel</w:t>
      </w:r>
      <w:r>
        <w:rPr>
          <w:spacing w:val="-7"/>
        </w:rPr>
        <w:t xml:space="preserve"> </w:t>
      </w:r>
      <w:r>
        <w:t>termine</w:t>
      </w:r>
      <w:r>
        <w:rPr>
          <w:spacing w:val="-10"/>
        </w:rPr>
        <w:t xml:space="preserve"> </w:t>
      </w:r>
      <w:r>
        <w:t>impostogli</w:t>
      </w:r>
      <w:r>
        <w:rPr>
          <w:spacing w:val="-10"/>
        </w:rPr>
        <w:t xml:space="preserve"> </w:t>
      </w:r>
      <w:r>
        <w:t>dall’amministrazione</w:t>
      </w:r>
      <w:r>
        <w:rPr>
          <w:spacing w:val="-6"/>
        </w:rPr>
        <w:t xml:space="preserve"> </w:t>
      </w:r>
      <w:r>
        <w:t>stessa,</w:t>
      </w:r>
      <w:r>
        <w:rPr>
          <w:spacing w:val="-9"/>
        </w:rPr>
        <w:t xml:space="preserve"> </w:t>
      </w:r>
      <w:r>
        <w:t>di</w:t>
      </w:r>
      <w:r>
        <w:rPr>
          <w:spacing w:val="-10"/>
        </w:rPr>
        <w:t xml:space="preserve"> </w:t>
      </w:r>
      <w:r>
        <w:t>eseguire</w:t>
      </w:r>
      <w:r>
        <w:rPr>
          <w:spacing w:val="-48"/>
        </w:rPr>
        <w:t xml:space="preserve"> </w:t>
      </w:r>
      <w:r>
        <w:t>d’ufficio gli interventi necessari per il regolare andamento dei servizi, anche avvalendosi di imprese esterne, con</w:t>
      </w:r>
      <w:r>
        <w:rPr>
          <w:spacing w:val="1"/>
        </w:rPr>
        <w:t xml:space="preserve"> </w:t>
      </w:r>
      <w:r>
        <w:t>addebito</w:t>
      </w:r>
      <w:r>
        <w:rPr>
          <w:spacing w:val="1"/>
        </w:rPr>
        <w:t xml:space="preserve"> </w:t>
      </w:r>
      <w:r>
        <w:t>integrale</w:t>
      </w:r>
      <w:r>
        <w:rPr>
          <w:spacing w:val="1"/>
        </w:rPr>
        <w:t xml:space="preserve"> </w:t>
      </w:r>
      <w:r>
        <w:t>delle</w:t>
      </w:r>
      <w:r>
        <w:rPr>
          <w:spacing w:val="1"/>
        </w:rPr>
        <w:t xml:space="preserve"> </w:t>
      </w:r>
      <w:r>
        <w:t>spese</w:t>
      </w:r>
      <w:r>
        <w:rPr>
          <w:spacing w:val="1"/>
        </w:rPr>
        <w:t xml:space="preserve"> </w:t>
      </w:r>
      <w:r>
        <w:t>alla</w:t>
      </w:r>
      <w:r>
        <w:rPr>
          <w:spacing w:val="1"/>
        </w:rPr>
        <w:t xml:space="preserve"> </w:t>
      </w:r>
      <w:r>
        <w:t>ditta</w:t>
      </w:r>
      <w:r>
        <w:rPr>
          <w:spacing w:val="1"/>
        </w:rPr>
        <w:t xml:space="preserve"> </w:t>
      </w:r>
      <w:r>
        <w:t>appaltatrice,</w:t>
      </w:r>
      <w:r>
        <w:rPr>
          <w:spacing w:val="1"/>
        </w:rPr>
        <w:t xml:space="preserve"> </w:t>
      </w:r>
      <w:r>
        <w:t>maggiorate</w:t>
      </w:r>
      <w:r>
        <w:rPr>
          <w:spacing w:val="1"/>
        </w:rPr>
        <w:t xml:space="preserve"> </w:t>
      </w:r>
      <w:r>
        <w:t>del</w:t>
      </w:r>
      <w:r>
        <w:rPr>
          <w:spacing w:val="1"/>
        </w:rPr>
        <w:t xml:space="preserve"> </w:t>
      </w:r>
      <w:r>
        <w:t>20%</w:t>
      </w:r>
      <w:r>
        <w:rPr>
          <w:spacing w:val="1"/>
        </w:rPr>
        <w:t xml:space="preserve"> </w:t>
      </w:r>
      <w:r>
        <w:t>(venti</w:t>
      </w:r>
      <w:r>
        <w:rPr>
          <w:spacing w:val="1"/>
        </w:rPr>
        <w:t xml:space="preserve"> </w:t>
      </w:r>
      <w:r>
        <w:t>per</w:t>
      </w:r>
      <w:r>
        <w:rPr>
          <w:spacing w:val="1"/>
        </w:rPr>
        <w:t xml:space="preserve"> </w:t>
      </w:r>
      <w:r>
        <w:t>cento)</w:t>
      </w:r>
      <w:r>
        <w:rPr>
          <w:spacing w:val="1"/>
        </w:rPr>
        <w:t xml:space="preserve"> </w:t>
      </w:r>
      <w:r>
        <w:t>per</w:t>
      </w:r>
      <w:r>
        <w:rPr>
          <w:spacing w:val="1"/>
        </w:rPr>
        <w:t xml:space="preserve"> </w:t>
      </w:r>
      <w:r>
        <w:t>oneri</w:t>
      </w:r>
      <w:r>
        <w:rPr>
          <w:spacing w:val="1"/>
        </w:rPr>
        <w:t xml:space="preserve"> </w:t>
      </w:r>
      <w:r>
        <w:t>di</w:t>
      </w:r>
      <w:r>
        <w:rPr>
          <w:spacing w:val="1"/>
        </w:rPr>
        <w:t xml:space="preserve"> </w:t>
      </w:r>
      <w:r>
        <w:rPr>
          <w:spacing w:val="-1"/>
        </w:rPr>
        <w:t>amministrazione,</w:t>
      </w:r>
      <w:r>
        <w:rPr>
          <w:spacing w:val="-11"/>
        </w:rPr>
        <w:t xml:space="preserve"> </w:t>
      </w:r>
      <w:r>
        <w:rPr>
          <w:spacing w:val="-1"/>
        </w:rPr>
        <w:t>con</w:t>
      </w:r>
      <w:r>
        <w:rPr>
          <w:spacing w:val="-13"/>
        </w:rPr>
        <w:t xml:space="preserve"> </w:t>
      </w:r>
      <w:r>
        <w:rPr>
          <w:spacing w:val="-1"/>
        </w:rPr>
        <w:t>possibilità</w:t>
      </w:r>
      <w:r>
        <w:rPr>
          <w:spacing w:val="-9"/>
        </w:rPr>
        <w:t xml:space="preserve"> </w:t>
      </w:r>
      <w:r>
        <w:t>per</w:t>
      </w:r>
      <w:r>
        <w:rPr>
          <w:spacing w:val="-10"/>
        </w:rPr>
        <w:t xml:space="preserve"> </w:t>
      </w:r>
      <w:r>
        <w:t>il</w:t>
      </w:r>
      <w:r>
        <w:rPr>
          <w:spacing w:val="-10"/>
        </w:rPr>
        <w:t xml:space="preserve"> </w:t>
      </w:r>
      <w:r>
        <w:t>comune</w:t>
      </w:r>
      <w:r>
        <w:rPr>
          <w:spacing w:val="-11"/>
        </w:rPr>
        <w:t xml:space="preserve"> </w:t>
      </w:r>
      <w:r>
        <w:t>di</w:t>
      </w:r>
      <w:r>
        <w:rPr>
          <w:spacing w:val="-9"/>
        </w:rPr>
        <w:t xml:space="preserve"> </w:t>
      </w:r>
      <w:r>
        <w:t>compensare,</w:t>
      </w:r>
      <w:r>
        <w:rPr>
          <w:spacing w:val="-12"/>
        </w:rPr>
        <w:t xml:space="preserve"> </w:t>
      </w:r>
      <w:r>
        <w:t>anche</w:t>
      </w:r>
      <w:r>
        <w:rPr>
          <w:spacing w:val="-12"/>
        </w:rPr>
        <w:t xml:space="preserve"> </w:t>
      </w:r>
      <w:r>
        <w:t>parzialmente,</w:t>
      </w:r>
      <w:r>
        <w:rPr>
          <w:spacing w:val="-8"/>
        </w:rPr>
        <w:t xml:space="preserve"> </w:t>
      </w:r>
      <w:r>
        <w:t>il</w:t>
      </w:r>
      <w:r>
        <w:rPr>
          <w:spacing w:val="-12"/>
        </w:rPr>
        <w:t xml:space="preserve"> </w:t>
      </w:r>
      <w:r>
        <w:t>credito</w:t>
      </w:r>
      <w:r>
        <w:rPr>
          <w:spacing w:val="-8"/>
        </w:rPr>
        <w:t xml:space="preserve"> </w:t>
      </w:r>
      <w:r>
        <w:t>relativo,</w:t>
      </w:r>
      <w:r>
        <w:rPr>
          <w:spacing w:val="-11"/>
        </w:rPr>
        <w:t xml:space="preserve"> </w:t>
      </w:r>
      <w:r>
        <w:t>con</w:t>
      </w:r>
      <w:r>
        <w:rPr>
          <w:spacing w:val="-10"/>
        </w:rPr>
        <w:t xml:space="preserve"> </w:t>
      </w:r>
      <w:r>
        <w:t>qualsivoglia</w:t>
      </w:r>
      <w:r>
        <w:rPr>
          <w:spacing w:val="-47"/>
        </w:rPr>
        <w:t xml:space="preserve"> </w:t>
      </w:r>
      <w:r>
        <w:t>ragione di debito</w:t>
      </w:r>
      <w:r>
        <w:rPr>
          <w:spacing w:val="-1"/>
        </w:rPr>
        <w:t xml:space="preserve"> </w:t>
      </w:r>
      <w:r>
        <w:t>verso</w:t>
      </w:r>
      <w:r>
        <w:rPr>
          <w:spacing w:val="-1"/>
        </w:rPr>
        <w:t xml:space="preserve"> </w:t>
      </w:r>
      <w:r>
        <w:t>la ditta</w:t>
      </w:r>
      <w:r>
        <w:rPr>
          <w:spacing w:val="1"/>
        </w:rPr>
        <w:t xml:space="preserve"> </w:t>
      </w:r>
      <w:r>
        <w:t>appaltatrice.</w:t>
      </w:r>
    </w:p>
    <w:p w14:paraId="0A47A31F" w14:textId="77777777" w:rsidR="007D0D55" w:rsidRDefault="007D0D55">
      <w:pPr>
        <w:pStyle w:val="Corpotesto"/>
        <w:spacing w:before="12"/>
        <w:ind w:left="0"/>
        <w:jc w:val="left"/>
        <w:rPr>
          <w:sz w:val="21"/>
        </w:rPr>
      </w:pPr>
    </w:p>
    <w:p w14:paraId="79499DD2" w14:textId="77777777" w:rsidR="007D0D55" w:rsidRDefault="00000000">
      <w:pPr>
        <w:pStyle w:val="Titolo1"/>
      </w:pPr>
      <w:bookmarkStart w:id="12" w:name="_bookmark10"/>
      <w:bookmarkEnd w:id="12"/>
      <w:r>
        <w:t>Art.</w:t>
      </w:r>
      <w:r>
        <w:rPr>
          <w:spacing w:val="-1"/>
        </w:rPr>
        <w:t xml:space="preserve"> </w:t>
      </w:r>
      <w:r>
        <w:t>9</w:t>
      </w:r>
      <w:r>
        <w:rPr>
          <w:spacing w:val="-2"/>
        </w:rPr>
        <w:t xml:space="preserve"> </w:t>
      </w:r>
      <w:r>
        <w:t>-</w:t>
      </w:r>
      <w:r>
        <w:rPr>
          <w:spacing w:val="-2"/>
        </w:rPr>
        <w:t xml:space="preserve"> </w:t>
      </w:r>
      <w:r>
        <w:t>Penalità</w:t>
      </w:r>
    </w:p>
    <w:p w14:paraId="18387F06" w14:textId="77777777" w:rsidR="007D0D55" w:rsidRDefault="00000000">
      <w:pPr>
        <w:pStyle w:val="Corpotesto"/>
        <w:ind w:right="118"/>
      </w:pPr>
      <w:r>
        <w:rPr>
          <w:w w:val="105"/>
        </w:rPr>
        <w:t>In caso di inadempienze agli obblighi contrattuali assunti, gli uffici comunali competenti applicheranno le</w:t>
      </w:r>
      <w:r>
        <w:rPr>
          <w:spacing w:val="1"/>
          <w:w w:val="105"/>
        </w:rPr>
        <w:t xml:space="preserve"> </w:t>
      </w:r>
      <w:r>
        <w:rPr>
          <w:w w:val="105"/>
        </w:rPr>
        <w:t>seguenti</w:t>
      </w:r>
      <w:r>
        <w:rPr>
          <w:spacing w:val="-1"/>
          <w:w w:val="105"/>
        </w:rPr>
        <w:t xml:space="preserve"> </w:t>
      </w:r>
      <w:r>
        <w:rPr>
          <w:w w:val="105"/>
        </w:rPr>
        <w:t>penali:</w:t>
      </w:r>
    </w:p>
    <w:p w14:paraId="4A6DB4DD" w14:textId="77777777" w:rsidR="007D0D55" w:rsidRDefault="00000000">
      <w:pPr>
        <w:pStyle w:val="Paragrafoelenco"/>
        <w:numPr>
          <w:ilvl w:val="0"/>
          <w:numId w:val="3"/>
        </w:numPr>
        <w:tabs>
          <w:tab w:val="left" w:pos="403"/>
        </w:tabs>
        <w:spacing w:before="1" w:line="279" w:lineRule="exact"/>
        <w:ind w:left="402"/>
        <w:jc w:val="both"/>
      </w:pPr>
      <w:r>
        <w:rPr>
          <w:spacing w:val="-1"/>
          <w:w w:val="105"/>
        </w:rPr>
        <w:t>In</w:t>
      </w:r>
      <w:r>
        <w:rPr>
          <w:spacing w:val="-14"/>
          <w:w w:val="105"/>
        </w:rPr>
        <w:t xml:space="preserve"> </w:t>
      </w:r>
      <w:r>
        <w:rPr>
          <w:spacing w:val="-1"/>
          <w:w w:val="105"/>
        </w:rPr>
        <w:t>merito</w:t>
      </w:r>
      <w:r>
        <w:rPr>
          <w:spacing w:val="-11"/>
          <w:w w:val="105"/>
        </w:rPr>
        <w:t xml:space="preserve"> </w:t>
      </w:r>
      <w:r>
        <w:rPr>
          <w:spacing w:val="-1"/>
          <w:w w:val="105"/>
        </w:rPr>
        <w:t>al</w:t>
      </w:r>
      <w:r>
        <w:rPr>
          <w:spacing w:val="-10"/>
          <w:w w:val="105"/>
        </w:rPr>
        <w:t xml:space="preserve"> </w:t>
      </w:r>
      <w:r>
        <w:rPr>
          <w:spacing w:val="-1"/>
          <w:w w:val="105"/>
        </w:rPr>
        <w:t>disordine</w:t>
      </w:r>
      <w:r>
        <w:rPr>
          <w:spacing w:val="-11"/>
          <w:w w:val="105"/>
        </w:rPr>
        <w:t xml:space="preserve"> </w:t>
      </w:r>
      <w:r>
        <w:rPr>
          <w:spacing w:val="-1"/>
          <w:w w:val="105"/>
        </w:rPr>
        <w:t>e/o</w:t>
      </w:r>
      <w:r>
        <w:rPr>
          <w:spacing w:val="-12"/>
          <w:w w:val="105"/>
        </w:rPr>
        <w:t xml:space="preserve"> </w:t>
      </w:r>
      <w:r>
        <w:rPr>
          <w:spacing w:val="-1"/>
          <w:w w:val="105"/>
        </w:rPr>
        <w:t>alla</w:t>
      </w:r>
      <w:r>
        <w:rPr>
          <w:spacing w:val="-11"/>
          <w:w w:val="105"/>
        </w:rPr>
        <w:t xml:space="preserve"> </w:t>
      </w:r>
      <w:r>
        <w:rPr>
          <w:spacing w:val="-1"/>
          <w:w w:val="105"/>
        </w:rPr>
        <w:t>mancanza</w:t>
      </w:r>
      <w:r>
        <w:rPr>
          <w:spacing w:val="-10"/>
          <w:w w:val="105"/>
        </w:rPr>
        <w:t xml:space="preserve"> </w:t>
      </w:r>
      <w:r>
        <w:rPr>
          <w:spacing w:val="-1"/>
          <w:w w:val="105"/>
        </w:rPr>
        <w:t>della</w:t>
      </w:r>
      <w:r>
        <w:rPr>
          <w:spacing w:val="-8"/>
          <w:w w:val="105"/>
        </w:rPr>
        <w:t xml:space="preserve"> </w:t>
      </w:r>
      <w:r>
        <w:rPr>
          <w:w w:val="105"/>
        </w:rPr>
        <w:t>divisa</w:t>
      </w:r>
      <w:r>
        <w:rPr>
          <w:spacing w:val="-12"/>
          <w:w w:val="105"/>
        </w:rPr>
        <w:t xml:space="preserve"> </w:t>
      </w:r>
      <w:r>
        <w:rPr>
          <w:w w:val="105"/>
        </w:rPr>
        <w:t>del</w:t>
      </w:r>
      <w:r>
        <w:rPr>
          <w:spacing w:val="-11"/>
          <w:w w:val="105"/>
        </w:rPr>
        <w:t xml:space="preserve"> </w:t>
      </w:r>
      <w:r>
        <w:rPr>
          <w:w w:val="105"/>
        </w:rPr>
        <w:t>personale</w:t>
      </w:r>
      <w:r>
        <w:rPr>
          <w:spacing w:val="-12"/>
          <w:w w:val="105"/>
        </w:rPr>
        <w:t xml:space="preserve"> </w:t>
      </w:r>
      <w:r>
        <w:rPr>
          <w:w w:val="105"/>
        </w:rPr>
        <w:t>sarà</w:t>
      </w:r>
      <w:r>
        <w:rPr>
          <w:spacing w:val="-11"/>
          <w:w w:val="105"/>
        </w:rPr>
        <w:t xml:space="preserve"> </w:t>
      </w:r>
      <w:r>
        <w:rPr>
          <w:w w:val="105"/>
        </w:rPr>
        <w:t>applicata</w:t>
      </w:r>
      <w:r>
        <w:rPr>
          <w:spacing w:val="-12"/>
          <w:w w:val="105"/>
        </w:rPr>
        <w:t xml:space="preserve"> </w:t>
      </w:r>
      <w:r>
        <w:rPr>
          <w:w w:val="105"/>
        </w:rPr>
        <w:t>una</w:t>
      </w:r>
      <w:r>
        <w:rPr>
          <w:spacing w:val="-11"/>
          <w:w w:val="105"/>
        </w:rPr>
        <w:t xml:space="preserve"> </w:t>
      </w:r>
      <w:r>
        <w:rPr>
          <w:w w:val="105"/>
        </w:rPr>
        <w:t>sanzione</w:t>
      </w:r>
      <w:r>
        <w:rPr>
          <w:spacing w:val="-12"/>
          <w:w w:val="105"/>
        </w:rPr>
        <w:t xml:space="preserve"> </w:t>
      </w:r>
      <w:r>
        <w:rPr>
          <w:w w:val="105"/>
        </w:rPr>
        <w:t>amministrativa</w:t>
      </w:r>
    </w:p>
    <w:p w14:paraId="6DC05827" w14:textId="77777777" w:rsidR="007D0D55" w:rsidRDefault="00000000">
      <w:pPr>
        <w:pStyle w:val="Corpotesto"/>
        <w:spacing w:line="267" w:lineRule="exact"/>
        <w:ind w:left="611"/>
      </w:pPr>
      <w:r>
        <w:rPr>
          <w:w w:val="105"/>
        </w:rPr>
        <w:t>di</w:t>
      </w:r>
      <w:r>
        <w:rPr>
          <w:spacing w:val="-3"/>
          <w:w w:val="105"/>
        </w:rPr>
        <w:t xml:space="preserve"> </w:t>
      </w:r>
      <w:r>
        <w:rPr>
          <w:w w:val="105"/>
        </w:rPr>
        <w:t>€</w:t>
      </w:r>
      <w:r>
        <w:rPr>
          <w:spacing w:val="-2"/>
          <w:w w:val="105"/>
        </w:rPr>
        <w:t xml:space="preserve"> </w:t>
      </w:r>
      <w:r>
        <w:rPr>
          <w:w w:val="105"/>
        </w:rPr>
        <w:t>100,00</w:t>
      </w:r>
      <w:r>
        <w:rPr>
          <w:spacing w:val="-2"/>
          <w:w w:val="105"/>
        </w:rPr>
        <w:t xml:space="preserve"> </w:t>
      </w:r>
      <w:r>
        <w:rPr>
          <w:w w:val="105"/>
        </w:rPr>
        <w:t>(cento/00</w:t>
      </w:r>
      <w:r>
        <w:rPr>
          <w:spacing w:val="-4"/>
          <w:w w:val="105"/>
        </w:rPr>
        <w:t xml:space="preserve"> </w:t>
      </w:r>
      <w:r>
        <w:rPr>
          <w:w w:val="105"/>
        </w:rPr>
        <w:t>euro)</w:t>
      </w:r>
      <w:r>
        <w:rPr>
          <w:spacing w:val="-3"/>
          <w:w w:val="105"/>
        </w:rPr>
        <w:t xml:space="preserve"> </w:t>
      </w:r>
      <w:r>
        <w:rPr>
          <w:w w:val="105"/>
        </w:rPr>
        <w:t>per</w:t>
      </w:r>
      <w:r>
        <w:rPr>
          <w:spacing w:val="-3"/>
          <w:w w:val="105"/>
        </w:rPr>
        <w:t xml:space="preserve"> </w:t>
      </w:r>
      <w:r>
        <w:rPr>
          <w:w w:val="105"/>
        </w:rPr>
        <w:t>ogni</w:t>
      </w:r>
      <w:r>
        <w:rPr>
          <w:spacing w:val="-3"/>
          <w:w w:val="105"/>
        </w:rPr>
        <w:t xml:space="preserve"> </w:t>
      </w:r>
      <w:r>
        <w:rPr>
          <w:w w:val="105"/>
        </w:rPr>
        <w:t>singola</w:t>
      </w:r>
      <w:r>
        <w:rPr>
          <w:spacing w:val="-2"/>
          <w:w w:val="105"/>
        </w:rPr>
        <w:t xml:space="preserve"> </w:t>
      </w:r>
      <w:r>
        <w:rPr>
          <w:w w:val="105"/>
        </w:rPr>
        <w:t>inadempienza</w:t>
      </w:r>
      <w:r>
        <w:rPr>
          <w:spacing w:val="-2"/>
          <w:w w:val="105"/>
        </w:rPr>
        <w:t xml:space="preserve"> </w:t>
      </w:r>
      <w:r>
        <w:rPr>
          <w:w w:val="105"/>
        </w:rPr>
        <w:t>e</w:t>
      </w:r>
      <w:r>
        <w:rPr>
          <w:spacing w:val="2"/>
          <w:w w:val="105"/>
        </w:rPr>
        <w:t xml:space="preserve"> </w:t>
      </w:r>
      <w:r>
        <w:rPr>
          <w:w w:val="105"/>
        </w:rPr>
        <w:t>per</w:t>
      </w:r>
      <w:r>
        <w:rPr>
          <w:spacing w:val="-3"/>
          <w:w w:val="105"/>
        </w:rPr>
        <w:t xml:space="preserve"> </w:t>
      </w:r>
      <w:r>
        <w:rPr>
          <w:w w:val="105"/>
        </w:rPr>
        <w:t>ogni</w:t>
      </w:r>
      <w:r>
        <w:rPr>
          <w:spacing w:val="-3"/>
          <w:w w:val="105"/>
        </w:rPr>
        <w:t xml:space="preserve"> </w:t>
      </w:r>
      <w:r>
        <w:rPr>
          <w:w w:val="105"/>
        </w:rPr>
        <w:t>giorno</w:t>
      </w:r>
      <w:r>
        <w:rPr>
          <w:spacing w:val="-2"/>
          <w:w w:val="105"/>
        </w:rPr>
        <w:t xml:space="preserve"> </w:t>
      </w:r>
      <w:r>
        <w:rPr>
          <w:w w:val="105"/>
        </w:rPr>
        <w:t>di</w:t>
      </w:r>
      <w:r>
        <w:rPr>
          <w:spacing w:val="-3"/>
          <w:w w:val="105"/>
        </w:rPr>
        <w:t xml:space="preserve"> </w:t>
      </w:r>
      <w:r>
        <w:rPr>
          <w:w w:val="105"/>
        </w:rPr>
        <w:t>inadempienza;</w:t>
      </w:r>
    </w:p>
    <w:p w14:paraId="0702B028" w14:textId="19A11DFE" w:rsidR="007D0D55" w:rsidRDefault="00000000">
      <w:pPr>
        <w:pStyle w:val="Paragrafoelenco"/>
        <w:numPr>
          <w:ilvl w:val="0"/>
          <w:numId w:val="3"/>
        </w:numPr>
        <w:tabs>
          <w:tab w:val="left" w:pos="403"/>
        </w:tabs>
        <w:ind w:right="119" w:hanging="361"/>
        <w:jc w:val="both"/>
      </w:pPr>
      <w:r>
        <w:rPr>
          <w:w w:val="105"/>
        </w:rPr>
        <w:lastRenderedPageBreak/>
        <w:t>Tutti i mezzi impiegati in fase di espletamento del servizio su tutto il territorio Comunale, dovranno essere</w:t>
      </w:r>
      <w:r>
        <w:rPr>
          <w:spacing w:val="1"/>
          <w:w w:val="105"/>
        </w:rPr>
        <w:t xml:space="preserve"> </w:t>
      </w:r>
      <w:r>
        <w:rPr>
          <w:w w:val="105"/>
        </w:rPr>
        <w:t xml:space="preserve">identificati con la scritta “Comune di </w:t>
      </w:r>
      <w:r w:rsidR="00AC18D1">
        <w:rPr>
          <w:w w:val="105"/>
        </w:rPr>
        <w:t>Montesarchio</w:t>
      </w:r>
      <w:r>
        <w:rPr>
          <w:w w:val="105"/>
        </w:rPr>
        <w:t>” corredata del logo del Comune e con la ragione</w:t>
      </w:r>
      <w:r>
        <w:rPr>
          <w:spacing w:val="1"/>
          <w:w w:val="105"/>
        </w:rPr>
        <w:t xml:space="preserve"> </w:t>
      </w:r>
      <w:r>
        <w:rPr>
          <w:w w:val="105"/>
        </w:rPr>
        <w:t>sociale dell’appaltatore, tutto in quadricromia, affissi sulle due portiere laterali dei mezzi. Gli automezzi</w:t>
      </w:r>
      <w:r>
        <w:rPr>
          <w:spacing w:val="1"/>
          <w:w w:val="105"/>
        </w:rPr>
        <w:t xml:space="preserve"> </w:t>
      </w:r>
      <w:r>
        <w:rPr>
          <w:w w:val="105"/>
        </w:rPr>
        <w:t>privi</w:t>
      </w:r>
      <w:r>
        <w:rPr>
          <w:spacing w:val="1"/>
          <w:w w:val="105"/>
        </w:rPr>
        <w:t xml:space="preserve"> </w:t>
      </w:r>
      <w:r>
        <w:rPr>
          <w:w w:val="105"/>
        </w:rPr>
        <w:t>dell’identificazione</w:t>
      </w:r>
      <w:r>
        <w:rPr>
          <w:spacing w:val="1"/>
          <w:w w:val="105"/>
        </w:rPr>
        <w:t xml:space="preserve"> </w:t>
      </w:r>
      <w:r>
        <w:rPr>
          <w:w w:val="105"/>
        </w:rPr>
        <w:t>di</w:t>
      </w:r>
      <w:r>
        <w:rPr>
          <w:spacing w:val="1"/>
          <w:w w:val="105"/>
        </w:rPr>
        <w:t xml:space="preserve"> </w:t>
      </w:r>
      <w:r>
        <w:rPr>
          <w:w w:val="105"/>
        </w:rPr>
        <w:t>cui</w:t>
      </w:r>
      <w:r>
        <w:rPr>
          <w:spacing w:val="1"/>
          <w:w w:val="105"/>
        </w:rPr>
        <w:t xml:space="preserve"> </w:t>
      </w:r>
      <w:r>
        <w:rPr>
          <w:w w:val="105"/>
        </w:rPr>
        <w:t>sopra,</w:t>
      </w:r>
      <w:r>
        <w:rPr>
          <w:spacing w:val="1"/>
          <w:w w:val="105"/>
        </w:rPr>
        <w:t xml:space="preserve"> </w:t>
      </w:r>
      <w:r>
        <w:rPr>
          <w:w w:val="105"/>
        </w:rPr>
        <w:t>sarà</w:t>
      </w:r>
      <w:r>
        <w:rPr>
          <w:spacing w:val="1"/>
          <w:w w:val="105"/>
        </w:rPr>
        <w:t xml:space="preserve"> </w:t>
      </w:r>
      <w:r>
        <w:rPr>
          <w:w w:val="105"/>
        </w:rPr>
        <w:t>applicata</w:t>
      </w:r>
      <w:r>
        <w:rPr>
          <w:spacing w:val="1"/>
          <w:w w:val="105"/>
        </w:rPr>
        <w:t xml:space="preserve"> </w:t>
      </w:r>
      <w:r>
        <w:rPr>
          <w:w w:val="105"/>
        </w:rPr>
        <w:t>una</w:t>
      </w:r>
      <w:r>
        <w:rPr>
          <w:spacing w:val="1"/>
          <w:w w:val="105"/>
        </w:rPr>
        <w:t xml:space="preserve"> </w:t>
      </w:r>
      <w:r>
        <w:rPr>
          <w:w w:val="105"/>
        </w:rPr>
        <w:t>sanzione</w:t>
      </w:r>
      <w:r>
        <w:rPr>
          <w:spacing w:val="1"/>
          <w:w w:val="105"/>
        </w:rPr>
        <w:t xml:space="preserve"> </w:t>
      </w:r>
      <w:r>
        <w:rPr>
          <w:w w:val="105"/>
        </w:rPr>
        <w:t>amministrativa</w:t>
      </w:r>
      <w:r>
        <w:rPr>
          <w:spacing w:val="1"/>
          <w:w w:val="105"/>
        </w:rPr>
        <w:t xml:space="preserve"> </w:t>
      </w:r>
      <w:r>
        <w:rPr>
          <w:w w:val="105"/>
        </w:rPr>
        <w:t>di</w:t>
      </w:r>
      <w:r>
        <w:rPr>
          <w:spacing w:val="1"/>
          <w:w w:val="105"/>
        </w:rPr>
        <w:t xml:space="preserve"> </w:t>
      </w:r>
      <w:r>
        <w:rPr>
          <w:w w:val="105"/>
        </w:rPr>
        <w:t>€</w:t>
      </w:r>
      <w:r>
        <w:rPr>
          <w:spacing w:val="1"/>
          <w:w w:val="105"/>
        </w:rPr>
        <w:t xml:space="preserve"> </w:t>
      </w:r>
      <w:r>
        <w:rPr>
          <w:w w:val="105"/>
        </w:rPr>
        <w:t>150,00</w:t>
      </w:r>
      <w:r>
        <w:rPr>
          <w:spacing w:val="-50"/>
          <w:w w:val="105"/>
        </w:rPr>
        <w:t xml:space="preserve"> </w:t>
      </w:r>
      <w:r>
        <w:rPr>
          <w:w w:val="105"/>
        </w:rPr>
        <w:t>(centocinquanta/00</w:t>
      </w:r>
      <w:r>
        <w:rPr>
          <w:spacing w:val="-1"/>
          <w:w w:val="105"/>
        </w:rPr>
        <w:t xml:space="preserve"> </w:t>
      </w:r>
      <w:r>
        <w:rPr>
          <w:w w:val="105"/>
        </w:rPr>
        <w:t>euro)</w:t>
      </w:r>
      <w:r>
        <w:rPr>
          <w:spacing w:val="-1"/>
          <w:w w:val="105"/>
        </w:rPr>
        <w:t xml:space="preserve"> </w:t>
      </w:r>
      <w:r>
        <w:rPr>
          <w:w w:val="105"/>
        </w:rPr>
        <w:t>per</w:t>
      </w:r>
      <w:r>
        <w:rPr>
          <w:spacing w:val="-2"/>
          <w:w w:val="105"/>
        </w:rPr>
        <w:t xml:space="preserve"> </w:t>
      </w:r>
      <w:r>
        <w:rPr>
          <w:w w:val="105"/>
        </w:rPr>
        <w:t>ogni</w:t>
      </w:r>
      <w:r>
        <w:rPr>
          <w:spacing w:val="-1"/>
          <w:w w:val="105"/>
        </w:rPr>
        <w:t xml:space="preserve"> </w:t>
      </w:r>
      <w:r>
        <w:rPr>
          <w:w w:val="105"/>
        </w:rPr>
        <w:t>singola</w:t>
      </w:r>
      <w:r>
        <w:rPr>
          <w:spacing w:val="-1"/>
          <w:w w:val="105"/>
        </w:rPr>
        <w:t xml:space="preserve"> </w:t>
      </w:r>
      <w:r>
        <w:rPr>
          <w:w w:val="105"/>
        </w:rPr>
        <w:t>inadempienza e</w:t>
      </w:r>
      <w:r>
        <w:rPr>
          <w:spacing w:val="-1"/>
          <w:w w:val="105"/>
        </w:rPr>
        <w:t xml:space="preserve"> </w:t>
      </w:r>
      <w:r>
        <w:rPr>
          <w:w w:val="105"/>
        </w:rPr>
        <w:t>per</w:t>
      </w:r>
      <w:r>
        <w:rPr>
          <w:spacing w:val="-1"/>
          <w:w w:val="105"/>
        </w:rPr>
        <w:t xml:space="preserve"> </w:t>
      </w:r>
      <w:r>
        <w:rPr>
          <w:w w:val="105"/>
        </w:rPr>
        <w:t>ogni</w:t>
      </w:r>
      <w:r>
        <w:rPr>
          <w:spacing w:val="-2"/>
          <w:w w:val="105"/>
        </w:rPr>
        <w:t xml:space="preserve"> </w:t>
      </w:r>
      <w:r>
        <w:rPr>
          <w:w w:val="105"/>
        </w:rPr>
        <w:t>giorno di</w:t>
      </w:r>
      <w:r>
        <w:rPr>
          <w:spacing w:val="1"/>
          <w:w w:val="105"/>
        </w:rPr>
        <w:t xml:space="preserve"> </w:t>
      </w:r>
      <w:r>
        <w:rPr>
          <w:w w:val="105"/>
        </w:rPr>
        <w:t>inadempienza;</w:t>
      </w:r>
    </w:p>
    <w:p w14:paraId="0D2C95DF" w14:textId="77777777" w:rsidR="007D0D55" w:rsidRDefault="00000000">
      <w:pPr>
        <w:pStyle w:val="Paragrafoelenco"/>
        <w:numPr>
          <w:ilvl w:val="0"/>
          <w:numId w:val="3"/>
        </w:numPr>
        <w:tabs>
          <w:tab w:val="left" w:pos="403"/>
        </w:tabs>
        <w:spacing w:before="2"/>
        <w:ind w:right="124" w:hanging="361"/>
        <w:jc w:val="both"/>
      </w:pPr>
      <w:r>
        <w:rPr>
          <w:w w:val="105"/>
        </w:rPr>
        <w:t>In merito alla mancata manutenzione o pulizia dei mezzi e delle attrezzature sarà applicata una sanzione</w:t>
      </w:r>
      <w:r>
        <w:rPr>
          <w:spacing w:val="1"/>
          <w:w w:val="105"/>
        </w:rPr>
        <w:t xml:space="preserve"> </w:t>
      </w:r>
      <w:r>
        <w:rPr>
          <w:w w:val="105"/>
        </w:rPr>
        <w:t>amministrativa di €</w:t>
      </w:r>
      <w:r>
        <w:rPr>
          <w:spacing w:val="1"/>
          <w:w w:val="105"/>
        </w:rPr>
        <w:t xml:space="preserve"> </w:t>
      </w:r>
      <w:r>
        <w:rPr>
          <w:w w:val="105"/>
        </w:rPr>
        <w:t>200,00</w:t>
      </w:r>
      <w:r>
        <w:rPr>
          <w:spacing w:val="1"/>
          <w:w w:val="105"/>
        </w:rPr>
        <w:t xml:space="preserve"> </w:t>
      </w:r>
      <w:r>
        <w:rPr>
          <w:w w:val="105"/>
        </w:rPr>
        <w:t>(duecento/00</w:t>
      </w:r>
      <w:r>
        <w:rPr>
          <w:spacing w:val="1"/>
          <w:w w:val="105"/>
        </w:rPr>
        <w:t xml:space="preserve"> </w:t>
      </w:r>
      <w:r>
        <w:rPr>
          <w:w w:val="105"/>
        </w:rPr>
        <w:t>euro) per ogni singola inadempienza</w:t>
      </w:r>
      <w:r>
        <w:rPr>
          <w:spacing w:val="1"/>
          <w:w w:val="105"/>
        </w:rPr>
        <w:t xml:space="preserve"> </w:t>
      </w:r>
      <w:r>
        <w:rPr>
          <w:w w:val="105"/>
        </w:rPr>
        <w:t>e</w:t>
      </w:r>
      <w:r>
        <w:rPr>
          <w:spacing w:val="1"/>
          <w:w w:val="105"/>
        </w:rPr>
        <w:t xml:space="preserve"> </w:t>
      </w:r>
      <w:r>
        <w:rPr>
          <w:w w:val="105"/>
        </w:rPr>
        <w:t>per ogni giorno</w:t>
      </w:r>
      <w:r>
        <w:rPr>
          <w:spacing w:val="1"/>
          <w:w w:val="105"/>
        </w:rPr>
        <w:t xml:space="preserve"> </w:t>
      </w:r>
      <w:r>
        <w:rPr>
          <w:w w:val="105"/>
        </w:rPr>
        <w:t>di</w:t>
      </w:r>
      <w:r>
        <w:rPr>
          <w:spacing w:val="1"/>
          <w:w w:val="105"/>
        </w:rPr>
        <w:t xml:space="preserve"> </w:t>
      </w:r>
      <w:r>
        <w:rPr>
          <w:w w:val="105"/>
        </w:rPr>
        <w:t>inadempienza;</w:t>
      </w:r>
    </w:p>
    <w:p w14:paraId="027E4D5A" w14:textId="77777777" w:rsidR="007D0D55" w:rsidRDefault="00000000">
      <w:pPr>
        <w:pStyle w:val="Paragrafoelenco"/>
        <w:numPr>
          <w:ilvl w:val="0"/>
          <w:numId w:val="3"/>
        </w:numPr>
        <w:tabs>
          <w:tab w:val="left" w:pos="403"/>
        </w:tabs>
        <w:spacing w:line="279" w:lineRule="exact"/>
        <w:ind w:left="402"/>
        <w:jc w:val="both"/>
      </w:pPr>
      <w:r>
        <w:rPr>
          <w:w w:val="105"/>
        </w:rPr>
        <w:t>In</w:t>
      </w:r>
      <w:r>
        <w:rPr>
          <w:spacing w:val="-4"/>
          <w:w w:val="105"/>
        </w:rPr>
        <w:t xml:space="preserve"> </w:t>
      </w:r>
      <w:r>
        <w:rPr>
          <w:w w:val="105"/>
        </w:rPr>
        <w:t>merito</w:t>
      </w:r>
      <w:r>
        <w:rPr>
          <w:spacing w:val="-2"/>
          <w:w w:val="105"/>
        </w:rPr>
        <w:t xml:space="preserve"> </w:t>
      </w:r>
      <w:r>
        <w:rPr>
          <w:w w:val="105"/>
        </w:rPr>
        <w:t>a</w:t>
      </w:r>
      <w:r>
        <w:rPr>
          <w:spacing w:val="-2"/>
          <w:w w:val="105"/>
        </w:rPr>
        <w:t xml:space="preserve"> </w:t>
      </w:r>
      <w:r>
        <w:rPr>
          <w:w w:val="105"/>
        </w:rPr>
        <w:t>ritardo</w:t>
      </w:r>
      <w:r>
        <w:rPr>
          <w:spacing w:val="-2"/>
          <w:w w:val="105"/>
        </w:rPr>
        <w:t xml:space="preserve"> </w:t>
      </w:r>
      <w:r>
        <w:rPr>
          <w:w w:val="105"/>
        </w:rPr>
        <w:t>o</w:t>
      </w:r>
      <w:r>
        <w:rPr>
          <w:spacing w:val="-2"/>
          <w:w w:val="105"/>
        </w:rPr>
        <w:t xml:space="preserve"> </w:t>
      </w:r>
      <w:r>
        <w:rPr>
          <w:w w:val="105"/>
        </w:rPr>
        <w:t>cattiva</w:t>
      </w:r>
      <w:r>
        <w:rPr>
          <w:spacing w:val="-1"/>
          <w:w w:val="105"/>
        </w:rPr>
        <w:t xml:space="preserve"> </w:t>
      </w:r>
      <w:r>
        <w:rPr>
          <w:w w:val="105"/>
        </w:rPr>
        <w:t>esecuzione</w:t>
      </w:r>
      <w:r>
        <w:rPr>
          <w:spacing w:val="-2"/>
          <w:w w:val="105"/>
        </w:rPr>
        <w:t xml:space="preserve"> </w:t>
      </w:r>
      <w:r>
        <w:rPr>
          <w:w w:val="105"/>
        </w:rPr>
        <w:t>dei</w:t>
      </w:r>
      <w:r>
        <w:rPr>
          <w:spacing w:val="-2"/>
          <w:w w:val="105"/>
        </w:rPr>
        <w:t xml:space="preserve"> </w:t>
      </w:r>
      <w:r>
        <w:rPr>
          <w:w w:val="105"/>
        </w:rPr>
        <w:t>servizi</w:t>
      </w:r>
      <w:r>
        <w:rPr>
          <w:spacing w:val="-2"/>
          <w:w w:val="105"/>
        </w:rPr>
        <w:t xml:space="preserve"> </w:t>
      </w:r>
      <w:r>
        <w:rPr>
          <w:w w:val="105"/>
        </w:rPr>
        <w:t>per</w:t>
      </w:r>
      <w:r>
        <w:rPr>
          <w:spacing w:val="-3"/>
          <w:w w:val="105"/>
        </w:rPr>
        <w:t xml:space="preserve"> </w:t>
      </w:r>
      <w:r>
        <w:rPr>
          <w:w w:val="105"/>
        </w:rPr>
        <w:t>la</w:t>
      </w:r>
      <w:r>
        <w:rPr>
          <w:spacing w:val="-2"/>
          <w:w w:val="105"/>
        </w:rPr>
        <w:t xml:space="preserve"> </w:t>
      </w:r>
      <w:r>
        <w:rPr>
          <w:w w:val="105"/>
        </w:rPr>
        <w:t>raccolta</w:t>
      </w:r>
      <w:r>
        <w:rPr>
          <w:spacing w:val="-1"/>
          <w:w w:val="105"/>
        </w:rPr>
        <w:t xml:space="preserve"> </w:t>
      </w:r>
      <w:r>
        <w:rPr>
          <w:w w:val="105"/>
        </w:rPr>
        <w:t>dei</w:t>
      </w:r>
      <w:r>
        <w:rPr>
          <w:spacing w:val="-2"/>
          <w:w w:val="105"/>
        </w:rPr>
        <w:t xml:space="preserve"> </w:t>
      </w:r>
      <w:r>
        <w:rPr>
          <w:w w:val="105"/>
        </w:rPr>
        <w:t>rifiuti</w:t>
      </w:r>
      <w:r>
        <w:rPr>
          <w:spacing w:val="-3"/>
          <w:w w:val="105"/>
        </w:rPr>
        <w:t xml:space="preserve"> </w:t>
      </w:r>
      <w:r>
        <w:rPr>
          <w:w w:val="105"/>
        </w:rPr>
        <w:t>urbani,</w:t>
      </w:r>
      <w:r>
        <w:rPr>
          <w:spacing w:val="-2"/>
          <w:w w:val="105"/>
        </w:rPr>
        <w:t xml:space="preserve"> </w:t>
      </w:r>
      <w:r>
        <w:rPr>
          <w:w w:val="105"/>
        </w:rPr>
        <w:t>sarà</w:t>
      </w:r>
      <w:r>
        <w:rPr>
          <w:spacing w:val="-2"/>
          <w:w w:val="105"/>
        </w:rPr>
        <w:t xml:space="preserve"> </w:t>
      </w:r>
      <w:r>
        <w:rPr>
          <w:w w:val="105"/>
        </w:rPr>
        <w:t>applicata</w:t>
      </w:r>
      <w:r>
        <w:rPr>
          <w:spacing w:val="-2"/>
          <w:w w:val="105"/>
        </w:rPr>
        <w:t xml:space="preserve"> </w:t>
      </w:r>
      <w:r>
        <w:rPr>
          <w:w w:val="105"/>
        </w:rPr>
        <w:t>una penale</w:t>
      </w:r>
    </w:p>
    <w:p w14:paraId="426A3828" w14:textId="77777777" w:rsidR="007D0D55" w:rsidRDefault="00000000">
      <w:pPr>
        <w:pStyle w:val="Corpotesto"/>
        <w:spacing w:before="1"/>
        <w:ind w:left="611"/>
      </w:pPr>
      <w:r>
        <w:rPr>
          <w:w w:val="105"/>
        </w:rPr>
        <w:t>da</w:t>
      </w:r>
      <w:r>
        <w:rPr>
          <w:spacing w:val="-3"/>
          <w:w w:val="105"/>
        </w:rPr>
        <w:t xml:space="preserve"> </w:t>
      </w:r>
      <w:r>
        <w:rPr>
          <w:w w:val="105"/>
        </w:rPr>
        <w:t>€</w:t>
      </w:r>
      <w:r>
        <w:rPr>
          <w:spacing w:val="-3"/>
          <w:w w:val="105"/>
        </w:rPr>
        <w:t xml:space="preserve"> </w:t>
      </w:r>
      <w:r>
        <w:rPr>
          <w:w w:val="105"/>
        </w:rPr>
        <w:t>50,00</w:t>
      </w:r>
      <w:r>
        <w:rPr>
          <w:spacing w:val="-3"/>
          <w:w w:val="105"/>
        </w:rPr>
        <w:t xml:space="preserve"> </w:t>
      </w:r>
      <w:r>
        <w:rPr>
          <w:w w:val="105"/>
        </w:rPr>
        <w:t>(cinquanta/00</w:t>
      </w:r>
      <w:r>
        <w:rPr>
          <w:spacing w:val="-2"/>
          <w:w w:val="105"/>
        </w:rPr>
        <w:t xml:space="preserve"> </w:t>
      </w:r>
      <w:r>
        <w:rPr>
          <w:w w:val="105"/>
        </w:rPr>
        <w:t>euro)</w:t>
      </w:r>
      <w:r>
        <w:rPr>
          <w:spacing w:val="-4"/>
          <w:w w:val="105"/>
        </w:rPr>
        <w:t xml:space="preserve"> </w:t>
      </w:r>
      <w:r>
        <w:rPr>
          <w:w w:val="105"/>
        </w:rPr>
        <w:t>a</w:t>
      </w:r>
      <w:r>
        <w:rPr>
          <w:spacing w:val="-3"/>
          <w:w w:val="105"/>
        </w:rPr>
        <w:t xml:space="preserve"> </w:t>
      </w:r>
      <w:r>
        <w:rPr>
          <w:w w:val="105"/>
        </w:rPr>
        <w:t>€</w:t>
      </w:r>
      <w:r>
        <w:rPr>
          <w:spacing w:val="-2"/>
          <w:w w:val="105"/>
        </w:rPr>
        <w:t xml:space="preserve"> </w:t>
      </w:r>
      <w:r>
        <w:rPr>
          <w:w w:val="105"/>
        </w:rPr>
        <w:t>1.500,00</w:t>
      </w:r>
      <w:r>
        <w:rPr>
          <w:spacing w:val="-3"/>
          <w:w w:val="105"/>
        </w:rPr>
        <w:t xml:space="preserve"> </w:t>
      </w:r>
      <w:r>
        <w:rPr>
          <w:w w:val="105"/>
        </w:rPr>
        <w:t>(millecinquecento/00</w:t>
      </w:r>
      <w:r>
        <w:rPr>
          <w:spacing w:val="-3"/>
          <w:w w:val="105"/>
        </w:rPr>
        <w:t xml:space="preserve"> </w:t>
      </w:r>
      <w:r>
        <w:rPr>
          <w:w w:val="105"/>
        </w:rPr>
        <w:t>euro);</w:t>
      </w:r>
    </w:p>
    <w:p w14:paraId="7FF934CA" w14:textId="77777777" w:rsidR="007D0D55" w:rsidRDefault="00000000">
      <w:pPr>
        <w:pStyle w:val="Paragrafoelenco"/>
        <w:numPr>
          <w:ilvl w:val="0"/>
          <w:numId w:val="3"/>
        </w:numPr>
        <w:tabs>
          <w:tab w:val="left" w:pos="403"/>
        </w:tabs>
        <w:ind w:left="402"/>
        <w:jc w:val="both"/>
      </w:pPr>
      <w:r>
        <w:rPr>
          <w:w w:val="105"/>
        </w:rPr>
        <w:t>In</w:t>
      </w:r>
      <w:r>
        <w:rPr>
          <w:spacing w:val="3"/>
          <w:w w:val="105"/>
        </w:rPr>
        <w:t xml:space="preserve"> </w:t>
      </w:r>
      <w:r>
        <w:rPr>
          <w:w w:val="105"/>
        </w:rPr>
        <w:t>merito</w:t>
      </w:r>
      <w:r>
        <w:rPr>
          <w:spacing w:val="5"/>
          <w:w w:val="105"/>
        </w:rPr>
        <w:t xml:space="preserve"> </w:t>
      </w:r>
      <w:r>
        <w:rPr>
          <w:w w:val="105"/>
        </w:rPr>
        <w:t>al</w:t>
      </w:r>
      <w:r>
        <w:rPr>
          <w:spacing w:val="6"/>
          <w:w w:val="105"/>
        </w:rPr>
        <w:t xml:space="preserve"> </w:t>
      </w:r>
      <w:r>
        <w:rPr>
          <w:w w:val="105"/>
        </w:rPr>
        <w:t>ritardo</w:t>
      </w:r>
      <w:r>
        <w:rPr>
          <w:spacing w:val="5"/>
          <w:w w:val="105"/>
        </w:rPr>
        <w:t xml:space="preserve"> </w:t>
      </w:r>
      <w:r>
        <w:rPr>
          <w:w w:val="105"/>
        </w:rPr>
        <w:t>di</w:t>
      </w:r>
      <w:r>
        <w:rPr>
          <w:spacing w:val="7"/>
          <w:w w:val="105"/>
        </w:rPr>
        <w:t xml:space="preserve"> </w:t>
      </w:r>
      <w:r>
        <w:rPr>
          <w:w w:val="105"/>
        </w:rPr>
        <w:t>esecuzione</w:t>
      </w:r>
      <w:r>
        <w:rPr>
          <w:spacing w:val="6"/>
          <w:w w:val="105"/>
        </w:rPr>
        <w:t xml:space="preserve"> </w:t>
      </w:r>
      <w:r>
        <w:rPr>
          <w:w w:val="105"/>
        </w:rPr>
        <w:t>dei</w:t>
      </w:r>
      <w:r>
        <w:rPr>
          <w:spacing w:val="5"/>
          <w:w w:val="105"/>
        </w:rPr>
        <w:t xml:space="preserve"> </w:t>
      </w:r>
      <w:r>
        <w:rPr>
          <w:w w:val="105"/>
        </w:rPr>
        <w:t>servizi</w:t>
      </w:r>
      <w:r>
        <w:rPr>
          <w:spacing w:val="7"/>
          <w:w w:val="105"/>
        </w:rPr>
        <w:t xml:space="preserve"> </w:t>
      </w:r>
      <w:r>
        <w:rPr>
          <w:w w:val="105"/>
        </w:rPr>
        <w:t>di</w:t>
      </w:r>
      <w:r>
        <w:rPr>
          <w:spacing w:val="7"/>
          <w:w w:val="105"/>
        </w:rPr>
        <w:t xml:space="preserve"> </w:t>
      </w:r>
      <w:r>
        <w:rPr>
          <w:w w:val="105"/>
        </w:rPr>
        <w:t>raccolta</w:t>
      </w:r>
      <w:r>
        <w:rPr>
          <w:spacing w:val="6"/>
          <w:w w:val="105"/>
        </w:rPr>
        <w:t xml:space="preserve"> </w:t>
      </w:r>
      <w:r>
        <w:rPr>
          <w:w w:val="105"/>
        </w:rPr>
        <w:t>a</w:t>
      </w:r>
      <w:r>
        <w:rPr>
          <w:spacing w:val="5"/>
          <w:w w:val="105"/>
        </w:rPr>
        <w:t xml:space="preserve"> </w:t>
      </w:r>
      <w:r>
        <w:rPr>
          <w:w w:val="105"/>
        </w:rPr>
        <w:t>seguito</w:t>
      </w:r>
      <w:r>
        <w:rPr>
          <w:spacing w:val="8"/>
          <w:w w:val="105"/>
        </w:rPr>
        <w:t xml:space="preserve"> </w:t>
      </w:r>
      <w:r>
        <w:rPr>
          <w:w w:val="105"/>
        </w:rPr>
        <w:t>di</w:t>
      </w:r>
      <w:r>
        <w:rPr>
          <w:spacing w:val="6"/>
          <w:w w:val="105"/>
        </w:rPr>
        <w:t xml:space="preserve"> </w:t>
      </w:r>
      <w:r>
        <w:rPr>
          <w:w w:val="105"/>
        </w:rPr>
        <w:t>festività</w:t>
      </w:r>
      <w:r>
        <w:rPr>
          <w:spacing w:val="7"/>
          <w:w w:val="105"/>
        </w:rPr>
        <w:t xml:space="preserve"> </w:t>
      </w:r>
      <w:r>
        <w:rPr>
          <w:w w:val="105"/>
        </w:rPr>
        <w:t>si</w:t>
      </w:r>
      <w:r>
        <w:rPr>
          <w:spacing w:val="5"/>
          <w:w w:val="105"/>
        </w:rPr>
        <w:t xml:space="preserve"> </w:t>
      </w:r>
      <w:r>
        <w:rPr>
          <w:w w:val="105"/>
        </w:rPr>
        <w:t>applicherà</w:t>
      </w:r>
      <w:r>
        <w:rPr>
          <w:spacing w:val="8"/>
          <w:w w:val="105"/>
        </w:rPr>
        <w:t xml:space="preserve"> </w:t>
      </w:r>
      <w:r>
        <w:rPr>
          <w:w w:val="105"/>
        </w:rPr>
        <w:t>una</w:t>
      </w:r>
      <w:r>
        <w:rPr>
          <w:spacing w:val="7"/>
          <w:w w:val="105"/>
        </w:rPr>
        <w:t xml:space="preserve"> </w:t>
      </w:r>
      <w:r>
        <w:rPr>
          <w:w w:val="105"/>
        </w:rPr>
        <w:t>penale</w:t>
      </w:r>
      <w:r>
        <w:rPr>
          <w:spacing w:val="7"/>
          <w:w w:val="105"/>
        </w:rPr>
        <w:t xml:space="preserve"> </w:t>
      </w:r>
      <w:r>
        <w:rPr>
          <w:w w:val="105"/>
        </w:rPr>
        <w:t>pari</w:t>
      </w:r>
      <w:r>
        <w:rPr>
          <w:spacing w:val="5"/>
          <w:w w:val="105"/>
        </w:rPr>
        <w:t xml:space="preserve"> </w:t>
      </w:r>
      <w:r>
        <w:rPr>
          <w:w w:val="105"/>
        </w:rPr>
        <w:t>€</w:t>
      </w:r>
    </w:p>
    <w:p w14:paraId="166B2D8F" w14:textId="77777777" w:rsidR="007D0D55" w:rsidRDefault="00000000">
      <w:pPr>
        <w:pStyle w:val="Corpotesto"/>
        <w:ind w:left="611"/>
      </w:pPr>
      <w:r>
        <w:rPr>
          <w:w w:val="105"/>
        </w:rPr>
        <w:t>5.000,00/giorno</w:t>
      </w:r>
      <w:r>
        <w:rPr>
          <w:spacing w:val="-3"/>
          <w:w w:val="105"/>
        </w:rPr>
        <w:t xml:space="preserve"> </w:t>
      </w:r>
      <w:r>
        <w:rPr>
          <w:w w:val="105"/>
        </w:rPr>
        <w:t>di</w:t>
      </w:r>
      <w:r>
        <w:rPr>
          <w:spacing w:val="-4"/>
          <w:w w:val="105"/>
        </w:rPr>
        <w:t xml:space="preserve"> </w:t>
      </w:r>
      <w:r>
        <w:rPr>
          <w:w w:val="105"/>
        </w:rPr>
        <w:t>ritardo;</w:t>
      </w:r>
    </w:p>
    <w:p w14:paraId="28BF8A50" w14:textId="77777777" w:rsidR="007D0D55" w:rsidRDefault="00000000">
      <w:pPr>
        <w:pStyle w:val="Paragrafoelenco"/>
        <w:numPr>
          <w:ilvl w:val="0"/>
          <w:numId w:val="3"/>
        </w:numPr>
        <w:tabs>
          <w:tab w:val="left" w:pos="403"/>
        </w:tabs>
        <w:spacing w:before="1"/>
        <w:ind w:right="119" w:hanging="361"/>
        <w:jc w:val="both"/>
      </w:pPr>
      <w:r>
        <w:rPr>
          <w:w w:val="105"/>
        </w:rPr>
        <w:t>In caso di inosservanza e/o ritardo di oltre dieci giorni, dalla data concordata per la trasmissione dei dati</w:t>
      </w:r>
      <w:r>
        <w:rPr>
          <w:spacing w:val="1"/>
          <w:w w:val="105"/>
        </w:rPr>
        <w:t xml:space="preserve"> </w:t>
      </w:r>
      <w:r>
        <w:rPr>
          <w:w w:val="105"/>
        </w:rPr>
        <w:t xml:space="preserve">necessari alla compilazione del </w:t>
      </w:r>
      <w:proofErr w:type="gramStart"/>
      <w:r>
        <w:rPr>
          <w:w w:val="105"/>
        </w:rPr>
        <w:t>MUD ,</w:t>
      </w:r>
      <w:proofErr w:type="gramEnd"/>
      <w:r>
        <w:rPr>
          <w:w w:val="105"/>
        </w:rPr>
        <w:t xml:space="preserve"> da effettuare obbligatoriamente entro il mese di febbraio di ogni</w:t>
      </w:r>
      <w:r>
        <w:rPr>
          <w:spacing w:val="1"/>
          <w:w w:val="105"/>
        </w:rPr>
        <w:t xml:space="preserve"> </w:t>
      </w:r>
      <w:r>
        <w:rPr>
          <w:w w:val="105"/>
        </w:rPr>
        <w:t>anno, sarà applicata una penale di € 2.000,00 (duemila/00 euro), oltre a € 50,00 (cinquanta/00 euro) per</w:t>
      </w:r>
      <w:r>
        <w:rPr>
          <w:spacing w:val="1"/>
          <w:w w:val="105"/>
        </w:rPr>
        <w:t xml:space="preserve"> </w:t>
      </w:r>
      <w:r>
        <w:rPr>
          <w:w w:val="105"/>
        </w:rPr>
        <w:t>ogni</w:t>
      </w:r>
      <w:r>
        <w:rPr>
          <w:spacing w:val="20"/>
          <w:w w:val="105"/>
        </w:rPr>
        <w:t xml:space="preserve"> </w:t>
      </w:r>
      <w:r>
        <w:rPr>
          <w:w w:val="105"/>
        </w:rPr>
        <w:t>giorno</w:t>
      </w:r>
      <w:r>
        <w:rPr>
          <w:spacing w:val="21"/>
          <w:w w:val="105"/>
        </w:rPr>
        <w:t xml:space="preserve"> </w:t>
      </w:r>
      <w:r>
        <w:rPr>
          <w:w w:val="105"/>
        </w:rPr>
        <w:t>di</w:t>
      </w:r>
      <w:r>
        <w:rPr>
          <w:spacing w:val="21"/>
          <w:w w:val="105"/>
        </w:rPr>
        <w:t xml:space="preserve"> </w:t>
      </w:r>
      <w:r>
        <w:rPr>
          <w:w w:val="105"/>
        </w:rPr>
        <w:t>ulteriore</w:t>
      </w:r>
      <w:r>
        <w:rPr>
          <w:spacing w:val="24"/>
          <w:w w:val="105"/>
        </w:rPr>
        <w:t xml:space="preserve"> </w:t>
      </w:r>
      <w:r>
        <w:rPr>
          <w:w w:val="105"/>
        </w:rPr>
        <w:t>ritardo,</w:t>
      </w:r>
      <w:r>
        <w:rPr>
          <w:spacing w:val="21"/>
          <w:w w:val="105"/>
        </w:rPr>
        <w:t xml:space="preserve"> </w:t>
      </w:r>
      <w:r>
        <w:rPr>
          <w:w w:val="105"/>
        </w:rPr>
        <w:t>salvo</w:t>
      </w:r>
      <w:r>
        <w:rPr>
          <w:spacing w:val="21"/>
          <w:w w:val="105"/>
        </w:rPr>
        <w:t xml:space="preserve"> </w:t>
      </w:r>
      <w:r>
        <w:rPr>
          <w:w w:val="105"/>
        </w:rPr>
        <w:t>il</w:t>
      </w:r>
      <w:r>
        <w:rPr>
          <w:spacing w:val="21"/>
          <w:w w:val="105"/>
        </w:rPr>
        <w:t xml:space="preserve"> </w:t>
      </w:r>
      <w:r>
        <w:rPr>
          <w:w w:val="105"/>
        </w:rPr>
        <w:t>risarcimento</w:t>
      </w:r>
      <w:r>
        <w:rPr>
          <w:spacing w:val="21"/>
          <w:w w:val="105"/>
        </w:rPr>
        <w:t xml:space="preserve"> </w:t>
      </w:r>
      <w:r>
        <w:rPr>
          <w:w w:val="105"/>
        </w:rPr>
        <w:t>di</w:t>
      </w:r>
      <w:r>
        <w:rPr>
          <w:spacing w:val="21"/>
          <w:w w:val="105"/>
        </w:rPr>
        <w:t xml:space="preserve"> </w:t>
      </w:r>
      <w:r>
        <w:rPr>
          <w:w w:val="105"/>
        </w:rPr>
        <w:t>eventuali</w:t>
      </w:r>
      <w:r>
        <w:rPr>
          <w:spacing w:val="21"/>
          <w:w w:val="105"/>
        </w:rPr>
        <w:t xml:space="preserve"> </w:t>
      </w:r>
      <w:r>
        <w:rPr>
          <w:w w:val="105"/>
        </w:rPr>
        <w:t>danni</w:t>
      </w:r>
      <w:r>
        <w:rPr>
          <w:spacing w:val="21"/>
          <w:w w:val="105"/>
        </w:rPr>
        <w:t xml:space="preserve"> </w:t>
      </w:r>
      <w:r>
        <w:rPr>
          <w:w w:val="105"/>
        </w:rPr>
        <w:t>derivanti</w:t>
      </w:r>
      <w:r>
        <w:rPr>
          <w:spacing w:val="21"/>
          <w:w w:val="105"/>
        </w:rPr>
        <w:t xml:space="preserve"> </w:t>
      </w:r>
      <w:r>
        <w:rPr>
          <w:w w:val="105"/>
        </w:rPr>
        <w:t>per</w:t>
      </w:r>
      <w:r>
        <w:rPr>
          <w:spacing w:val="20"/>
          <w:w w:val="105"/>
        </w:rPr>
        <w:t xml:space="preserve"> </w:t>
      </w:r>
      <w:r>
        <w:rPr>
          <w:w w:val="105"/>
        </w:rPr>
        <w:t>l’Amministrazione</w:t>
      </w:r>
    </w:p>
    <w:p w14:paraId="7C30D646" w14:textId="77777777" w:rsidR="007D0D55" w:rsidRDefault="00000000">
      <w:pPr>
        <w:pStyle w:val="Corpotesto"/>
        <w:spacing w:before="28"/>
        <w:ind w:left="611"/>
      </w:pPr>
      <w:r>
        <w:rPr>
          <w:w w:val="105"/>
        </w:rPr>
        <w:t>comunale</w:t>
      </w:r>
      <w:r>
        <w:rPr>
          <w:spacing w:val="-3"/>
          <w:w w:val="105"/>
        </w:rPr>
        <w:t xml:space="preserve"> </w:t>
      </w:r>
      <w:r>
        <w:rPr>
          <w:w w:val="105"/>
        </w:rPr>
        <w:t>da</w:t>
      </w:r>
      <w:r>
        <w:rPr>
          <w:spacing w:val="-2"/>
          <w:w w:val="105"/>
        </w:rPr>
        <w:t xml:space="preserve"> </w:t>
      </w:r>
      <w:r>
        <w:rPr>
          <w:w w:val="105"/>
        </w:rPr>
        <w:t>tale</w:t>
      </w:r>
      <w:r>
        <w:rPr>
          <w:spacing w:val="-2"/>
          <w:w w:val="105"/>
        </w:rPr>
        <w:t xml:space="preserve"> </w:t>
      </w:r>
      <w:r>
        <w:rPr>
          <w:w w:val="105"/>
        </w:rPr>
        <w:t>inadempienza;</w:t>
      </w:r>
    </w:p>
    <w:p w14:paraId="789932B6" w14:textId="77777777" w:rsidR="007D0D55" w:rsidRDefault="00000000">
      <w:pPr>
        <w:pStyle w:val="Paragrafoelenco"/>
        <w:numPr>
          <w:ilvl w:val="0"/>
          <w:numId w:val="3"/>
        </w:numPr>
        <w:tabs>
          <w:tab w:val="left" w:pos="403"/>
        </w:tabs>
        <w:ind w:right="118" w:hanging="361"/>
        <w:jc w:val="both"/>
      </w:pPr>
      <w:r>
        <w:rPr>
          <w:w w:val="105"/>
        </w:rPr>
        <w:t>Mancato raggiungimento degli obiettivi di raccolta differenziata per una percentuale inferiore al 80%, €</w:t>
      </w:r>
      <w:r>
        <w:rPr>
          <w:spacing w:val="1"/>
          <w:w w:val="105"/>
        </w:rPr>
        <w:t xml:space="preserve"> </w:t>
      </w:r>
      <w:r>
        <w:rPr>
          <w:w w:val="105"/>
        </w:rPr>
        <w:t>5.000,00 per ogni mese di inadempienza fino ad un massimo di tre. Il perdurare dell’inadempienza, per il</w:t>
      </w:r>
      <w:r>
        <w:rPr>
          <w:spacing w:val="1"/>
          <w:w w:val="105"/>
        </w:rPr>
        <w:t xml:space="preserve"> </w:t>
      </w:r>
      <w:r>
        <w:rPr>
          <w:w w:val="105"/>
        </w:rPr>
        <w:t>periodo di</w:t>
      </w:r>
      <w:r>
        <w:rPr>
          <w:spacing w:val="-1"/>
          <w:w w:val="105"/>
        </w:rPr>
        <w:t xml:space="preserve"> </w:t>
      </w:r>
      <w:r>
        <w:rPr>
          <w:w w:val="105"/>
        </w:rPr>
        <w:t>mesi</w:t>
      </w:r>
      <w:r>
        <w:rPr>
          <w:spacing w:val="-1"/>
          <w:w w:val="105"/>
        </w:rPr>
        <w:t xml:space="preserve"> </w:t>
      </w:r>
      <w:r>
        <w:rPr>
          <w:w w:val="105"/>
        </w:rPr>
        <w:t>tre,</w:t>
      </w:r>
      <w:r>
        <w:rPr>
          <w:spacing w:val="1"/>
          <w:w w:val="105"/>
        </w:rPr>
        <w:t xml:space="preserve"> </w:t>
      </w:r>
      <w:r>
        <w:rPr>
          <w:w w:val="105"/>
        </w:rPr>
        <w:t>determinerà</w:t>
      </w:r>
      <w:r>
        <w:rPr>
          <w:spacing w:val="-1"/>
          <w:w w:val="105"/>
        </w:rPr>
        <w:t xml:space="preserve"> </w:t>
      </w:r>
      <w:r>
        <w:rPr>
          <w:w w:val="105"/>
        </w:rPr>
        <w:t>la risoluzione del</w:t>
      </w:r>
      <w:r>
        <w:rPr>
          <w:spacing w:val="1"/>
          <w:w w:val="105"/>
        </w:rPr>
        <w:t xml:space="preserve"> </w:t>
      </w:r>
      <w:r>
        <w:rPr>
          <w:w w:val="105"/>
        </w:rPr>
        <w:t>contratto.</w:t>
      </w:r>
    </w:p>
    <w:p w14:paraId="283B76EA" w14:textId="77777777" w:rsidR="007D0D55" w:rsidRDefault="00000000">
      <w:pPr>
        <w:pStyle w:val="Paragrafoelenco"/>
        <w:numPr>
          <w:ilvl w:val="0"/>
          <w:numId w:val="3"/>
        </w:numPr>
        <w:tabs>
          <w:tab w:val="left" w:pos="403"/>
        </w:tabs>
        <w:spacing w:before="2"/>
        <w:ind w:right="121" w:hanging="361"/>
        <w:jc w:val="both"/>
      </w:pPr>
      <w:r>
        <w:rPr>
          <w:w w:val="105"/>
        </w:rPr>
        <w:t>Mancato avviamento a corretta destinazione dei residui o rifiuti oggetto delle raccolte differenziate attivate</w:t>
      </w:r>
      <w:r>
        <w:rPr>
          <w:spacing w:val="-50"/>
          <w:w w:val="105"/>
        </w:rPr>
        <w:t xml:space="preserve"> </w:t>
      </w:r>
      <w:r>
        <w:rPr>
          <w:w w:val="105"/>
        </w:rPr>
        <w:t>nel territorio comunale (per ogni episodio). Non sono ricompresi in tale casistica gli abbandoni stradali di</w:t>
      </w:r>
      <w:r>
        <w:rPr>
          <w:spacing w:val="1"/>
          <w:w w:val="105"/>
        </w:rPr>
        <w:t xml:space="preserve"> </w:t>
      </w:r>
      <w:r>
        <w:rPr>
          <w:w w:val="105"/>
        </w:rPr>
        <w:t>rifiuti</w:t>
      </w:r>
      <w:r>
        <w:rPr>
          <w:spacing w:val="-1"/>
          <w:w w:val="105"/>
        </w:rPr>
        <w:t xml:space="preserve"> </w:t>
      </w:r>
      <w:r>
        <w:rPr>
          <w:w w:val="105"/>
        </w:rPr>
        <w:t>€ 2.500,00.</w:t>
      </w:r>
    </w:p>
    <w:p w14:paraId="0C4DC029" w14:textId="77777777" w:rsidR="007D0D55" w:rsidRDefault="00000000">
      <w:pPr>
        <w:pStyle w:val="Paragrafoelenco"/>
        <w:numPr>
          <w:ilvl w:val="0"/>
          <w:numId w:val="3"/>
        </w:numPr>
        <w:tabs>
          <w:tab w:val="left" w:pos="403"/>
        </w:tabs>
        <w:ind w:right="121" w:hanging="361"/>
        <w:jc w:val="both"/>
      </w:pPr>
      <w:r>
        <w:rPr>
          <w:w w:val="105"/>
        </w:rPr>
        <w:t>Per tutte le ulteriori inadempienze previste dal presente capitolato d’appalto ma non specificatamente</w:t>
      </w:r>
      <w:r>
        <w:rPr>
          <w:spacing w:val="1"/>
          <w:w w:val="105"/>
        </w:rPr>
        <w:t xml:space="preserve"> </w:t>
      </w:r>
      <w:r>
        <w:rPr>
          <w:w w:val="105"/>
        </w:rPr>
        <w:t>espresse</w:t>
      </w:r>
      <w:r>
        <w:rPr>
          <w:spacing w:val="1"/>
          <w:w w:val="105"/>
        </w:rPr>
        <w:t xml:space="preserve"> </w:t>
      </w:r>
      <w:r>
        <w:rPr>
          <w:w w:val="105"/>
        </w:rPr>
        <w:t>e</w:t>
      </w:r>
      <w:r>
        <w:rPr>
          <w:spacing w:val="1"/>
          <w:w w:val="105"/>
        </w:rPr>
        <w:t xml:space="preserve"> </w:t>
      </w:r>
      <w:r>
        <w:rPr>
          <w:w w:val="105"/>
        </w:rPr>
        <w:t>quantificate</w:t>
      </w:r>
      <w:r>
        <w:rPr>
          <w:spacing w:val="1"/>
          <w:w w:val="105"/>
        </w:rPr>
        <w:t xml:space="preserve"> </w:t>
      </w:r>
      <w:r>
        <w:rPr>
          <w:w w:val="105"/>
        </w:rPr>
        <w:t>precedentemente,</w:t>
      </w:r>
      <w:r>
        <w:rPr>
          <w:spacing w:val="1"/>
          <w:w w:val="105"/>
        </w:rPr>
        <w:t xml:space="preserve"> </w:t>
      </w:r>
      <w:r>
        <w:rPr>
          <w:w w:val="105"/>
        </w:rPr>
        <w:t>sarà</w:t>
      </w:r>
      <w:r>
        <w:rPr>
          <w:spacing w:val="1"/>
          <w:w w:val="105"/>
        </w:rPr>
        <w:t xml:space="preserve"> </w:t>
      </w:r>
      <w:r>
        <w:rPr>
          <w:w w:val="105"/>
        </w:rPr>
        <w:t>applicata</w:t>
      </w:r>
      <w:r>
        <w:rPr>
          <w:spacing w:val="1"/>
          <w:w w:val="105"/>
        </w:rPr>
        <w:t xml:space="preserve"> </w:t>
      </w:r>
      <w:r>
        <w:rPr>
          <w:w w:val="105"/>
        </w:rPr>
        <w:t>una</w:t>
      </w:r>
      <w:r>
        <w:rPr>
          <w:spacing w:val="1"/>
          <w:w w:val="105"/>
        </w:rPr>
        <w:t xml:space="preserve"> </w:t>
      </w:r>
      <w:r>
        <w:rPr>
          <w:w w:val="105"/>
        </w:rPr>
        <w:t>sanzione</w:t>
      </w:r>
      <w:r>
        <w:rPr>
          <w:spacing w:val="1"/>
          <w:w w:val="105"/>
        </w:rPr>
        <w:t xml:space="preserve"> </w:t>
      </w:r>
      <w:r>
        <w:rPr>
          <w:w w:val="105"/>
        </w:rPr>
        <w:t>pari</w:t>
      </w:r>
      <w:r>
        <w:rPr>
          <w:spacing w:val="1"/>
          <w:w w:val="105"/>
        </w:rPr>
        <w:t xml:space="preserve"> </w:t>
      </w:r>
      <w:r>
        <w:rPr>
          <w:w w:val="105"/>
        </w:rPr>
        <w:t>a</w:t>
      </w:r>
      <w:r>
        <w:rPr>
          <w:spacing w:val="1"/>
          <w:w w:val="105"/>
        </w:rPr>
        <w:t xml:space="preserve"> </w:t>
      </w:r>
      <w:r>
        <w:rPr>
          <w:w w:val="105"/>
        </w:rPr>
        <w:t>€</w:t>
      </w:r>
      <w:r>
        <w:rPr>
          <w:spacing w:val="1"/>
          <w:w w:val="105"/>
        </w:rPr>
        <w:t xml:space="preserve"> </w:t>
      </w:r>
      <w:r>
        <w:rPr>
          <w:w w:val="105"/>
        </w:rPr>
        <w:t>250,00</w:t>
      </w:r>
      <w:r>
        <w:rPr>
          <w:spacing w:val="1"/>
          <w:w w:val="105"/>
        </w:rPr>
        <w:t xml:space="preserve"> </w:t>
      </w:r>
      <w:r>
        <w:rPr>
          <w:w w:val="105"/>
        </w:rPr>
        <w:t>(duecentocinquanta/00 euro).</w:t>
      </w:r>
    </w:p>
    <w:p w14:paraId="1DD18D82" w14:textId="77777777" w:rsidR="007D0D55" w:rsidRDefault="007D0D55">
      <w:pPr>
        <w:pStyle w:val="Corpotesto"/>
        <w:spacing w:before="11"/>
        <w:ind w:left="0"/>
        <w:jc w:val="left"/>
        <w:rPr>
          <w:sz w:val="21"/>
        </w:rPr>
      </w:pPr>
    </w:p>
    <w:p w14:paraId="0B2E78F0" w14:textId="77777777" w:rsidR="007D0D55" w:rsidRDefault="00000000">
      <w:pPr>
        <w:pStyle w:val="Corpotesto"/>
        <w:spacing w:before="1"/>
        <w:ind w:right="117"/>
      </w:pPr>
      <w:r>
        <w:t>In caso di recidiva le infrazioni commesse comporteranno l’applicazione delle penali descritte in misura doppia e</w:t>
      </w:r>
      <w:r>
        <w:rPr>
          <w:spacing w:val="1"/>
        </w:rPr>
        <w:t xml:space="preserve"> </w:t>
      </w:r>
      <w:r>
        <w:t>l’eventuale</w:t>
      </w:r>
      <w:r>
        <w:rPr>
          <w:spacing w:val="1"/>
        </w:rPr>
        <w:t xml:space="preserve"> </w:t>
      </w:r>
      <w:r>
        <w:t>ulteriore</w:t>
      </w:r>
      <w:r>
        <w:rPr>
          <w:spacing w:val="1"/>
        </w:rPr>
        <w:t xml:space="preserve"> </w:t>
      </w:r>
      <w:r>
        <w:t>ripetitività</w:t>
      </w:r>
      <w:r>
        <w:rPr>
          <w:spacing w:val="1"/>
        </w:rPr>
        <w:t xml:space="preserve"> </w:t>
      </w:r>
      <w:r>
        <w:t>delle</w:t>
      </w:r>
      <w:r>
        <w:rPr>
          <w:spacing w:val="1"/>
        </w:rPr>
        <w:t xml:space="preserve"> </w:t>
      </w:r>
      <w:r>
        <w:t>inadempienze</w:t>
      </w:r>
      <w:r>
        <w:rPr>
          <w:spacing w:val="1"/>
        </w:rPr>
        <w:t xml:space="preserve"> </w:t>
      </w:r>
      <w:r>
        <w:t>potrà</w:t>
      </w:r>
      <w:r>
        <w:rPr>
          <w:spacing w:val="1"/>
        </w:rPr>
        <w:t xml:space="preserve"> </w:t>
      </w:r>
      <w:r>
        <w:t>dispiegare</w:t>
      </w:r>
      <w:r>
        <w:rPr>
          <w:spacing w:val="1"/>
        </w:rPr>
        <w:t xml:space="preserve"> </w:t>
      </w:r>
      <w:r>
        <w:t>gli</w:t>
      </w:r>
      <w:r>
        <w:rPr>
          <w:spacing w:val="1"/>
        </w:rPr>
        <w:t xml:space="preserve"> </w:t>
      </w:r>
      <w:r>
        <w:t>effetti</w:t>
      </w:r>
      <w:r>
        <w:rPr>
          <w:spacing w:val="1"/>
        </w:rPr>
        <w:t xml:space="preserve"> </w:t>
      </w:r>
      <w:r>
        <w:t>di</w:t>
      </w:r>
      <w:r>
        <w:rPr>
          <w:spacing w:val="1"/>
        </w:rPr>
        <w:t xml:space="preserve"> </w:t>
      </w:r>
      <w:r>
        <w:t>cui</w:t>
      </w:r>
      <w:r>
        <w:rPr>
          <w:spacing w:val="1"/>
        </w:rPr>
        <w:t xml:space="preserve"> </w:t>
      </w:r>
      <w:r>
        <w:t>al</w:t>
      </w:r>
      <w:r>
        <w:rPr>
          <w:spacing w:val="1"/>
        </w:rPr>
        <w:t xml:space="preserve"> </w:t>
      </w:r>
      <w:r>
        <w:t>successivo</w:t>
      </w:r>
      <w:r>
        <w:rPr>
          <w:spacing w:val="1"/>
        </w:rPr>
        <w:t xml:space="preserve"> </w:t>
      </w:r>
      <w:r>
        <w:t>articolo</w:t>
      </w:r>
      <w:r>
        <w:rPr>
          <w:spacing w:val="1"/>
        </w:rPr>
        <w:t xml:space="preserve"> </w:t>
      </w:r>
      <w:r>
        <w:t>“Risoluzione del contratto”.</w:t>
      </w:r>
    </w:p>
    <w:p w14:paraId="10E25852" w14:textId="77777777" w:rsidR="007D0D55" w:rsidRDefault="007D0D55">
      <w:pPr>
        <w:pStyle w:val="Corpotesto"/>
        <w:ind w:left="0"/>
        <w:jc w:val="left"/>
      </w:pPr>
    </w:p>
    <w:p w14:paraId="5663000E" w14:textId="77777777" w:rsidR="007D0D55" w:rsidRDefault="00000000">
      <w:pPr>
        <w:pStyle w:val="Corpotesto"/>
        <w:spacing w:before="1"/>
        <w:ind w:right="117"/>
      </w:pPr>
      <w:r>
        <w:t>L’applicazione delle sanzioni sarà preceduta da formale contestazione, da parte del responsabile del procedimento,</w:t>
      </w:r>
      <w:r>
        <w:rPr>
          <w:spacing w:val="1"/>
        </w:rPr>
        <w:t xml:space="preserve"> </w:t>
      </w:r>
      <w:r>
        <w:t>scritta</w:t>
      </w:r>
      <w:r>
        <w:rPr>
          <w:spacing w:val="-6"/>
        </w:rPr>
        <w:t xml:space="preserve"> </w:t>
      </w:r>
      <w:r>
        <w:t>(PEC)</w:t>
      </w:r>
      <w:r>
        <w:rPr>
          <w:spacing w:val="-5"/>
        </w:rPr>
        <w:t xml:space="preserve"> </w:t>
      </w:r>
      <w:r>
        <w:t>dell’inadempienza,</w:t>
      </w:r>
      <w:r>
        <w:rPr>
          <w:spacing w:val="-7"/>
        </w:rPr>
        <w:t xml:space="preserve"> </w:t>
      </w:r>
      <w:r>
        <w:t>alla</w:t>
      </w:r>
      <w:r>
        <w:rPr>
          <w:spacing w:val="-6"/>
        </w:rPr>
        <w:t xml:space="preserve"> </w:t>
      </w:r>
      <w:r>
        <w:t>quale</w:t>
      </w:r>
      <w:r>
        <w:rPr>
          <w:spacing w:val="-6"/>
        </w:rPr>
        <w:t xml:space="preserve"> </w:t>
      </w:r>
      <w:r>
        <w:t>la</w:t>
      </w:r>
      <w:r>
        <w:rPr>
          <w:spacing w:val="-7"/>
        </w:rPr>
        <w:t xml:space="preserve"> </w:t>
      </w:r>
      <w:r>
        <w:t>ditta</w:t>
      </w:r>
      <w:r>
        <w:rPr>
          <w:spacing w:val="-5"/>
        </w:rPr>
        <w:t xml:space="preserve"> </w:t>
      </w:r>
      <w:r>
        <w:t>appaltatrice</w:t>
      </w:r>
      <w:r>
        <w:rPr>
          <w:spacing w:val="-6"/>
        </w:rPr>
        <w:t xml:space="preserve"> </w:t>
      </w:r>
      <w:r>
        <w:t>avrà</w:t>
      </w:r>
      <w:r>
        <w:rPr>
          <w:spacing w:val="-7"/>
        </w:rPr>
        <w:t xml:space="preserve"> </w:t>
      </w:r>
      <w:r>
        <w:t>la</w:t>
      </w:r>
      <w:r>
        <w:rPr>
          <w:spacing w:val="-6"/>
        </w:rPr>
        <w:t xml:space="preserve"> </w:t>
      </w:r>
      <w:r>
        <w:t>facoltà</w:t>
      </w:r>
      <w:r>
        <w:rPr>
          <w:spacing w:val="-6"/>
        </w:rPr>
        <w:t xml:space="preserve"> </w:t>
      </w:r>
      <w:r>
        <w:t>di</w:t>
      </w:r>
      <w:r>
        <w:rPr>
          <w:spacing w:val="-7"/>
        </w:rPr>
        <w:t xml:space="preserve"> </w:t>
      </w:r>
      <w:r>
        <w:t>presentare</w:t>
      </w:r>
      <w:r>
        <w:rPr>
          <w:spacing w:val="-5"/>
        </w:rPr>
        <w:t xml:space="preserve"> </w:t>
      </w:r>
      <w:r>
        <w:t>obiezione,</w:t>
      </w:r>
      <w:r>
        <w:rPr>
          <w:spacing w:val="-5"/>
        </w:rPr>
        <w:t xml:space="preserve"> </w:t>
      </w:r>
      <w:r>
        <w:t>presentando</w:t>
      </w:r>
      <w:r>
        <w:rPr>
          <w:spacing w:val="-5"/>
        </w:rPr>
        <w:t xml:space="preserve"> </w:t>
      </w:r>
      <w:r>
        <w:t>le</w:t>
      </w:r>
      <w:r>
        <w:rPr>
          <w:spacing w:val="-47"/>
        </w:rPr>
        <w:t xml:space="preserve"> </w:t>
      </w:r>
      <w:r>
        <w:t>proprie</w:t>
      </w:r>
      <w:r>
        <w:rPr>
          <w:spacing w:val="-3"/>
        </w:rPr>
        <w:t xml:space="preserve"> </w:t>
      </w:r>
      <w:r>
        <w:t>motivate</w:t>
      </w:r>
      <w:r>
        <w:rPr>
          <w:spacing w:val="-3"/>
        </w:rPr>
        <w:t xml:space="preserve"> </w:t>
      </w:r>
      <w:r>
        <w:t>controdeduzioni, entro</w:t>
      </w:r>
      <w:r>
        <w:rPr>
          <w:spacing w:val="-2"/>
        </w:rPr>
        <w:t xml:space="preserve"> </w:t>
      </w:r>
      <w:r>
        <w:t>il</w:t>
      </w:r>
      <w:r>
        <w:rPr>
          <w:spacing w:val="-1"/>
        </w:rPr>
        <w:t xml:space="preserve"> </w:t>
      </w:r>
      <w:r>
        <w:t>termine</w:t>
      </w:r>
      <w:r>
        <w:rPr>
          <w:spacing w:val="1"/>
        </w:rPr>
        <w:t xml:space="preserve"> </w:t>
      </w:r>
      <w:r>
        <w:t>perentorio di</w:t>
      </w:r>
      <w:r>
        <w:rPr>
          <w:spacing w:val="-4"/>
        </w:rPr>
        <w:t xml:space="preserve"> </w:t>
      </w:r>
      <w:r>
        <w:t>5 (cinque)</w:t>
      </w:r>
      <w:r>
        <w:rPr>
          <w:spacing w:val="-1"/>
        </w:rPr>
        <w:t xml:space="preserve"> </w:t>
      </w:r>
      <w:r>
        <w:t>giorni</w:t>
      </w:r>
      <w:r>
        <w:rPr>
          <w:spacing w:val="-1"/>
        </w:rPr>
        <w:t xml:space="preserve"> </w:t>
      </w:r>
      <w:r>
        <w:t>lavorativi</w:t>
      </w:r>
      <w:r>
        <w:rPr>
          <w:spacing w:val="2"/>
        </w:rPr>
        <w:t xml:space="preserve"> </w:t>
      </w:r>
      <w:r>
        <w:t>dal ricevimento.</w:t>
      </w:r>
    </w:p>
    <w:p w14:paraId="2F05F0C1" w14:textId="77777777" w:rsidR="007D0D55" w:rsidRDefault="00000000">
      <w:pPr>
        <w:pStyle w:val="Corpotesto"/>
        <w:ind w:right="113"/>
      </w:pPr>
      <w:r>
        <w:t>Al</w:t>
      </w:r>
      <w:r>
        <w:rPr>
          <w:spacing w:val="-5"/>
        </w:rPr>
        <w:t xml:space="preserve"> </w:t>
      </w:r>
      <w:r>
        <w:t>fine</w:t>
      </w:r>
      <w:r>
        <w:rPr>
          <w:spacing w:val="-3"/>
        </w:rPr>
        <w:t xml:space="preserve"> </w:t>
      </w:r>
      <w:r>
        <w:t>di</w:t>
      </w:r>
      <w:r>
        <w:rPr>
          <w:spacing w:val="-6"/>
        </w:rPr>
        <w:t xml:space="preserve"> </w:t>
      </w:r>
      <w:r>
        <w:t>evitare</w:t>
      </w:r>
      <w:r>
        <w:rPr>
          <w:spacing w:val="-5"/>
        </w:rPr>
        <w:t xml:space="preserve"> </w:t>
      </w:r>
      <w:r>
        <w:t>la</w:t>
      </w:r>
      <w:r>
        <w:rPr>
          <w:spacing w:val="-5"/>
        </w:rPr>
        <w:t xml:space="preserve"> </w:t>
      </w:r>
      <w:r>
        <w:t>contestazione</w:t>
      </w:r>
      <w:r>
        <w:rPr>
          <w:spacing w:val="-3"/>
        </w:rPr>
        <w:t xml:space="preserve"> </w:t>
      </w:r>
      <w:r>
        <w:t>di</w:t>
      </w:r>
      <w:r>
        <w:rPr>
          <w:spacing w:val="-6"/>
        </w:rPr>
        <w:t xml:space="preserve"> </w:t>
      </w:r>
      <w:r>
        <w:t>eventuali</w:t>
      </w:r>
      <w:r>
        <w:rPr>
          <w:spacing w:val="-4"/>
        </w:rPr>
        <w:t xml:space="preserve"> </w:t>
      </w:r>
      <w:r>
        <w:t>inadempienze,</w:t>
      </w:r>
      <w:r>
        <w:rPr>
          <w:spacing w:val="-4"/>
        </w:rPr>
        <w:t xml:space="preserve"> </w:t>
      </w:r>
      <w:r>
        <w:t>la</w:t>
      </w:r>
      <w:r>
        <w:rPr>
          <w:spacing w:val="-4"/>
        </w:rPr>
        <w:t xml:space="preserve"> </w:t>
      </w:r>
      <w:r>
        <w:t>ditta</w:t>
      </w:r>
      <w:r>
        <w:rPr>
          <w:spacing w:val="-3"/>
        </w:rPr>
        <w:t xml:space="preserve"> </w:t>
      </w:r>
      <w:r>
        <w:t>appaltatrice</w:t>
      </w:r>
      <w:r>
        <w:rPr>
          <w:spacing w:val="-6"/>
        </w:rPr>
        <w:t xml:space="preserve"> </w:t>
      </w:r>
      <w:r>
        <w:t>dovrà</w:t>
      </w:r>
      <w:r>
        <w:rPr>
          <w:spacing w:val="-4"/>
        </w:rPr>
        <w:t xml:space="preserve"> </w:t>
      </w:r>
      <w:r>
        <w:t>dare,</w:t>
      </w:r>
      <w:r>
        <w:rPr>
          <w:spacing w:val="-4"/>
        </w:rPr>
        <w:t xml:space="preserve"> </w:t>
      </w:r>
      <w:r>
        <w:t>nel</w:t>
      </w:r>
      <w:r>
        <w:rPr>
          <w:spacing w:val="-6"/>
        </w:rPr>
        <w:t xml:space="preserve"> </w:t>
      </w:r>
      <w:r>
        <w:t>corso</w:t>
      </w:r>
      <w:r>
        <w:rPr>
          <w:spacing w:val="-2"/>
        </w:rPr>
        <w:t xml:space="preserve"> </w:t>
      </w:r>
      <w:r>
        <w:t>della</w:t>
      </w:r>
      <w:r>
        <w:rPr>
          <w:spacing w:val="-8"/>
        </w:rPr>
        <w:t xml:space="preserve"> </w:t>
      </w:r>
      <w:r>
        <w:t>giornata</w:t>
      </w:r>
      <w:r>
        <w:rPr>
          <w:spacing w:val="-48"/>
        </w:rPr>
        <w:t xml:space="preserve"> </w:t>
      </w:r>
      <w:r>
        <w:t>di riferimento, comunicazione scritta (PEC) di qualsiasi causa che abbia impedito o rallentato il normale svolgimento</w:t>
      </w:r>
      <w:r>
        <w:rPr>
          <w:spacing w:val="1"/>
        </w:rPr>
        <w:t xml:space="preserve"> </w:t>
      </w:r>
      <w:r>
        <w:t>del servizio.</w:t>
      </w:r>
    </w:p>
    <w:p w14:paraId="11F1E386" w14:textId="77777777" w:rsidR="007D0D55" w:rsidRDefault="007D0D55">
      <w:pPr>
        <w:pStyle w:val="Corpotesto"/>
        <w:spacing w:before="12"/>
        <w:ind w:left="0"/>
        <w:jc w:val="left"/>
        <w:rPr>
          <w:sz w:val="21"/>
        </w:rPr>
      </w:pPr>
    </w:p>
    <w:p w14:paraId="07B24321" w14:textId="77777777" w:rsidR="007D0D55" w:rsidRDefault="00000000">
      <w:pPr>
        <w:pStyle w:val="Corpotesto"/>
      </w:pPr>
      <w:r>
        <w:t>La</w:t>
      </w:r>
      <w:r>
        <w:rPr>
          <w:spacing w:val="28"/>
        </w:rPr>
        <w:t xml:space="preserve"> </w:t>
      </w:r>
      <w:r>
        <w:t>ditta</w:t>
      </w:r>
      <w:r>
        <w:rPr>
          <w:spacing w:val="74"/>
        </w:rPr>
        <w:t xml:space="preserve"> </w:t>
      </w:r>
      <w:r>
        <w:t>appaltatrice,</w:t>
      </w:r>
      <w:r>
        <w:rPr>
          <w:spacing w:val="76"/>
        </w:rPr>
        <w:t xml:space="preserve"> </w:t>
      </w:r>
      <w:r>
        <w:t>a</w:t>
      </w:r>
      <w:r>
        <w:rPr>
          <w:spacing w:val="77"/>
        </w:rPr>
        <w:t xml:space="preserve"> </w:t>
      </w:r>
      <w:r>
        <w:t>richiesta</w:t>
      </w:r>
      <w:r>
        <w:rPr>
          <w:spacing w:val="75"/>
        </w:rPr>
        <w:t xml:space="preserve"> </w:t>
      </w:r>
      <w:r>
        <w:t>dell’amministrazione</w:t>
      </w:r>
      <w:r>
        <w:rPr>
          <w:spacing w:val="76"/>
        </w:rPr>
        <w:t xml:space="preserve"> </w:t>
      </w:r>
      <w:r>
        <w:t>comunale,</w:t>
      </w:r>
      <w:r>
        <w:rPr>
          <w:spacing w:val="78"/>
        </w:rPr>
        <w:t xml:space="preserve"> </w:t>
      </w:r>
      <w:r>
        <w:t>dovrà</w:t>
      </w:r>
      <w:r>
        <w:rPr>
          <w:spacing w:val="74"/>
        </w:rPr>
        <w:t xml:space="preserve"> </w:t>
      </w:r>
      <w:r>
        <w:t>essere</w:t>
      </w:r>
      <w:r>
        <w:rPr>
          <w:spacing w:val="76"/>
        </w:rPr>
        <w:t xml:space="preserve"> </w:t>
      </w:r>
      <w:r>
        <w:t>in</w:t>
      </w:r>
      <w:r>
        <w:rPr>
          <w:spacing w:val="77"/>
        </w:rPr>
        <w:t xml:space="preserve"> </w:t>
      </w:r>
      <w:r>
        <w:t>grado</w:t>
      </w:r>
      <w:r>
        <w:rPr>
          <w:spacing w:val="78"/>
        </w:rPr>
        <w:t xml:space="preserve"> </w:t>
      </w:r>
      <w:r>
        <w:t>di</w:t>
      </w:r>
      <w:r>
        <w:rPr>
          <w:spacing w:val="75"/>
        </w:rPr>
        <w:t xml:space="preserve"> </w:t>
      </w:r>
      <w:r>
        <w:t>documentare</w:t>
      </w:r>
      <w:r>
        <w:rPr>
          <w:spacing w:val="78"/>
        </w:rPr>
        <w:t xml:space="preserve"> </w:t>
      </w:r>
      <w:r>
        <w:t>le</w:t>
      </w:r>
    </w:p>
    <w:p w14:paraId="5CC60C59" w14:textId="77777777" w:rsidR="007D0D55" w:rsidRDefault="00000000">
      <w:pPr>
        <w:pStyle w:val="Corpotesto"/>
      </w:pPr>
      <w:r>
        <w:t>giustificazioni</w:t>
      </w:r>
      <w:r>
        <w:rPr>
          <w:spacing w:val="-2"/>
        </w:rPr>
        <w:t xml:space="preserve"> </w:t>
      </w:r>
      <w:r>
        <w:t>addotte</w:t>
      </w:r>
      <w:r>
        <w:rPr>
          <w:spacing w:val="-1"/>
        </w:rPr>
        <w:t xml:space="preserve"> </w:t>
      </w:r>
      <w:r>
        <w:t>per</w:t>
      </w:r>
      <w:r>
        <w:rPr>
          <w:spacing w:val="-2"/>
        </w:rPr>
        <w:t xml:space="preserve"> </w:t>
      </w:r>
      <w:r>
        <w:t>la</w:t>
      </w:r>
      <w:r>
        <w:rPr>
          <w:spacing w:val="-2"/>
        </w:rPr>
        <w:t xml:space="preserve"> </w:t>
      </w:r>
      <w:r>
        <w:t>non</w:t>
      </w:r>
      <w:r>
        <w:rPr>
          <w:spacing w:val="-3"/>
        </w:rPr>
        <w:t xml:space="preserve"> </w:t>
      </w:r>
      <w:r>
        <w:t>corretta</w:t>
      </w:r>
      <w:r>
        <w:rPr>
          <w:spacing w:val="-3"/>
        </w:rPr>
        <w:t xml:space="preserve"> </w:t>
      </w:r>
      <w:r>
        <w:t>esecuzione</w:t>
      </w:r>
      <w:r>
        <w:rPr>
          <w:spacing w:val="-4"/>
        </w:rPr>
        <w:t xml:space="preserve"> </w:t>
      </w:r>
      <w:r>
        <w:t>del</w:t>
      </w:r>
      <w:r>
        <w:rPr>
          <w:spacing w:val="-2"/>
        </w:rPr>
        <w:t xml:space="preserve"> </w:t>
      </w:r>
      <w:r>
        <w:t>servizio.</w:t>
      </w:r>
    </w:p>
    <w:p w14:paraId="34D4977C" w14:textId="77777777" w:rsidR="007D0D55" w:rsidRDefault="00000000">
      <w:pPr>
        <w:pStyle w:val="Corpotesto"/>
        <w:ind w:right="118"/>
      </w:pPr>
      <w:r>
        <w:t>Il recupero delle spese per l’esecuzione dei servizi di cui al presente articolo, il pagamento dei danni, delle penali e</w:t>
      </w:r>
      <w:r>
        <w:rPr>
          <w:spacing w:val="1"/>
        </w:rPr>
        <w:t xml:space="preserve"> </w:t>
      </w:r>
      <w:r>
        <w:t>delle sanzioni, potrà essere effettuato mediante compensazione in sede di liquidazione del primo canone di appalto</w:t>
      </w:r>
      <w:r>
        <w:rPr>
          <w:spacing w:val="1"/>
        </w:rPr>
        <w:t xml:space="preserve"> </w:t>
      </w:r>
      <w:r>
        <w:t>utile, ovvero mediante escussione parziale/totale della cauzione definitiva prestata a garanzia dell’adempimento</w:t>
      </w:r>
      <w:r>
        <w:rPr>
          <w:spacing w:val="1"/>
        </w:rPr>
        <w:t xml:space="preserve"> </w:t>
      </w:r>
      <w:r>
        <w:t>contrattuale.</w:t>
      </w:r>
    </w:p>
    <w:p w14:paraId="5AC45220" w14:textId="77777777" w:rsidR="007D0D55" w:rsidRDefault="007D0D55">
      <w:pPr>
        <w:pStyle w:val="Corpotesto"/>
        <w:spacing w:before="11"/>
        <w:ind w:left="0"/>
        <w:jc w:val="left"/>
        <w:rPr>
          <w:sz w:val="21"/>
        </w:rPr>
      </w:pPr>
    </w:p>
    <w:p w14:paraId="388F8CE9" w14:textId="77777777" w:rsidR="007D0D55" w:rsidRDefault="00000000">
      <w:pPr>
        <w:pStyle w:val="Corpotesto"/>
        <w:ind w:right="120"/>
      </w:pPr>
      <w:r>
        <w:t>Nessuna controversia potrà in alcun caso, per qualsivoglia motivo o fatto, determinare la sospensione neppure</w:t>
      </w:r>
      <w:r>
        <w:rPr>
          <w:spacing w:val="1"/>
        </w:rPr>
        <w:t xml:space="preserve"> </w:t>
      </w:r>
      <w:r>
        <w:t>parziale o</w:t>
      </w:r>
      <w:r>
        <w:rPr>
          <w:spacing w:val="-1"/>
        </w:rPr>
        <w:t xml:space="preserve"> </w:t>
      </w:r>
      <w:r>
        <w:t>temporanea</w:t>
      </w:r>
      <w:r>
        <w:rPr>
          <w:spacing w:val="1"/>
        </w:rPr>
        <w:t xml:space="preserve"> </w:t>
      </w:r>
      <w:r>
        <w:t>del</w:t>
      </w:r>
      <w:r>
        <w:rPr>
          <w:spacing w:val="-2"/>
        </w:rPr>
        <w:t xml:space="preserve"> </w:t>
      </w:r>
      <w:r>
        <w:t>pubblico</w:t>
      </w:r>
      <w:r>
        <w:rPr>
          <w:spacing w:val="1"/>
        </w:rPr>
        <w:t xml:space="preserve"> </w:t>
      </w:r>
      <w:r>
        <w:t>servizio.</w:t>
      </w:r>
    </w:p>
    <w:p w14:paraId="761DA713" w14:textId="77777777" w:rsidR="007D0D55" w:rsidRDefault="007D0D55">
      <w:pPr>
        <w:pStyle w:val="Corpotesto"/>
        <w:spacing w:before="1"/>
        <w:ind w:left="0"/>
        <w:jc w:val="left"/>
      </w:pPr>
    </w:p>
    <w:p w14:paraId="6A9F7B56" w14:textId="77777777" w:rsidR="007D0D55" w:rsidRDefault="00000000">
      <w:pPr>
        <w:pStyle w:val="Corpotesto"/>
        <w:ind w:right="112"/>
      </w:pPr>
      <w:r>
        <w:rPr>
          <w:spacing w:val="-1"/>
        </w:rPr>
        <w:t>L’applicazione</w:t>
      </w:r>
      <w:r>
        <w:rPr>
          <w:spacing w:val="-11"/>
        </w:rPr>
        <w:t xml:space="preserve"> </w:t>
      </w:r>
      <w:r>
        <w:t>delle</w:t>
      </w:r>
      <w:r>
        <w:rPr>
          <w:spacing w:val="-11"/>
        </w:rPr>
        <w:t xml:space="preserve"> </w:t>
      </w:r>
      <w:r>
        <w:t>penalità</w:t>
      </w:r>
      <w:r>
        <w:rPr>
          <w:spacing w:val="-12"/>
        </w:rPr>
        <w:t xml:space="preserve"> </w:t>
      </w:r>
      <w:r>
        <w:t>come</w:t>
      </w:r>
      <w:r>
        <w:rPr>
          <w:spacing w:val="-10"/>
        </w:rPr>
        <w:t xml:space="preserve"> </w:t>
      </w:r>
      <w:r>
        <w:t>sopra</w:t>
      </w:r>
      <w:r>
        <w:rPr>
          <w:spacing w:val="-12"/>
        </w:rPr>
        <w:t xml:space="preserve"> </w:t>
      </w:r>
      <w:r>
        <w:t>descritte</w:t>
      </w:r>
      <w:r>
        <w:rPr>
          <w:spacing w:val="-11"/>
        </w:rPr>
        <w:t xml:space="preserve"> </w:t>
      </w:r>
      <w:r>
        <w:t>non</w:t>
      </w:r>
      <w:r>
        <w:rPr>
          <w:spacing w:val="-15"/>
        </w:rPr>
        <w:t xml:space="preserve"> </w:t>
      </w:r>
      <w:r>
        <w:t>estingue</w:t>
      </w:r>
      <w:r>
        <w:rPr>
          <w:spacing w:val="-10"/>
        </w:rPr>
        <w:t xml:space="preserve"> </w:t>
      </w:r>
      <w:r>
        <w:t>il</w:t>
      </w:r>
      <w:r>
        <w:rPr>
          <w:spacing w:val="-12"/>
        </w:rPr>
        <w:t xml:space="preserve"> </w:t>
      </w:r>
      <w:r>
        <w:t>diritto</w:t>
      </w:r>
      <w:r>
        <w:rPr>
          <w:spacing w:val="-11"/>
        </w:rPr>
        <w:t xml:space="preserve"> </w:t>
      </w:r>
      <w:r>
        <w:t>di</w:t>
      </w:r>
      <w:r>
        <w:rPr>
          <w:spacing w:val="-11"/>
        </w:rPr>
        <w:t xml:space="preserve"> </w:t>
      </w:r>
      <w:r>
        <w:t>rivalsa</w:t>
      </w:r>
      <w:r>
        <w:rPr>
          <w:spacing w:val="-15"/>
        </w:rPr>
        <w:t xml:space="preserve"> </w:t>
      </w:r>
      <w:r>
        <w:t>per</w:t>
      </w:r>
      <w:r>
        <w:rPr>
          <w:spacing w:val="-11"/>
        </w:rPr>
        <w:t xml:space="preserve"> </w:t>
      </w:r>
      <w:r>
        <w:t>eventuali</w:t>
      </w:r>
      <w:r>
        <w:rPr>
          <w:spacing w:val="-12"/>
        </w:rPr>
        <w:t xml:space="preserve"> </w:t>
      </w:r>
      <w:r>
        <w:t>danni</w:t>
      </w:r>
      <w:r>
        <w:rPr>
          <w:spacing w:val="-11"/>
        </w:rPr>
        <w:t xml:space="preserve"> </w:t>
      </w:r>
      <w:r>
        <w:t>patiti</w:t>
      </w:r>
      <w:r>
        <w:rPr>
          <w:spacing w:val="-12"/>
        </w:rPr>
        <w:t xml:space="preserve"> </w:t>
      </w:r>
      <w:r>
        <w:t>né</w:t>
      </w:r>
      <w:r>
        <w:rPr>
          <w:spacing w:val="-11"/>
        </w:rPr>
        <w:t xml:space="preserve"> </w:t>
      </w:r>
      <w:r>
        <w:t>il</w:t>
      </w:r>
      <w:r>
        <w:rPr>
          <w:spacing w:val="-11"/>
        </w:rPr>
        <w:t xml:space="preserve"> </w:t>
      </w:r>
      <w:r>
        <w:t>diritto</w:t>
      </w:r>
      <w:r>
        <w:rPr>
          <w:spacing w:val="-48"/>
        </w:rPr>
        <w:t xml:space="preserve"> </w:t>
      </w:r>
      <w:r>
        <w:t>di</w:t>
      </w:r>
      <w:r>
        <w:rPr>
          <w:spacing w:val="-9"/>
        </w:rPr>
        <w:t xml:space="preserve"> </w:t>
      </w:r>
      <w:r>
        <w:t>rivalsa</w:t>
      </w:r>
      <w:r>
        <w:rPr>
          <w:spacing w:val="-10"/>
        </w:rPr>
        <w:t xml:space="preserve"> </w:t>
      </w:r>
      <w:r>
        <w:t>di</w:t>
      </w:r>
      <w:r>
        <w:rPr>
          <w:spacing w:val="-11"/>
        </w:rPr>
        <w:t xml:space="preserve"> </w:t>
      </w:r>
      <w:r>
        <w:t>terzi</w:t>
      </w:r>
      <w:r>
        <w:rPr>
          <w:spacing w:val="-11"/>
        </w:rPr>
        <w:t xml:space="preserve"> </w:t>
      </w:r>
      <w:r>
        <w:t>nei</w:t>
      </w:r>
      <w:r>
        <w:rPr>
          <w:spacing w:val="-10"/>
        </w:rPr>
        <w:t xml:space="preserve"> </w:t>
      </w:r>
      <w:r>
        <w:t>confronti</w:t>
      </w:r>
      <w:r>
        <w:rPr>
          <w:spacing w:val="-8"/>
        </w:rPr>
        <w:t xml:space="preserve"> </w:t>
      </w:r>
      <w:r>
        <w:t>dei</w:t>
      </w:r>
      <w:r>
        <w:rPr>
          <w:spacing w:val="-10"/>
        </w:rPr>
        <w:t xml:space="preserve"> </w:t>
      </w:r>
      <w:r>
        <w:t>quali</w:t>
      </w:r>
      <w:r>
        <w:rPr>
          <w:spacing w:val="-9"/>
        </w:rPr>
        <w:t xml:space="preserve"> </w:t>
      </w:r>
      <w:r>
        <w:t>l’appaltatore</w:t>
      </w:r>
      <w:r>
        <w:rPr>
          <w:spacing w:val="-8"/>
        </w:rPr>
        <w:t xml:space="preserve"> </w:t>
      </w:r>
      <w:r>
        <w:t>rimane</w:t>
      </w:r>
      <w:r>
        <w:rPr>
          <w:spacing w:val="-10"/>
        </w:rPr>
        <w:t xml:space="preserve"> </w:t>
      </w:r>
      <w:r>
        <w:t>comunque</w:t>
      </w:r>
      <w:r>
        <w:rPr>
          <w:spacing w:val="-10"/>
        </w:rPr>
        <w:t xml:space="preserve"> </w:t>
      </w:r>
      <w:r>
        <w:t>ed</w:t>
      </w:r>
      <w:r>
        <w:rPr>
          <w:spacing w:val="-11"/>
        </w:rPr>
        <w:t xml:space="preserve"> </w:t>
      </w:r>
      <w:r>
        <w:t>in</w:t>
      </w:r>
      <w:r>
        <w:rPr>
          <w:spacing w:val="-9"/>
        </w:rPr>
        <w:t xml:space="preserve"> </w:t>
      </w:r>
      <w:r>
        <w:t>qualsiasi</w:t>
      </w:r>
      <w:r>
        <w:rPr>
          <w:spacing w:val="-9"/>
        </w:rPr>
        <w:t xml:space="preserve"> </w:t>
      </w:r>
      <w:r>
        <w:t>caso</w:t>
      </w:r>
      <w:r>
        <w:rPr>
          <w:spacing w:val="-9"/>
        </w:rPr>
        <w:t xml:space="preserve"> </w:t>
      </w:r>
      <w:r>
        <w:t>responsabile</w:t>
      </w:r>
      <w:r>
        <w:rPr>
          <w:spacing w:val="-10"/>
        </w:rPr>
        <w:t xml:space="preserve"> </w:t>
      </w:r>
      <w:r>
        <w:t>per</w:t>
      </w:r>
      <w:r>
        <w:rPr>
          <w:spacing w:val="-12"/>
        </w:rPr>
        <w:t xml:space="preserve"> </w:t>
      </w:r>
      <w:r>
        <w:t>eventuali</w:t>
      </w:r>
      <w:r>
        <w:rPr>
          <w:spacing w:val="-47"/>
        </w:rPr>
        <w:t xml:space="preserve"> </w:t>
      </w:r>
      <w:r>
        <w:t>inadempienze.</w:t>
      </w:r>
    </w:p>
    <w:p w14:paraId="034B80C4" w14:textId="77777777" w:rsidR="007D0D55" w:rsidRDefault="007D0D55">
      <w:pPr>
        <w:pStyle w:val="Corpotesto"/>
        <w:spacing w:before="11"/>
        <w:ind w:left="0"/>
        <w:jc w:val="left"/>
        <w:rPr>
          <w:sz w:val="21"/>
        </w:rPr>
      </w:pPr>
    </w:p>
    <w:p w14:paraId="02978F9C" w14:textId="77777777" w:rsidR="007D0D55" w:rsidRDefault="00000000">
      <w:pPr>
        <w:pStyle w:val="Corpotesto"/>
      </w:pPr>
      <w:r>
        <w:t>Non</w:t>
      </w:r>
      <w:r>
        <w:rPr>
          <w:spacing w:val="-2"/>
        </w:rPr>
        <w:t xml:space="preserve"> </w:t>
      </w:r>
      <w:r>
        <w:t>si</w:t>
      </w:r>
      <w:r>
        <w:rPr>
          <w:spacing w:val="-2"/>
        </w:rPr>
        <w:t xml:space="preserve"> </w:t>
      </w:r>
      <w:r>
        <w:t>applicherà</w:t>
      </w:r>
      <w:r>
        <w:rPr>
          <w:spacing w:val="-3"/>
        </w:rPr>
        <w:t xml:space="preserve"> </w:t>
      </w:r>
      <w:r>
        <w:t>alcuna</w:t>
      </w:r>
      <w:r>
        <w:rPr>
          <w:spacing w:val="-1"/>
        </w:rPr>
        <w:t xml:space="preserve"> </w:t>
      </w:r>
      <w:r>
        <w:t>penalità</w:t>
      </w:r>
      <w:r>
        <w:rPr>
          <w:spacing w:val="-2"/>
        </w:rPr>
        <w:t xml:space="preserve"> </w:t>
      </w:r>
      <w:r>
        <w:t>per</w:t>
      </w:r>
      <w:r>
        <w:rPr>
          <w:spacing w:val="-2"/>
        </w:rPr>
        <w:t xml:space="preserve"> </w:t>
      </w:r>
      <w:r>
        <w:t>cause</w:t>
      </w:r>
      <w:r>
        <w:rPr>
          <w:spacing w:val="-1"/>
        </w:rPr>
        <w:t xml:space="preserve"> </w:t>
      </w:r>
      <w:r>
        <w:t>di</w:t>
      </w:r>
      <w:r>
        <w:rPr>
          <w:spacing w:val="-1"/>
        </w:rPr>
        <w:t xml:space="preserve"> </w:t>
      </w:r>
      <w:r>
        <w:t>forza</w:t>
      </w:r>
      <w:r>
        <w:rPr>
          <w:spacing w:val="-3"/>
        </w:rPr>
        <w:t xml:space="preserve"> </w:t>
      </w:r>
      <w:r>
        <w:t>maggiore, che</w:t>
      </w:r>
      <w:r>
        <w:rPr>
          <w:spacing w:val="-4"/>
        </w:rPr>
        <w:t xml:space="preserve"> </w:t>
      </w:r>
      <w:r>
        <w:t>comunque dovranno essere</w:t>
      </w:r>
      <w:r>
        <w:rPr>
          <w:spacing w:val="-3"/>
        </w:rPr>
        <w:t xml:space="preserve"> </w:t>
      </w:r>
      <w:r>
        <w:t>comunicate.</w:t>
      </w:r>
    </w:p>
    <w:p w14:paraId="0B6D1431" w14:textId="77777777" w:rsidR="007D0D55" w:rsidRDefault="007D0D55">
      <w:pPr>
        <w:pStyle w:val="Corpotesto"/>
        <w:ind w:left="0"/>
        <w:jc w:val="left"/>
      </w:pPr>
    </w:p>
    <w:p w14:paraId="72AC4EF8" w14:textId="77777777" w:rsidR="007D0D55" w:rsidRDefault="00000000">
      <w:pPr>
        <w:pStyle w:val="Corpotesto"/>
        <w:spacing w:before="1"/>
        <w:ind w:right="119"/>
      </w:pPr>
      <w:r>
        <w:t>A seguito dell’accertamento della mancata esecuzione del servizio, l’Amministrazione comunale provvederà ad</w:t>
      </w:r>
      <w:r>
        <w:rPr>
          <w:spacing w:val="1"/>
        </w:rPr>
        <w:t xml:space="preserve"> </w:t>
      </w:r>
      <w:r>
        <w:t>inviare comunicazione</w:t>
      </w:r>
      <w:r>
        <w:rPr>
          <w:spacing w:val="-2"/>
        </w:rPr>
        <w:t xml:space="preserve"> </w:t>
      </w:r>
      <w:r>
        <w:t>contenente</w:t>
      </w:r>
      <w:r>
        <w:rPr>
          <w:spacing w:val="1"/>
        </w:rPr>
        <w:t xml:space="preserve"> </w:t>
      </w:r>
      <w:r>
        <w:t>la</w:t>
      </w:r>
      <w:r>
        <w:rPr>
          <w:spacing w:val="-3"/>
        </w:rPr>
        <w:t xml:space="preserve"> </w:t>
      </w:r>
      <w:r>
        <w:t>determinazione</w:t>
      </w:r>
      <w:r>
        <w:rPr>
          <w:spacing w:val="-3"/>
        </w:rPr>
        <w:t xml:space="preserve"> </w:t>
      </w:r>
      <w:r>
        <w:t>dell’importo</w:t>
      </w:r>
      <w:r>
        <w:rPr>
          <w:spacing w:val="-1"/>
        </w:rPr>
        <w:t xml:space="preserve"> </w:t>
      </w:r>
      <w:r>
        <w:t>delle</w:t>
      </w:r>
      <w:r>
        <w:rPr>
          <w:spacing w:val="-3"/>
        </w:rPr>
        <w:t xml:space="preserve"> </w:t>
      </w:r>
      <w:r>
        <w:t>penalità</w:t>
      </w:r>
      <w:r>
        <w:rPr>
          <w:spacing w:val="-2"/>
        </w:rPr>
        <w:t xml:space="preserve"> </w:t>
      </w:r>
      <w:r>
        <w:t>accertate.</w:t>
      </w:r>
    </w:p>
    <w:p w14:paraId="575E7AFE" w14:textId="77777777" w:rsidR="007D0D55" w:rsidRDefault="00000000">
      <w:pPr>
        <w:pStyle w:val="Corpotesto"/>
        <w:ind w:right="115"/>
      </w:pPr>
      <w:r>
        <w:t>L’appaltatore</w:t>
      </w:r>
      <w:r>
        <w:rPr>
          <w:spacing w:val="-10"/>
        </w:rPr>
        <w:t xml:space="preserve"> </w:t>
      </w:r>
      <w:r>
        <w:t>effettuerà</w:t>
      </w:r>
      <w:r>
        <w:rPr>
          <w:spacing w:val="-8"/>
        </w:rPr>
        <w:t xml:space="preserve"> </w:t>
      </w:r>
      <w:r>
        <w:t>la</w:t>
      </w:r>
      <w:r>
        <w:rPr>
          <w:spacing w:val="-8"/>
        </w:rPr>
        <w:t xml:space="preserve"> </w:t>
      </w:r>
      <w:r>
        <w:t>liquidazione</w:t>
      </w:r>
      <w:r>
        <w:rPr>
          <w:spacing w:val="-7"/>
        </w:rPr>
        <w:t xml:space="preserve"> </w:t>
      </w:r>
      <w:r>
        <w:t>di</w:t>
      </w:r>
      <w:r>
        <w:rPr>
          <w:spacing w:val="-8"/>
        </w:rPr>
        <w:t xml:space="preserve"> </w:t>
      </w:r>
      <w:r>
        <w:t>quanto</w:t>
      </w:r>
      <w:r>
        <w:rPr>
          <w:spacing w:val="-5"/>
        </w:rPr>
        <w:t xml:space="preserve"> </w:t>
      </w:r>
      <w:r>
        <w:t>sopra</w:t>
      </w:r>
      <w:r>
        <w:rPr>
          <w:spacing w:val="-8"/>
        </w:rPr>
        <w:t xml:space="preserve"> </w:t>
      </w:r>
      <w:r>
        <w:t>entro</w:t>
      </w:r>
      <w:r>
        <w:rPr>
          <w:spacing w:val="-7"/>
        </w:rPr>
        <w:t xml:space="preserve"> </w:t>
      </w:r>
      <w:r>
        <w:t>il</w:t>
      </w:r>
      <w:r>
        <w:rPr>
          <w:spacing w:val="-11"/>
        </w:rPr>
        <w:t xml:space="preserve"> </w:t>
      </w:r>
      <w:r>
        <w:t>termine</w:t>
      </w:r>
      <w:r>
        <w:rPr>
          <w:spacing w:val="-7"/>
        </w:rPr>
        <w:t xml:space="preserve"> </w:t>
      </w:r>
      <w:r>
        <w:t>di</w:t>
      </w:r>
      <w:r>
        <w:rPr>
          <w:spacing w:val="-9"/>
        </w:rPr>
        <w:t xml:space="preserve"> </w:t>
      </w:r>
      <w:r>
        <w:t>30</w:t>
      </w:r>
      <w:r>
        <w:rPr>
          <w:spacing w:val="-6"/>
        </w:rPr>
        <w:t xml:space="preserve"> </w:t>
      </w:r>
      <w:r>
        <w:t>gg.</w:t>
      </w:r>
      <w:r>
        <w:rPr>
          <w:spacing w:val="-11"/>
        </w:rPr>
        <w:t xml:space="preserve"> </w:t>
      </w:r>
      <w:r>
        <w:t>data</w:t>
      </w:r>
      <w:r>
        <w:rPr>
          <w:spacing w:val="-8"/>
        </w:rPr>
        <w:t xml:space="preserve"> </w:t>
      </w:r>
      <w:r>
        <w:t>fine</w:t>
      </w:r>
      <w:r>
        <w:rPr>
          <w:spacing w:val="-6"/>
        </w:rPr>
        <w:t xml:space="preserve"> </w:t>
      </w:r>
      <w:r>
        <w:t>mese</w:t>
      </w:r>
      <w:r>
        <w:rPr>
          <w:spacing w:val="-7"/>
        </w:rPr>
        <w:t xml:space="preserve"> </w:t>
      </w:r>
      <w:r>
        <w:t>della</w:t>
      </w:r>
      <w:r>
        <w:rPr>
          <w:spacing w:val="-8"/>
        </w:rPr>
        <w:t xml:space="preserve"> </w:t>
      </w:r>
      <w:r>
        <w:t>comunicazione.</w:t>
      </w:r>
      <w:r>
        <w:rPr>
          <w:spacing w:val="-47"/>
        </w:rPr>
        <w:t xml:space="preserve"> </w:t>
      </w:r>
      <w:proofErr w:type="gramStart"/>
      <w:r>
        <w:t>E'</w:t>
      </w:r>
      <w:proofErr w:type="gramEnd"/>
      <w:r>
        <w:rPr>
          <w:spacing w:val="-1"/>
        </w:rPr>
        <w:t xml:space="preserve"> </w:t>
      </w:r>
      <w:r>
        <w:t>fatta</w:t>
      </w:r>
      <w:r>
        <w:rPr>
          <w:spacing w:val="-1"/>
        </w:rPr>
        <w:t xml:space="preserve"> </w:t>
      </w:r>
      <w:r>
        <w:t>salva per</w:t>
      </w:r>
      <w:r>
        <w:rPr>
          <w:spacing w:val="1"/>
        </w:rPr>
        <w:t xml:space="preserve"> </w:t>
      </w:r>
      <w:r>
        <w:t>L’appaltatore la</w:t>
      </w:r>
      <w:r>
        <w:rPr>
          <w:spacing w:val="-3"/>
        </w:rPr>
        <w:t xml:space="preserve"> </w:t>
      </w:r>
      <w:r>
        <w:t>possibilità</w:t>
      </w:r>
      <w:r>
        <w:rPr>
          <w:spacing w:val="-1"/>
        </w:rPr>
        <w:t xml:space="preserve"> </w:t>
      </w:r>
      <w:r>
        <w:t>di</w:t>
      </w:r>
      <w:r>
        <w:rPr>
          <w:spacing w:val="-2"/>
        </w:rPr>
        <w:t xml:space="preserve"> </w:t>
      </w:r>
      <w:r>
        <w:t>contestare gli</w:t>
      </w:r>
      <w:r>
        <w:rPr>
          <w:spacing w:val="-1"/>
        </w:rPr>
        <w:t xml:space="preserve"> </w:t>
      </w:r>
      <w:r>
        <w:t>addebiti</w:t>
      </w:r>
      <w:r>
        <w:rPr>
          <w:spacing w:val="-1"/>
        </w:rPr>
        <w:t xml:space="preserve"> </w:t>
      </w:r>
      <w:r>
        <w:t>per penali</w:t>
      </w:r>
      <w:r>
        <w:rPr>
          <w:spacing w:val="-1"/>
        </w:rPr>
        <w:t xml:space="preserve"> </w:t>
      </w:r>
      <w:r>
        <w:t>nelle competenti</w:t>
      </w:r>
      <w:r>
        <w:rPr>
          <w:spacing w:val="-1"/>
        </w:rPr>
        <w:t xml:space="preserve"> </w:t>
      </w:r>
      <w:r>
        <w:t>sedi.</w:t>
      </w:r>
    </w:p>
    <w:p w14:paraId="5EA1567C" w14:textId="77777777" w:rsidR="007D0D55" w:rsidRDefault="007D0D55">
      <w:pPr>
        <w:pStyle w:val="Corpotesto"/>
        <w:spacing w:before="1"/>
        <w:ind w:left="0"/>
        <w:jc w:val="left"/>
      </w:pPr>
    </w:p>
    <w:p w14:paraId="6E7FC8AF" w14:textId="77777777" w:rsidR="007D0D55" w:rsidRDefault="00000000">
      <w:pPr>
        <w:pStyle w:val="Corpotesto"/>
        <w:ind w:right="121"/>
      </w:pPr>
      <w:r>
        <w:t>L’appaltatore</w:t>
      </w:r>
      <w:r>
        <w:rPr>
          <w:spacing w:val="-11"/>
        </w:rPr>
        <w:t xml:space="preserve"> </w:t>
      </w:r>
      <w:r>
        <w:t>si</w:t>
      </w:r>
      <w:r>
        <w:rPr>
          <w:spacing w:val="-8"/>
        </w:rPr>
        <w:t xml:space="preserve"> </w:t>
      </w:r>
      <w:r>
        <w:t>impegna</w:t>
      </w:r>
      <w:r>
        <w:rPr>
          <w:spacing w:val="-9"/>
        </w:rPr>
        <w:t xml:space="preserve"> </w:t>
      </w:r>
      <w:r>
        <w:t>a</w:t>
      </w:r>
      <w:r>
        <w:rPr>
          <w:spacing w:val="-11"/>
        </w:rPr>
        <w:t xml:space="preserve"> </w:t>
      </w:r>
      <w:r>
        <w:t>vigilare</w:t>
      </w:r>
      <w:r>
        <w:rPr>
          <w:spacing w:val="-8"/>
        </w:rPr>
        <w:t xml:space="preserve"> </w:t>
      </w:r>
      <w:r>
        <w:t>e</w:t>
      </w:r>
      <w:r>
        <w:rPr>
          <w:spacing w:val="-11"/>
        </w:rPr>
        <w:t xml:space="preserve"> </w:t>
      </w:r>
      <w:r>
        <w:t>controllare</w:t>
      </w:r>
      <w:r>
        <w:rPr>
          <w:spacing w:val="-7"/>
        </w:rPr>
        <w:t xml:space="preserve"> </w:t>
      </w:r>
      <w:r>
        <w:t>circa</w:t>
      </w:r>
      <w:r>
        <w:rPr>
          <w:spacing w:val="-9"/>
        </w:rPr>
        <w:t xml:space="preserve"> </w:t>
      </w:r>
      <w:r>
        <w:t>il</w:t>
      </w:r>
      <w:r>
        <w:rPr>
          <w:spacing w:val="-11"/>
        </w:rPr>
        <w:t xml:space="preserve"> </w:t>
      </w:r>
      <w:r>
        <w:t>corretto</w:t>
      </w:r>
      <w:r>
        <w:rPr>
          <w:spacing w:val="-8"/>
        </w:rPr>
        <w:t xml:space="preserve"> </w:t>
      </w:r>
      <w:r>
        <w:t>comportamento</w:t>
      </w:r>
      <w:r>
        <w:rPr>
          <w:spacing w:val="-7"/>
        </w:rPr>
        <w:t xml:space="preserve"> </w:t>
      </w:r>
      <w:r>
        <w:t>degli</w:t>
      </w:r>
      <w:r>
        <w:rPr>
          <w:spacing w:val="-8"/>
        </w:rPr>
        <w:t xml:space="preserve"> </w:t>
      </w:r>
      <w:r>
        <w:t>utenti,</w:t>
      </w:r>
      <w:r>
        <w:rPr>
          <w:spacing w:val="-11"/>
        </w:rPr>
        <w:t xml:space="preserve"> </w:t>
      </w:r>
      <w:r>
        <w:t>con</w:t>
      </w:r>
      <w:r>
        <w:rPr>
          <w:spacing w:val="-9"/>
        </w:rPr>
        <w:t xml:space="preserve"> </w:t>
      </w:r>
      <w:r>
        <w:t>particolare</w:t>
      </w:r>
      <w:r>
        <w:rPr>
          <w:spacing w:val="-8"/>
        </w:rPr>
        <w:t xml:space="preserve"> </w:t>
      </w:r>
      <w:r>
        <w:t>riguardo</w:t>
      </w:r>
      <w:r>
        <w:rPr>
          <w:spacing w:val="-47"/>
        </w:rPr>
        <w:t xml:space="preserve"> </w:t>
      </w:r>
      <w:r>
        <w:t>all’abbandono dei</w:t>
      </w:r>
      <w:r>
        <w:rPr>
          <w:spacing w:val="-3"/>
        </w:rPr>
        <w:t xml:space="preserve"> </w:t>
      </w:r>
      <w:r>
        <w:t>rifiuti e</w:t>
      </w:r>
      <w:r>
        <w:rPr>
          <w:spacing w:val="-2"/>
        </w:rPr>
        <w:t xml:space="preserve"> </w:t>
      </w:r>
      <w:r>
        <w:t>al corretto</w:t>
      </w:r>
      <w:r>
        <w:rPr>
          <w:spacing w:val="1"/>
        </w:rPr>
        <w:t xml:space="preserve"> </w:t>
      </w:r>
      <w:r>
        <w:t>conferimento.</w:t>
      </w:r>
    </w:p>
    <w:p w14:paraId="3742C228" w14:textId="77777777" w:rsidR="007D0D55" w:rsidRDefault="007D0D55">
      <w:pPr>
        <w:pStyle w:val="Corpotesto"/>
        <w:spacing w:before="11"/>
        <w:ind w:left="0"/>
        <w:jc w:val="left"/>
        <w:rPr>
          <w:sz w:val="21"/>
        </w:rPr>
      </w:pPr>
    </w:p>
    <w:p w14:paraId="171F579E" w14:textId="77777777" w:rsidR="007D0D55" w:rsidRDefault="00000000">
      <w:pPr>
        <w:pStyle w:val="Titolo1"/>
      </w:pPr>
      <w:bookmarkStart w:id="13" w:name="_bookmark11"/>
      <w:bookmarkEnd w:id="13"/>
      <w:r>
        <w:t>Art.</w:t>
      </w:r>
      <w:r>
        <w:rPr>
          <w:spacing w:val="-2"/>
        </w:rPr>
        <w:t xml:space="preserve"> </w:t>
      </w:r>
      <w:r>
        <w:t>10</w:t>
      </w:r>
      <w:r>
        <w:rPr>
          <w:spacing w:val="-1"/>
        </w:rPr>
        <w:t xml:space="preserve"> </w:t>
      </w:r>
      <w:r>
        <w:t>-</w:t>
      </w:r>
      <w:r>
        <w:rPr>
          <w:spacing w:val="-5"/>
        </w:rPr>
        <w:t xml:space="preserve"> </w:t>
      </w:r>
      <w:r>
        <w:t>Risoluzione</w:t>
      </w:r>
      <w:r>
        <w:rPr>
          <w:spacing w:val="-3"/>
        </w:rPr>
        <w:t xml:space="preserve"> </w:t>
      </w:r>
      <w:r>
        <w:t>del</w:t>
      </w:r>
      <w:r>
        <w:rPr>
          <w:spacing w:val="-2"/>
        </w:rPr>
        <w:t xml:space="preserve"> </w:t>
      </w:r>
      <w:r>
        <w:t>contratto</w:t>
      </w:r>
    </w:p>
    <w:p w14:paraId="28710F22" w14:textId="77777777" w:rsidR="007D0D55" w:rsidRDefault="00000000">
      <w:pPr>
        <w:pStyle w:val="Corpotesto"/>
        <w:ind w:right="117"/>
      </w:pPr>
      <w:r>
        <w:t>Il Comune potrà procedere alla revoca dell’appalto, previa regolare contestazione scritta alla ditta appaltatrice, la</w:t>
      </w:r>
      <w:r>
        <w:rPr>
          <w:spacing w:val="1"/>
        </w:rPr>
        <w:t xml:space="preserve"> </w:t>
      </w:r>
      <w:r>
        <w:rPr>
          <w:spacing w:val="-1"/>
        </w:rPr>
        <w:t>quale</w:t>
      </w:r>
      <w:r>
        <w:rPr>
          <w:spacing w:val="-10"/>
        </w:rPr>
        <w:t xml:space="preserve"> </w:t>
      </w:r>
      <w:r>
        <w:rPr>
          <w:spacing w:val="-1"/>
        </w:rPr>
        <w:t>potrà</w:t>
      </w:r>
      <w:r>
        <w:rPr>
          <w:spacing w:val="-8"/>
        </w:rPr>
        <w:t xml:space="preserve"> </w:t>
      </w:r>
      <w:r>
        <w:rPr>
          <w:spacing w:val="-1"/>
        </w:rPr>
        <w:t>presentare</w:t>
      </w:r>
      <w:r>
        <w:rPr>
          <w:spacing w:val="-10"/>
        </w:rPr>
        <w:t xml:space="preserve"> </w:t>
      </w:r>
      <w:r>
        <w:rPr>
          <w:spacing w:val="-1"/>
        </w:rPr>
        <w:t>controdeduzioni</w:t>
      </w:r>
      <w:r>
        <w:rPr>
          <w:spacing w:val="-12"/>
        </w:rPr>
        <w:t xml:space="preserve"> </w:t>
      </w:r>
      <w:r>
        <w:t>e</w:t>
      </w:r>
      <w:r>
        <w:rPr>
          <w:spacing w:val="-10"/>
        </w:rPr>
        <w:t xml:space="preserve"> </w:t>
      </w:r>
      <w:r>
        <w:t>documenti</w:t>
      </w:r>
      <w:r>
        <w:rPr>
          <w:spacing w:val="-8"/>
        </w:rPr>
        <w:t xml:space="preserve"> </w:t>
      </w:r>
      <w:r>
        <w:t>entro</w:t>
      </w:r>
      <w:r>
        <w:rPr>
          <w:spacing w:val="-11"/>
        </w:rPr>
        <w:t xml:space="preserve"> </w:t>
      </w:r>
      <w:r>
        <w:t>e</w:t>
      </w:r>
      <w:r>
        <w:rPr>
          <w:spacing w:val="-8"/>
        </w:rPr>
        <w:t xml:space="preserve"> </w:t>
      </w:r>
      <w:r>
        <w:t>non</w:t>
      </w:r>
      <w:r>
        <w:rPr>
          <w:spacing w:val="-12"/>
        </w:rPr>
        <w:t xml:space="preserve"> </w:t>
      </w:r>
      <w:r>
        <w:t>oltre</w:t>
      </w:r>
      <w:r>
        <w:rPr>
          <w:spacing w:val="-11"/>
        </w:rPr>
        <w:t xml:space="preserve"> </w:t>
      </w:r>
      <w:r>
        <w:t>15</w:t>
      </w:r>
      <w:r>
        <w:rPr>
          <w:spacing w:val="-10"/>
        </w:rPr>
        <w:t xml:space="preserve"> </w:t>
      </w:r>
      <w:r>
        <w:t>giorni</w:t>
      </w:r>
      <w:r>
        <w:rPr>
          <w:spacing w:val="-9"/>
        </w:rPr>
        <w:t xml:space="preserve"> </w:t>
      </w:r>
      <w:r>
        <w:t>naturali</w:t>
      </w:r>
      <w:r>
        <w:rPr>
          <w:spacing w:val="-10"/>
        </w:rPr>
        <w:t xml:space="preserve"> </w:t>
      </w:r>
      <w:r>
        <w:t>e</w:t>
      </w:r>
      <w:r>
        <w:rPr>
          <w:spacing w:val="-10"/>
        </w:rPr>
        <w:t xml:space="preserve"> </w:t>
      </w:r>
      <w:r>
        <w:t>consecutivi</w:t>
      </w:r>
      <w:r>
        <w:rPr>
          <w:spacing w:val="-11"/>
        </w:rPr>
        <w:t xml:space="preserve"> </w:t>
      </w:r>
      <w:r>
        <w:t>dal</w:t>
      </w:r>
      <w:r>
        <w:rPr>
          <w:spacing w:val="-10"/>
        </w:rPr>
        <w:t xml:space="preserve"> </w:t>
      </w:r>
      <w:r>
        <w:t>ricevimento</w:t>
      </w:r>
      <w:r>
        <w:rPr>
          <w:spacing w:val="-47"/>
        </w:rPr>
        <w:t xml:space="preserve"> </w:t>
      </w:r>
      <w:r>
        <w:t>dell’atto di contestazione,</w:t>
      </w:r>
      <w:r>
        <w:rPr>
          <w:spacing w:val="-2"/>
        </w:rPr>
        <w:t xml:space="preserve"> </w:t>
      </w:r>
      <w:r>
        <w:t>nei seguenti</w:t>
      </w:r>
      <w:r>
        <w:rPr>
          <w:spacing w:val="-2"/>
        </w:rPr>
        <w:t xml:space="preserve"> </w:t>
      </w:r>
      <w:r>
        <w:t>casi:</w:t>
      </w:r>
    </w:p>
    <w:p w14:paraId="145E50D0" w14:textId="77777777" w:rsidR="007D0D55" w:rsidRDefault="00000000">
      <w:pPr>
        <w:pStyle w:val="Paragrafoelenco"/>
        <w:numPr>
          <w:ilvl w:val="0"/>
          <w:numId w:val="2"/>
        </w:numPr>
        <w:tabs>
          <w:tab w:val="left" w:pos="403"/>
        </w:tabs>
        <w:spacing w:before="1"/>
        <w:ind w:left="402"/>
      </w:pPr>
      <w:r>
        <w:rPr>
          <w:w w:val="105"/>
        </w:rPr>
        <w:t>gravissime</w:t>
      </w:r>
      <w:r>
        <w:rPr>
          <w:spacing w:val="-5"/>
          <w:w w:val="105"/>
        </w:rPr>
        <w:t xml:space="preserve"> </w:t>
      </w:r>
      <w:r>
        <w:rPr>
          <w:w w:val="105"/>
        </w:rPr>
        <w:t>e</w:t>
      </w:r>
      <w:r>
        <w:rPr>
          <w:spacing w:val="-8"/>
          <w:w w:val="105"/>
        </w:rPr>
        <w:t xml:space="preserve"> </w:t>
      </w:r>
      <w:r>
        <w:rPr>
          <w:w w:val="105"/>
        </w:rPr>
        <w:t>continue</w:t>
      </w:r>
      <w:r>
        <w:rPr>
          <w:spacing w:val="-5"/>
          <w:w w:val="105"/>
        </w:rPr>
        <w:t xml:space="preserve"> </w:t>
      </w:r>
      <w:r>
        <w:rPr>
          <w:w w:val="105"/>
        </w:rPr>
        <w:t>violazioni</w:t>
      </w:r>
      <w:r>
        <w:rPr>
          <w:spacing w:val="-6"/>
          <w:w w:val="105"/>
        </w:rPr>
        <w:t xml:space="preserve"> </w:t>
      </w:r>
      <w:r>
        <w:rPr>
          <w:w w:val="105"/>
        </w:rPr>
        <w:t>degli</w:t>
      </w:r>
      <w:r>
        <w:rPr>
          <w:spacing w:val="-5"/>
          <w:w w:val="105"/>
        </w:rPr>
        <w:t xml:space="preserve"> </w:t>
      </w:r>
      <w:r>
        <w:rPr>
          <w:w w:val="105"/>
        </w:rPr>
        <w:t>obblighi</w:t>
      </w:r>
      <w:r>
        <w:rPr>
          <w:spacing w:val="-6"/>
          <w:w w:val="105"/>
        </w:rPr>
        <w:t xml:space="preserve"> </w:t>
      </w:r>
      <w:r>
        <w:rPr>
          <w:w w:val="105"/>
        </w:rPr>
        <w:t>contrattuali,</w:t>
      </w:r>
      <w:r>
        <w:rPr>
          <w:spacing w:val="-6"/>
          <w:w w:val="105"/>
        </w:rPr>
        <w:t xml:space="preserve"> </w:t>
      </w:r>
      <w:r>
        <w:rPr>
          <w:w w:val="105"/>
        </w:rPr>
        <w:t>non</w:t>
      </w:r>
      <w:r>
        <w:rPr>
          <w:spacing w:val="-7"/>
          <w:w w:val="105"/>
        </w:rPr>
        <w:t xml:space="preserve"> </w:t>
      </w:r>
      <w:r>
        <w:rPr>
          <w:w w:val="105"/>
        </w:rPr>
        <w:t>regolate</w:t>
      </w:r>
      <w:r>
        <w:rPr>
          <w:spacing w:val="-5"/>
          <w:w w:val="105"/>
        </w:rPr>
        <w:t xml:space="preserve"> </w:t>
      </w:r>
      <w:r>
        <w:rPr>
          <w:w w:val="105"/>
        </w:rPr>
        <w:t>in</w:t>
      </w:r>
      <w:r>
        <w:rPr>
          <w:spacing w:val="-6"/>
          <w:w w:val="105"/>
        </w:rPr>
        <w:t xml:space="preserve"> </w:t>
      </w:r>
      <w:r>
        <w:rPr>
          <w:w w:val="105"/>
        </w:rPr>
        <w:t>seguito</w:t>
      </w:r>
      <w:r>
        <w:rPr>
          <w:spacing w:val="-5"/>
          <w:w w:val="105"/>
        </w:rPr>
        <w:t xml:space="preserve"> </w:t>
      </w:r>
      <w:r>
        <w:rPr>
          <w:w w:val="105"/>
        </w:rPr>
        <w:t>a</w:t>
      </w:r>
      <w:r>
        <w:rPr>
          <w:spacing w:val="-6"/>
          <w:w w:val="105"/>
        </w:rPr>
        <w:t xml:space="preserve"> </w:t>
      </w:r>
      <w:r>
        <w:rPr>
          <w:w w:val="105"/>
        </w:rPr>
        <w:t>diffida</w:t>
      </w:r>
      <w:r>
        <w:rPr>
          <w:spacing w:val="-6"/>
          <w:w w:val="105"/>
        </w:rPr>
        <w:t xml:space="preserve"> </w:t>
      </w:r>
      <w:r>
        <w:rPr>
          <w:w w:val="105"/>
        </w:rPr>
        <w:t>formale</w:t>
      </w:r>
      <w:r>
        <w:rPr>
          <w:spacing w:val="-5"/>
          <w:w w:val="105"/>
        </w:rPr>
        <w:t xml:space="preserve"> </w:t>
      </w:r>
      <w:r>
        <w:rPr>
          <w:w w:val="105"/>
        </w:rPr>
        <w:t>da</w:t>
      </w:r>
      <w:r>
        <w:rPr>
          <w:spacing w:val="-6"/>
          <w:w w:val="105"/>
        </w:rPr>
        <w:t xml:space="preserve"> </w:t>
      </w:r>
      <w:r>
        <w:rPr>
          <w:w w:val="105"/>
        </w:rPr>
        <w:t>parte</w:t>
      </w:r>
    </w:p>
    <w:p w14:paraId="014EFDA7" w14:textId="77777777" w:rsidR="007D0D55" w:rsidRDefault="00000000">
      <w:pPr>
        <w:pStyle w:val="Corpotesto"/>
        <w:spacing w:before="1"/>
        <w:ind w:left="479"/>
        <w:jc w:val="left"/>
      </w:pPr>
      <w:r>
        <w:rPr>
          <w:w w:val="105"/>
        </w:rPr>
        <w:t>dell’amministrazione;</w:t>
      </w:r>
    </w:p>
    <w:p w14:paraId="4E65AB16" w14:textId="77777777" w:rsidR="007D0D55" w:rsidRDefault="00000000">
      <w:pPr>
        <w:pStyle w:val="Paragrafoelenco"/>
        <w:numPr>
          <w:ilvl w:val="0"/>
          <w:numId w:val="2"/>
        </w:numPr>
        <w:tabs>
          <w:tab w:val="left" w:pos="403"/>
        </w:tabs>
        <w:spacing w:line="279" w:lineRule="exact"/>
        <w:ind w:left="402"/>
      </w:pPr>
      <w:r>
        <w:rPr>
          <w:w w:val="105"/>
        </w:rPr>
        <w:t>mancato</w:t>
      </w:r>
      <w:r>
        <w:rPr>
          <w:spacing w:val="-3"/>
          <w:w w:val="105"/>
        </w:rPr>
        <w:t xml:space="preserve"> </w:t>
      </w:r>
      <w:r>
        <w:rPr>
          <w:w w:val="105"/>
        </w:rPr>
        <w:t>raggiungimento degli</w:t>
      </w:r>
      <w:r>
        <w:rPr>
          <w:spacing w:val="-3"/>
          <w:w w:val="105"/>
        </w:rPr>
        <w:t xml:space="preserve"> </w:t>
      </w:r>
      <w:r>
        <w:rPr>
          <w:w w:val="105"/>
        </w:rPr>
        <w:t>obiettivi</w:t>
      </w:r>
      <w:r>
        <w:rPr>
          <w:spacing w:val="-3"/>
          <w:w w:val="105"/>
        </w:rPr>
        <w:t xml:space="preserve"> </w:t>
      </w:r>
      <w:r>
        <w:rPr>
          <w:w w:val="105"/>
        </w:rPr>
        <w:t>di</w:t>
      </w:r>
      <w:r>
        <w:rPr>
          <w:spacing w:val="-1"/>
          <w:w w:val="105"/>
        </w:rPr>
        <w:t xml:space="preserve"> </w:t>
      </w:r>
      <w:r>
        <w:rPr>
          <w:w w:val="105"/>
        </w:rPr>
        <w:t>raccolta</w:t>
      </w:r>
      <w:r>
        <w:rPr>
          <w:spacing w:val="-3"/>
          <w:w w:val="105"/>
        </w:rPr>
        <w:t xml:space="preserve"> </w:t>
      </w:r>
      <w:r>
        <w:rPr>
          <w:w w:val="105"/>
        </w:rPr>
        <w:t>differenziata</w:t>
      </w:r>
      <w:r>
        <w:rPr>
          <w:spacing w:val="-4"/>
          <w:w w:val="105"/>
        </w:rPr>
        <w:t xml:space="preserve"> </w:t>
      </w:r>
      <w:r>
        <w:rPr>
          <w:w w:val="105"/>
        </w:rPr>
        <w:t>secondo</w:t>
      </w:r>
      <w:r>
        <w:rPr>
          <w:spacing w:val="-2"/>
          <w:w w:val="105"/>
        </w:rPr>
        <w:t xml:space="preserve"> </w:t>
      </w:r>
      <w:r>
        <w:rPr>
          <w:w w:val="105"/>
        </w:rPr>
        <w:t>quanto</w:t>
      </w:r>
      <w:r>
        <w:rPr>
          <w:spacing w:val="-2"/>
          <w:w w:val="105"/>
        </w:rPr>
        <w:t xml:space="preserve"> </w:t>
      </w:r>
      <w:r>
        <w:rPr>
          <w:w w:val="105"/>
        </w:rPr>
        <w:t>disciplinato</w:t>
      </w:r>
      <w:r>
        <w:rPr>
          <w:spacing w:val="-3"/>
          <w:w w:val="105"/>
        </w:rPr>
        <w:t xml:space="preserve"> </w:t>
      </w:r>
      <w:r>
        <w:rPr>
          <w:w w:val="105"/>
        </w:rPr>
        <w:t>all’art.</w:t>
      </w:r>
      <w:r>
        <w:rPr>
          <w:spacing w:val="-3"/>
          <w:w w:val="105"/>
        </w:rPr>
        <w:t xml:space="preserve"> </w:t>
      </w:r>
      <w:r>
        <w:rPr>
          <w:w w:val="105"/>
        </w:rPr>
        <w:t>9;</w:t>
      </w:r>
    </w:p>
    <w:p w14:paraId="2D614668" w14:textId="77777777" w:rsidR="007D0D55" w:rsidRDefault="00000000">
      <w:pPr>
        <w:pStyle w:val="Paragrafoelenco"/>
        <w:numPr>
          <w:ilvl w:val="0"/>
          <w:numId w:val="2"/>
        </w:numPr>
        <w:tabs>
          <w:tab w:val="left" w:pos="403"/>
        </w:tabs>
        <w:spacing w:line="279" w:lineRule="exact"/>
        <w:ind w:left="402"/>
      </w:pPr>
      <w:r>
        <w:rPr>
          <w:w w:val="105"/>
        </w:rPr>
        <w:t>arbitrario</w:t>
      </w:r>
      <w:r>
        <w:rPr>
          <w:spacing w:val="12"/>
          <w:w w:val="105"/>
        </w:rPr>
        <w:t xml:space="preserve"> </w:t>
      </w:r>
      <w:r>
        <w:rPr>
          <w:w w:val="105"/>
        </w:rPr>
        <w:t>abbandono,</w:t>
      </w:r>
      <w:r>
        <w:rPr>
          <w:spacing w:val="13"/>
          <w:w w:val="105"/>
        </w:rPr>
        <w:t xml:space="preserve"> </w:t>
      </w:r>
      <w:r>
        <w:rPr>
          <w:w w:val="105"/>
        </w:rPr>
        <w:t>da</w:t>
      </w:r>
      <w:r>
        <w:rPr>
          <w:spacing w:val="14"/>
          <w:w w:val="105"/>
        </w:rPr>
        <w:t xml:space="preserve"> </w:t>
      </w:r>
      <w:r>
        <w:rPr>
          <w:w w:val="105"/>
        </w:rPr>
        <w:t>parte</w:t>
      </w:r>
      <w:r>
        <w:rPr>
          <w:spacing w:val="13"/>
          <w:w w:val="105"/>
        </w:rPr>
        <w:t xml:space="preserve"> </w:t>
      </w:r>
      <w:r>
        <w:rPr>
          <w:w w:val="105"/>
        </w:rPr>
        <w:t>della</w:t>
      </w:r>
      <w:r>
        <w:rPr>
          <w:spacing w:val="14"/>
          <w:w w:val="105"/>
        </w:rPr>
        <w:t xml:space="preserve"> </w:t>
      </w:r>
      <w:r>
        <w:rPr>
          <w:w w:val="105"/>
        </w:rPr>
        <w:t>ditta</w:t>
      </w:r>
      <w:r>
        <w:rPr>
          <w:spacing w:val="12"/>
          <w:w w:val="105"/>
        </w:rPr>
        <w:t xml:space="preserve"> </w:t>
      </w:r>
      <w:r>
        <w:rPr>
          <w:w w:val="105"/>
        </w:rPr>
        <w:t>appaltatrice</w:t>
      </w:r>
      <w:r>
        <w:rPr>
          <w:spacing w:val="12"/>
          <w:w w:val="105"/>
        </w:rPr>
        <w:t xml:space="preserve"> </w:t>
      </w:r>
      <w:r>
        <w:rPr>
          <w:w w:val="105"/>
        </w:rPr>
        <w:t>o</w:t>
      </w:r>
      <w:r>
        <w:rPr>
          <w:spacing w:val="13"/>
          <w:w w:val="105"/>
        </w:rPr>
        <w:t xml:space="preserve"> </w:t>
      </w:r>
      <w:r>
        <w:rPr>
          <w:w w:val="105"/>
        </w:rPr>
        <w:t>di</w:t>
      </w:r>
      <w:r>
        <w:rPr>
          <w:spacing w:val="11"/>
          <w:w w:val="105"/>
        </w:rPr>
        <w:t xml:space="preserve"> </w:t>
      </w:r>
      <w:r>
        <w:rPr>
          <w:w w:val="105"/>
        </w:rPr>
        <w:t>subappaltatore</w:t>
      </w:r>
      <w:r>
        <w:rPr>
          <w:spacing w:val="13"/>
          <w:w w:val="105"/>
        </w:rPr>
        <w:t xml:space="preserve"> </w:t>
      </w:r>
      <w:r>
        <w:rPr>
          <w:w w:val="105"/>
        </w:rPr>
        <w:t>autorizzato,</w:t>
      </w:r>
      <w:r>
        <w:rPr>
          <w:spacing w:val="13"/>
          <w:w w:val="105"/>
        </w:rPr>
        <w:t xml:space="preserve"> </w:t>
      </w:r>
      <w:r>
        <w:rPr>
          <w:w w:val="105"/>
        </w:rPr>
        <w:t>dei</w:t>
      </w:r>
      <w:r>
        <w:rPr>
          <w:spacing w:val="12"/>
          <w:w w:val="105"/>
        </w:rPr>
        <w:t xml:space="preserve"> </w:t>
      </w:r>
      <w:r>
        <w:rPr>
          <w:w w:val="105"/>
        </w:rPr>
        <w:t>servizi</w:t>
      </w:r>
      <w:r>
        <w:rPr>
          <w:spacing w:val="12"/>
          <w:w w:val="105"/>
        </w:rPr>
        <w:t xml:space="preserve"> </w:t>
      </w:r>
      <w:r>
        <w:rPr>
          <w:w w:val="105"/>
        </w:rPr>
        <w:t>oggetto</w:t>
      </w:r>
    </w:p>
    <w:p w14:paraId="07D6D9CD" w14:textId="77777777" w:rsidR="007D0D55" w:rsidRDefault="00000000">
      <w:pPr>
        <w:pStyle w:val="Corpotesto"/>
        <w:ind w:left="479"/>
        <w:jc w:val="left"/>
      </w:pPr>
      <w:r>
        <w:rPr>
          <w:w w:val="105"/>
        </w:rPr>
        <w:t>dell’appalto;</w:t>
      </w:r>
    </w:p>
    <w:p w14:paraId="1BC0D94B" w14:textId="77777777" w:rsidR="007D0D55" w:rsidRDefault="00000000">
      <w:pPr>
        <w:pStyle w:val="Paragrafoelenco"/>
        <w:numPr>
          <w:ilvl w:val="0"/>
          <w:numId w:val="2"/>
        </w:numPr>
        <w:tabs>
          <w:tab w:val="left" w:pos="403"/>
        </w:tabs>
        <w:spacing w:before="88"/>
        <w:ind w:right="124" w:hanging="361"/>
      </w:pPr>
      <w:r>
        <w:rPr>
          <w:w w:val="105"/>
        </w:rPr>
        <w:t>gravi</w:t>
      </w:r>
      <w:r>
        <w:rPr>
          <w:spacing w:val="5"/>
          <w:w w:val="105"/>
        </w:rPr>
        <w:t xml:space="preserve"> </w:t>
      </w:r>
      <w:r>
        <w:rPr>
          <w:w w:val="105"/>
        </w:rPr>
        <w:t>e/o</w:t>
      </w:r>
      <w:r>
        <w:rPr>
          <w:spacing w:val="5"/>
          <w:w w:val="105"/>
        </w:rPr>
        <w:t xml:space="preserve"> </w:t>
      </w:r>
      <w:r>
        <w:rPr>
          <w:w w:val="105"/>
        </w:rPr>
        <w:t>ripetute</w:t>
      </w:r>
      <w:r>
        <w:rPr>
          <w:spacing w:val="6"/>
          <w:w w:val="105"/>
        </w:rPr>
        <w:t xml:space="preserve"> </w:t>
      </w:r>
      <w:r>
        <w:rPr>
          <w:w w:val="105"/>
        </w:rPr>
        <w:t>violazioni</w:t>
      </w:r>
      <w:r>
        <w:rPr>
          <w:spacing w:val="5"/>
          <w:w w:val="105"/>
        </w:rPr>
        <w:t xml:space="preserve"> </w:t>
      </w:r>
      <w:r>
        <w:rPr>
          <w:w w:val="105"/>
        </w:rPr>
        <w:t>delle</w:t>
      </w:r>
      <w:r>
        <w:rPr>
          <w:spacing w:val="9"/>
          <w:w w:val="105"/>
        </w:rPr>
        <w:t xml:space="preserve"> </w:t>
      </w:r>
      <w:r>
        <w:rPr>
          <w:w w:val="105"/>
        </w:rPr>
        <w:t>norme</w:t>
      </w:r>
      <w:r>
        <w:rPr>
          <w:spacing w:val="5"/>
          <w:w w:val="105"/>
        </w:rPr>
        <w:t xml:space="preserve"> </w:t>
      </w:r>
      <w:r>
        <w:rPr>
          <w:w w:val="105"/>
        </w:rPr>
        <w:t>di</w:t>
      </w:r>
      <w:r>
        <w:rPr>
          <w:spacing w:val="5"/>
          <w:w w:val="105"/>
        </w:rPr>
        <w:t xml:space="preserve"> </w:t>
      </w:r>
      <w:r>
        <w:rPr>
          <w:w w:val="105"/>
        </w:rPr>
        <w:t>sicurezza</w:t>
      </w:r>
      <w:r>
        <w:rPr>
          <w:spacing w:val="6"/>
          <w:w w:val="105"/>
        </w:rPr>
        <w:t xml:space="preserve"> </w:t>
      </w:r>
      <w:r>
        <w:rPr>
          <w:w w:val="105"/>
        </w:rPr>
        <w:t>e</w:t>
      </w:r>
      <w:r>
        <w:rPr>
          <w:spacing w:val="5"/>
          <w:w w:val="105"/>
        </w:rPr>
        <w:t xml:space="preserve"> </w:t>
      </w:r>
      <w:r>
        <w:rPr>
          <w:w w:val="105"/>
        </w:rPr>
        <w:t>di</w:t>
      </w:r>
      <w:r>
        <w:rPr>
          <w:spacing w:val="6"/>
          <w:w w:val="105"/>
        </w:rPr>
        <w:t xml:space="preserve"> </w:t>
      </w:r>
      <w:r>
        <w:rPr>
          <w:w w:val="105"/>
        </w:rPr>
        <w:t>prevenzione</w:t>
      </w:r>
      <w:r>
        <w:rPr>
          <w:spacing w:val="5"/>
          <w:w w:val="105"/>
        </w:rPr>
        <w:t xml:space="preserve"> </w:t>
      </w:r>
      <w:r>
        <w:rPr>
          <w:w w:val="105"/>
        </w:rPr>
        <w:t>a</w:t>
      </w:r>
      <w:r>
        <w:rPr>
          <w:spacing w:val="6"/>
          <w:w w:val="105"/>
        </w:rPr>
        <w:t xml:space="preserve"> </w:t>
      </w:r>
      <w:r>
        <w:rPr>
          <w:w w:val="105"/>
        </w:rPr>
        <w:t>tutela</w:t>
      </w:r>
      <w:r>
        <w:rPr>
          <w:spacing w:val="5"/>
          <w:w w:val="105"/>
        </w:rPr>
        <w:t xml:space="preserve"> </w:t>
      </w:r>
      <w:r>
        <w:rPr>
          <w:w w:val="105"/>
        </w:rPr>
        <w:t>della</w:t>
      </w:r>
      <w:r>
        <w:rPr>
          <w:spacing w:val="5"/>
          <w:w w:val="105"/>
        </w:rPr>
        <w:t xml:space="preserve"> </w:t>
      </w:r>
      <w:r>
        <w:rPr>
          <w:w w:val="105"/>
        </w:rPr>
        <w:t>salute</w:t>
      </w:r>
      <w:r>
        <w:rPr>
          <w:spacing w:val="6"/>
          <w:w w:val="105"/>
        </w:rPr>
        <w:t xml:space="preserve"> </w:t>
      </w:r>
      <w:r>
        <w:rPr>
          <w:w w:val="105"/>
        </w:rPr>
        <w:t>e</w:t>
      </w:r>
      <w:r>
        <w:rPr>
          <w:spacing w:val="8"/>
          <w:w w:val="105"/>
        </w:rPr>
        <w:t xml:space="preserve"> </w:t>
      </w:r>
      <w:r>
        <w:rPr>
          <w:w w:val="105"/>
        </w:rPr>
        <w:t>della</w:t>
      </w:r>
      <w:r>
        <w:rPr>
          <w:spacing w:val="6"/>
          <w:w w:val="105"/>
        </w:rPr>
        <w:t xml:space="preserve"> </w:t>
      </w:r>
      <w:r>
        <w:rPr>
          <w:w w:val="105"/>
        </w:rPr>
        <w:t>sicurezza</w:t>
      </w:r>
      <w:r>
        <w:rPr>
          <w:spacing w:val="-50"/>
          <w:w w:val="105"/>
        </w:rPr>
        <w:t xml:space="preserve"> </w:t>
      </w:r>
      <w:r>
        <w:rPr>
          <w:w w:val="105"/>
        </w:rPr>
        <w:t>dei lavoratori;</w:t>
      </w:r>
    </w:p>
    <w:p w14:paraId="505CCD5D" w14:textId="77777777" w:rsidR="007D0D55" w:rsidRDefault="00000000">
      <w:pPr>
        <w:pStyle w:val="Paragrafoelenco"/>
        <w:numPr>
          <w:ilvl w:val="0"/>
          <w:numId w:val="2"/>
        </w:numPr>
        <w:tabs>
          <w:tab w:val="left" w:pos="403"/>
        </w:tabs>
        <w:spacing w:before="1"/>
        <w:ind w:right="127" w:hanging="361"/>
      </w:pPr>
      <w:r>
        <w:rPr>
          <w:w w:val="105"/>
        </w:rPr>
        <w:t>quando</w:t>
      </w:r>
      <w:r>
        <w:rPr>
          <w:spacing w:val="26"/>
          <w:w w:val="105"/>
        </w:rPr>
        <w:t xml:space="preserve"> </w:t>
      </w:r>
      <w:r>
        <w:rPr>
          <w:w w:val="105"/>
        </w:rPr>
        <w:t>la</w:t>
      </w:r>
      <w:r>
        <w:rPr>
          <w:spacing w:val="26"/>
          <w:w w:val="105"/>
        </w:rPr>
        <w:t xml:space="preserve"> </w:t>
      </w:r>
      <w:r>
        <w:rPr>
          <w:w w:val="105"/>
        </w:rPr>
        <w:t>stessa</w:t>
      </w:r>
      <w:r>
        <w:rPr>
          <w:spacing w:val="26"/>
          <w:w w:val="105"/>
        </w:rPr>
        <w:t xml:space="preserve"> </w:t>
      </w:r>
      <w:r>
        <w:rPr>
          <w:w w:val="105"/>
        </w:rPr>
        <w:t>ditta</w:t>
      </w:r>
      <w:r>
        <w:rPr>
          <w:spacing w:val="28"/>
          <w:w w:val="105"/>
        </w:rPr>
        <w:t xml:space="preserve"> </w:t>
      </w:r>
      <w:r>
        <w:rPr>
          <w:w w:val="105"/>
        </w:rPr>
        <w:t>appaltatrice,</w:t>
      </w:r>
      <w:r>
        <w:rPr>
          <w:spacing w:val="26"/>
          <w:w w:val="105"/>
        </w:rPr>
        <w:t xml:space="preserve"> </w:t>
      </w:r>
      <w:r>
        <w:rPr>
          <w:w w:val="105"/>
        </w:rPr>
        <w:t>senza</w:t>
      </w:r>
      <w:r>
        <w:rPr>
          <w:spacing w:val="26"/>
          <w:w w:val="105"/>
        </w:rPr>
        <w:t xml:space="preserve"> </w:t>
      </w:r>
      <w:r>
        <w:rPr>
          <w:w w:val="105"/>
        </w:rPr>
        <w:t>il</w:t>
      </w:r>
      <w:r>
        <w:rPr>
          <w:spacing w:val="25"/>
          <w:w w:val="105"/>
        </w:rPr>
        <w:t xml:space="preserve"> </w:t>
      </w:r>
      <w:r>
        <w:rPr>
          <w:w w:val="105"/>
        </w:rPr>
        <w:t>consenso</w:t>
      </w:r>
      <w:r>
        <w:rPr>
          <w:spacing w:val="26"/>
          <w:w w:val="105"/>
        </w:rPr>
        <w:t xml:space="preserve"> </w:t>
      </w:r>
      <w:r>
        <w:rPr>
          <w:w w:val="105"/>
        </w:rPr>
        <w:t>preventivo</w:t>
      </w:r>
      <w:r>
        <w:rPr>
          <w:spacing w:val="26"/>
          <w:w w:val="105"/>
        </w:rPr>
        <w:t xml:space="preserve"> </w:t>
      </w:r>
      <w:r>
        <w:rPr>
          <w:w w:val="105"/>
        </w:rPr>
        <w:t>della</w:t>
      </w:r>
      <w:r>
        <w:rPr>
          <w:spacing w:val="27"/>
          <w:w w:val="105"/>
        </w:rPr>
        <w:t xml:space="preserve"> </w:t>
      </w:r>
      <w:r>
        <w:rPr>
          <w:w w:val="105"/>
        </w:rPr>
        <w:t>amministrazione</w:t>
      </w:r>
      <w:r>
        <w:rPr>
          <w:spacing w:val="26"/>
          <w:w w:val="105"/>
        </w:rPr>
        <w:t xml:space="preserve"> </w:t>
      </w:r>
      <w:r>
        <w:rPr>
          <w:w w:val="105"/>
        </w:rPr>
        <w:t>comunale,</w:t>
      </w:r>
      <w:r>
        <w:rPr>
          <w:spacing w:val="28"/>
          <w:w w:val="105"/>
        </w:rPr>
        <w:t xml:space="preserve"> </w:t>
      </w:r>
      <w:r>
        <w:rPr>
          <w:w w:val="105"/>
        </w:rPr>
        <w:t>abbia</w:t>
      </w:r>
      <w:r>
        <w:rPr>
          <w:spacing w:val="-49"/>
          <w:w w:val="105"/>
        </w:rPr>
        <w:t xml:space="preserve"> </w:t>
      </w:r>
      <w:r>
        <w:rPr>
          <w:w w:val="105"/>
        </w:rPr>
        <w:t>ceduto a terzi</w:t>
      </w:r>
      <w:r>
        <w:rPr>
          <w:spacing w:val="-1"/>
          <w:w w:val="105"/>
        </w:rPr>
        <w:t xml:space="preserve"> </w:t>
      </w:r>
      <w:r>
        <w:rPr>
          <w:w w:val="105"/>
        </w:rPr>
        <w:t>i</w:t>
      </w:r>
      <w:r>
        <w:rPr>
          <w:spacing w:val="1"/>
          <w:w w:val="105"/>
        </w:rPr>
        <w:t xml:space="preserve"> </w:t>
      </w:r>
      <w:r>
        <w:rPr>
          <w:w w:val="105"/>
        </w:rPr>
        <w:t>diritti</w:t>
      </w:r>
      <w:r>
        <w:rPr>
          <w:spacing w:val="-1"/>
          <w:w w:val="105"/>
        </w:rPr>
        <w:t xml:space="preserve"> </w:t>
      </w:r>
      <w:r>
        <w:rPr>
          <w:w w:val="105"/>
        </w:rPr>
        <w:t>o gli</w:t>
      </w:r>
      <w:r>
        <w:rPr>
          <w:spacing w:val="1"/>
          <w:w w:val="105"/>
        </w:rPr>
        <w:t xml:space="preserve"> </w:t>
      </w:r>
      <w:r>
        <w:rPr>
          <w:w w:val="105"/>
        </w:rPr>
        <w:t>obblighi relativi</w:t>
      </w:r>
      <w:r>
        <w:rPr>
          <w:spacing w:val="-1"/>
          <w:w w:val="105"/>
        </w:rPr>
        <w:t xml:space="preserve"> </w:t>
      </w:r>
      <w:r>
        <w:rPr>
          <w:w w:val="105"/>
        </w:rPr>
        <w:t>al</w:t>
      </w:r>
      <w:r>
        <w:rPr>
          <w:spacing w:val="-1"/>
          <w:w w:val="105"/>
        </w:rPr>
        <w:t xml:space="preserve"> </w:t>
      </w:r>
      <w:r>
        <w:rPr>
          <w:w w:val="105"/>
        </w:rPr>
        <w:t>contratto;</w:t>
      </w:r>
    </w:p>
    <w:p w14:paraId="133F4EB1" w14:textId="77777777" w:rsidR="007D0D55" w:rsidRDefault="00000000">
      <w:pPr>
        <w:pStyle w:val="Paragrafoelenco"/>
        <w:numPr>
          <w:ilvl w:val="0"/>
          <w:numId w:val="2"/>
        </w:numPr>
        <w:tabs>
          <w:tab w:val="left" w:pos="403"/>
        </w:tabs>
        <w:spacing w:before="1"/>
        <w:ind w:left="402"/>
      </w:pPr>
      <w:r>
        <w:rPr>
          <w:w w:val="105"/>
        </w:rPr>
        <w:t>quando</w:t>
      </w:r>
      <w:r>
        <w:rPr>
          <w:spacing w:val="-2"/>
          <w:w w:val="105"/>
        </w:rPr>
        <w:t xml:space="preserve"> </w:t>
      </w:r>
      <w:r>
        <w:rPr>
          <w:w w:val="105"/>
        </w:rPr>
        <w:t>l’Ambito</w:t>
      </w:r>
      <w:r>
        <w:rPr>
          <w:spacing w:val="-2"/>
          <w:w w:val="105"/>
        </w:rPr>
        <w:t xml:space="preserve"> </w:t>
      </w:r>
      <w:r>
        <w:rPr>
          <w:w w:val="105"/>
        </w:rPr>
        <w:t>e/o</w:t>
      </w:r>
      <w:r>
        <w:rPr>
          <w:spacing w:val="-1"/>
          <w:w w:val="105"/>
        </w:rPr>
        <w:t xml:space="preserve"> </w:t>
      </w:r>
      <w:r>
        <w:rPr>
          <w:w w:val="105"/>
        </w:rPr>
        <w:t>il</w:t>
      </w:r>
      <w:r>
        <w:rPr>
          <w:spacing w:val="-3"/>
          <w:w w:val="105"/>
        </w:rPr>
        <w:t xml:space="preserve"> </w:t>
      </w:r>
      <w:r>
        <w:rPr>
          <w:w w:val="105"/>
        </w:rPr>
        <w:t>Sub</w:t>
      </w:r>
      <w:r>
        <w:rPr>
          <w:spacing w:val="-3"/>
          <w:w w:val="105"/>
        </w:rPr>
        <w:t xml:space="preserve"> </w:t>
      </w:r>
      <w:r>
        <w:rPr>
          <w:w w:val="105"/>
        </w:rPr>
        <w:t>Ambito</w:t>
      </w:r>
      <w:r>
        <w:rPr>
          <w:spacing w:val="-3"/>
          <w:w w:val="105"/>
        </w:rPr>
        <w:t xml:space="preserve"> </w:t>
      </w:r>
      <w:r>
        <w:rPr>
          <w:w w:val="105"/>
        </w:rPr>
        <w:t>a</w:t>
      </w:r>
      <w:r>
        <w:rPr>
          <w:spacing w:val="-2"/>
          <w:w w:val="105"/>
        </w:rPr>
        <w:t xml:space="preserve"> </w:t>
      </w:r>
      <w:r>
        <w:rPr>
          <w:w w:val="105"/>
        </w:rPr>
        <w:t>cui</w:t>
      </w:r>
      <w:r>
        <w:rPr>
          <w:spacing w:val="-2"/>
          <w:w w:val="105"/>
        </w:rPr>
        <w:t xml:space="preserve"> </w:t>
      </w:r>
      <w:r>
        <w:rPr>
          <w:w w:val="105"/>
        </w:rPr>
        <w:t>il</w:t>
      </w:r>
      <w:r>
        <w:rPr>
          <w:spacing w:val="-2"/>
          <w:w w:val="105"/>
        </w:rPr>
        <w:t xml:space="preserve"> </w:t>
      </w:r>
      <w:r>
        <w:rPr>
          <w:w w:val="105"/>
        </w:rPr>
        <w:t>Comune</w:t>
      </w:r>
      <w:r>
        <w:rPr>
          <w:spacing w:val="2"/>
          <w:w w:val="105"/>
        </w:rPr>
        <w:t xml:space="preserve"> </w:t>
      </w:r>
      <w:r>
        <w:rPr>
          <w:w w:val="105"/>
        </w:rPr>
        <w:t>appartiene</w:t>
      </w:r>
      <w:r>
        <w:rPr>
          <w:spacing w:val="-2"/>
          <w:w w:val="105"/>
        </w:rPr>
        <w:t xml:space="preserve"> </w:t>
      </w:r>
      <w:r>
        <w:rPr>
          <w:w w:val="105"/>
        </w:rPr>
        <w:t>avvierà</w:t>
      </w:r>
      <w:r>
        <w:rPr>
          <w:spacing w:val="-3"/>
          <w:w w:val="105"/>
        </w:rPr>
        <w:t xml:space="preserve"> </w:t>
      </w:r>
      <w:r>
        <w:rPr>
          <w:w w:val="105"/>
        </w:rPr>
        <w:t>il</w:t>
      </w:r>
      <w:r>
        <w:rPr>
          <w:spacing w:val="-2"/>
          <w:w w:val="105"/>
        </w:rPr>
        <w:t xml:space="preserve"> </w:t>
      </w:r>
      <w:r>
        <w:rPr>
          <w:w w:val="105"/>
        </w:rPr>
        <w:t>servizio;</w:t>
      </w:r>
    </w:p>
    <w:p w14:paraId="7EBA90F9" w14:textId="77777777" w:rsidR="007D0D55" w:rsidRDefault="007D0D55">
      <w:pPr>
        <w:pStyle w:val="Corpotesto"/>
        <w:ind w:left="0"/>
        <w:jc w:val="left"/>
      </w:pPr>
    </w:p>
    <w:p w14:paraId="565894E5" w14:textId="77777777" w:rsidR="007D0D55" w:rsidRDefault="00000000">
      <w:pPr>
        <w:pStyle w:val="Corpotesto"/>
        <w:spacing w:before="1" w:line="268" w:lineRule="exact"/>
      </w:pPr>
      <w:r>
        <w:t>L’Amministrazione</w:t>
      </w:r>
      <w:r>
        <w:rPr>
          <w:spacing w:val="-4"/>
        </w:rPr>
        <w:t xml:space="preserve"> </w:t>
      </w:r>
      <w:r>
        <w:t>comunale</w:t>
      </w:r>
      <w:r>
        <w:rPr>
          <w:spacing w:val="-1"/>
        </w:rPr>
        <w:t xml:space="preserve"> </w:t>
      </w:r>
      <w:r>
        <w:t>potrà</w:t>
      </w:r>
      <w:r>
        <w:rPr>
          <w:spacing w:val="-1"/>
        </w:rPr>
        <w:t xml:space="preserve"> </w:t>
      </w:r>
      <w:r>
        <w:t>altresì</w:t>
      </w:r>
      <w:r>
        <w:rPr>
          <w:spacing w:val="-2"/>
        </w:rPr>
        <w:t xml:space="preserve"> </w:t>
      </w:r>
      <w:r>
        <w:t>revocare</w:t>
      </w:r>
      <w:r>
        <w:rPr>
          <w:spacing w:val="-4"/>
        </w:rPr>
        <w:t xml:space="preserve"> </w:t>
      </w:r>
      <w:r>
        <w:t>l’appalto con</w:t>
      </w:r>
      <w:r>
        <w:rPr>
          <w:spacing w:val="-2"/>
        </w:rPr>
        <w:t xml:space="preserve"> </w:t>
      </w:r>
      <w:r>
        <w:t>decorrenza</w:t>
      </w:r>
      <w:r>
        <w:rPr>
          <w:spacing w:val="-2"/>
        </w:rPr>
        <w:t xml:space="preserve"> </w:t>
      </w:r>
      <w:r>
        <w:t>immediata</w:t>
      </w:r>
      <w:r>
        <w:rPr>
          <w:spacing w:val="-4"/>
        </w:rPr>
        <w:t xml:space="preserve"> </w:t>
      </w:r>
      <w:r>
        <w:t>in</w:t>
      </w:r>
      <w:r>
        <w:rPr>
          <w:spacing w:val="-1"/>
        </w:rPr>
        <w:t xml:space="preserve"> </w:t>
      </w:r>
      <w:r>
        <w:t>caso</w:t>
      </w:r>
      <w:r>
        <w:rPr>
          <w:spacing w:val="-1"/>
        </w:rPr>
        <w:t xml:space="preserve"> </w:t>
      </w:r>
      <w:r>
        <w:t>di:</w:t>
      </w:r>
    </w:p>
    <w:p w14:paraId="1F54F986" w14:textId="77777777" w:rsidR="007D0D55" w:rsidRDefault="00000000">
      <w:pPr>
        <w:pStyle w:val="Paragrafoelenco"/>
        <w:numPr>
          <w:ilvl w:val="0"/>
          <w:numId w:val="2"/>
        </w:numPr>
        <w:tabs>
          <w:tab w:val="left" w:pos="403"/>
        </w:tabs>
        <w:spacing w:line="279" w:lineRule="exact"/>
        <w:ind w:left="402"/>
        <w:jc w:val="both"/>
      </w:pPr>
      <w:r>
        <w:rPr>
          <w:w w:val="105"/>
        </w:rPr>
        <w:t>dichiarazione</w:t>
      </w:r>
      <w:r>
        <w:rPr>
          <w:spacing w:val="-5"/>
          <w:w w:val="105"/>
        </w:rPr>
        <w:t xml:space="preserve"> </w:t>
      </w:r>
      <w:r>
        <w:rPr>
          <w:w w:val="105"/>
        </w:rPr>
        <w:t>di</w:t>
      </w:r>
      <w:r>
        <w:rPr>
          <w:spacing w:val="-5"/>
          <w:w w:val="105"/>
        </w:rPr>
        <w:t xml:space="preserve"> </w:t>
      </w:r>
      <w:r>
        <w:rPr>
          <w:w w:val="105"/>
        </w:rPr>
        <w:t>fallimento</w:t>
      </w:r>
      <w:r>
        <w:rPr>
          <w:spacing w:val="-4"/>
          <w:w w:val="105"/>
        </w:rPr>
        <w:t xml:space="preserve"> </w:t>
      </w:r>
      <w:r>
        <w:rPr>
          <w:w w:val="105"/>
        </w:rPr>
        <w:t>dell’azienda;</w:t>
      </w:r>
    </w:p>
    <w:p w14:paraId="19F5457A" w14:textId="77777777" w:rsidR="007D0D55" w:rsidRDefault="00000000">
      <w:pPr>
        <w:pStyle w:val="Paragrafoelenco"/>
        <w:numPr>
          <w:ilvl w:val="0"/>
          <w:numId w:val="2"/>
        </w:numPr>
        <w:tabs>
          <w:tab w:val="left" w:pos="403"/>
        </w:tabs>
        <w:ind w:left="402"/>
        <w:jc w:val="both"/>
      </w:pPr>
      <w:r>
        <w:rPr>
          <w:w w:val="105"/>
        </w:rPr>
        <w:t>sentenze</w:t>
      </w:r>
      <w:r>
        <w:rPr>
          <w:spacing w:val="-3"/>
          <w:w w:val="105"/>
        </w:rPr>
        <w:t xml:space="preserve"> </w:t>
      </w:r>
      <w:r>
        <w:rPr>
          <w:w w:val="105"/>
        </w:rPr>
        <w:t>giudiziarie</w:t>
      </w:r>
      <w:r>
        <w:rPr>
          <w:spacing w:val="-2"/>
          <w:w w:val="105"/>
        </w:rPr>
        <w:t xml:space="preserve"> </w:t>
      </w:r>
      <w:r>
        <w:rPr>
          <w:w w:val="105"/>
        </w:rPr>
        <w:t>esecutive;</w:t>
      </w:r>
    </w:p>
    <w:p w14:paraId="71770AD8" w14:textId="77777777" w:rsidR="007D0D55" w:rsidRDefault="00000000">
      <w:pPr>
        <w:pStyle w:val="Paragrafoelenco"/>
        <w:numPr>
          <w:ilvl w:val="0"/>
          <w:numId w:val="2"/>
        </w:numPr>
        <w:tabs>
          <w:tab w:val="left" w:pos="403"/>
        </w:tabs>
        <w:spacing w:before="1"/>
        <w:ind w:right="116" w:hanging="361"/>
        <w:jc w:val="both"/>
      </w:pPr>
      <w:r>
        <w:rPr>
          <w:w w:val="105"/>
        </w:rPr>
        <w:t>mancato rispetto degli obblighi relativi alla tracciabilità dei flussi finanziari L. 136/2010 e sue successive</w:t>
      </w:r>
      <w:r>
        <w:rPr>
          <w:spacing w:val="1"/>
          <w:w w:val="105"/>
        </w:rPr>
        <w:t xml:space="preserve"> </w:t>
      </w:r>
      <w:r>
        <w:rPr>
          <w:w w:val="105"/>
        </w:rPr>
        <w:t>modificazioni);</w:t>
      </w:r>
    </w:p>
    <w:p w14:paraId="7EE80324" w14:textId="77777777" w:rsidR="007D0D55" w:rsidRDefault="00000000">
      <w:pPr>
        <w:pStyle w:val="Paragrafoelenco"/>
        <w:numPr>
          <w:ilvl w:val="0"/>
          <w:numId w:val="2"/>
        </w:numPr>
        <w:tabs>
          <w:tab w:val="left" w:pos="403"/>
        </w:tabs>
        <w:spacing w:line="279" w:lineRule="exact"/>
        <w:ind w:left="402"/>
        <w:jc w:val="both"/>
      </w:pPr>
      <w:r>
        <w:rPr>
          <w:w w:val="105"/>
        </w:rPr>
        <w:t>sospensione</w:t>
      </w:r>
      <w:r>
        <w:rPr>
          <w:spacing w:val="-3"/>
          <w:w w:val="105"/>
        </w:rPr>
        <w:t xml:space="preserve"> </w:t>
      </w:r>
      <w:r>
        <w:rPr>
          <w:w w:val="105"/>
        </w:rPr>
        <w:t>dall’Albo</w:t>
      </w:r>
      <w:r>
        <w:rPr>
          <w:spacing w:val="-3"/>
          <w:w w:val="105"/>
        </w:rPr>
        <w:t xml:space="preserve"> </w:t>
      </w:r>
      <w:r>
        <w:rPr>
          <w:w w:val="105"/>
        </w:rPr>
        <w:t>Nazionale</w:t>
      </w:r>
      <w:r>
        <w:rPr>
          <w:spacing w:val="-3"/>
          <w:w w:val="105"/>
        </w:rPr>
        <w:t xml:space="preserve"> </w:t>
      </w:r>
      <w:r>
        <w:rPr>
          <w:w w:val="105"/>
        </w:rPr>
        <w:t>dei</w:t>
      </w:r>
      <w:r>
        <w:rPr>
          <w:spacing w:val="-3"/>
          <w:w w:val="105"/>
        </w:rPr>
        <w:t xml:space="preserve"> </w:t>
      </w:r>
      <w:r>
        <w:rPr>
          <w:w w:val="105"/>
        </w:rPr>
        <w:t>Gestori</w:t>
      </w:r>
      <w:r>
        <w:rPr>
          <w:spacing w:val="-1"/>
          <w:w w:val="105"/>
        </w:rPr>
        <w:t xml:space="preserve"> </w:t>
      </w:r>
      <w:r>
        <w:rPr>
          <w:w w:val="105"/>
        </w:rPr>
        <w:t>Ambientali.</w:t>
      </w:r>
    </w:p>
    <w:p w14:paraId="25CD73E4" w14:textId="77777777" w:rsidR="007D0D55" w:rsidRDefault="00000000">
      <w:pPr>
        <w:pStyle w:val="Paragrafoelenco"/>
        <w:numPr>
          <w:ilvl w:val="0"/>
          <w:numId w:val="2"/>
        </w:numPr>
        <w:tabs>
          <w:tab w:val="left" w:pos="403"/>
        </w:tabs>
        <w:ind w:right="119" w:hanging="361"/>
        <w:jc w:val="both"/>
      </w:pPr>
      <w:r>
        <w:t>In caso di revoca totale o parziale dei servizi in appalto la ditta non potrà in alcun caso e a nessun titolo, avanzare</w:t>
      </w:r>
      <w:r>
        <w:rPr>
          <w:spacing w:val="-47"/>
        </w:rPr>
        <w:t xml:space="preserve"> </w:t>
      </w:r>
      <w:r>
        <w:t>pretese</w:t>
      </w:r>
      <w:r>
        <w:rPr>
          <w:spacing w:val="1"/>
        </w:rPr>
        <w:t xml:space="preserve"> </w:t>
      </w:r>
      <w:r>
        <w:t>risarcitorie,</w:t>
      </w:r>
      <w:r>
        <w:rPr>
          <w:spacing w:val="1"/>
        </w:rPr>
        <w:t xml:space="preserve"> </w:t>
      </w:r>
      <w:r>
        <w:t>né</w:t>
      </w:r>
      <w:r>
        <w:rPr>
          <w:spacing w:val="1"/>
        </w:rPr>
        <w:t xml:space="preserve"> </w:t>
      </w:r>
      <w:r>
        <w:t>indennitarie,</w:t>
      </w:r>
      <w:r>
        <w:rPr>
          <w:spacing w:val="1"/>
        </w:rPr>
        <w:t xml:space="preserve"> </w:t>
      </w:r>
      <w:r>
        <w:t>dipendenti</w:t>
      </w:r>
      <w:r>
        <w:rPr>
          <w:spacing w:val="1"/>
        </w:rPr>
        <w:t xml:space="preserve"> </w:t>
      </w:r>
      <w:r>
        <w:t>dalla</w:t>
      </w:r>
      <w:r>
        <w:rPr>
          <w:spacing w:val="1"/>
        </w:rPr>
        <w:t xml:space="preserve"> </w:t>
      </w:r>
      <w:r>
        <w:t>cessazione</w:t>
      </w:r>
      <w:r>
        <w:rPr>
          <w:spacing w:val="1"/>
        </w:rPr>
        <w:t xml:space="preserve"> </w:t>
      </w:r>
      <w:r>
        <w:t>anticipata,</w:t>
      </w:r>
      <w:r>
        <w:rPr>
          <w:spacing w:val="1"/>
        </w:rPr>
        <w:t xml:space="preserve"> </w:t>
      </w:r>
      <w:r>
        <w:t>fermo</w:t>
      </w:r>
      <w:r>
        <w:rPr>
          <w:spacing w:val="1"/>
        </w:rPr>
        <w:t xml:space="preserve"> </w:t>
      </w:r>
      <w:r>
        <w:t>restando</w:t>
      </w:r>
      <w:r>
        <w:rPr>
          <w:spacing w:val="1"/>
        </w:rPr>
        <w:t xml:space="preserve"> </w:t>
      </w:r>
      <w:r>
        <w:t>l’integrale</w:t>
      </w:r>
      <w:r>
        <w:rPr>
          <w:spacing w:val="1"/>
        </w:rPr>
        <w:t xml:space="preserve"> </w:t>
      </w:r>
      <w:r>
        <w:t>pagamento delle</w:t>
      </w:r>
      <w:r>
        <w:rPr>
          <w:spacing w:val="1"/>
        </w:rPr>
        <w:t xml:space="preserve"> </w:t>
      </w:r>
      <w:r>
        <w:t>somme</w:t>
      </w:r>
      <w:r>
        <w:rPr>
          <w:spacing w:val="1"/>
        </w:rPr>
        <w:t xml:space="preserve"> </w:t>
      </w:r>
      <w:r>
        <w:t>che siano</w:t>
      </w:r>
      <w:r>
        <w:rPr>
          <w:spacing w:val="-1"/>
        </w:rPr>
        <w:t xml:space="preserve"> </w:t>
      </w:r>
      <w:r>
        <w:t>a quel</w:t>
      </w:r>
      <w:r>
        <w:rPr>
          <w:spacing w:val="-3"/>
        </w:rPr>
        <w:t xml:space="preserve"> </w:t>
      </w:r>
      <w:r>
        <w:t>momento</w:t>
      </w:r>
      <w:r>
        <w:rPr>
          <w:spacing w:val="-3"/>
        </w:rPr>
        <w:t xml:space="preserve"> </w:t>
      </w:r>
      <w:r>
        <w:t>maturate</w:t>
      </w:r>
      <w:r>
        <w:rPr>
          <w:spacing w:val="1"/>
        </w:rPr>
        <w:t xml:space="preserve"> </w:t>
      </w:r>
      <w:r>
        <w:t>per</w:t>
      </w:r>
      <w:r>
        <w:rPr>
          <w:spacing w:val="-2"/>
        </w:rPr>
        <w:t xml:space="preserve"> </w:t>
      </w:r>
      <w:r>
        <w:t>le prestazioni</w:t>
      </w:r>
      <w:r>
        <w:rPr>
          <w:spacing w:val="-3"/>
        </w:rPr>
        <w:t xml:space="preserve"> </w:t>
      </w:r>
      <w:r>
        <w:t>fornite.</w:t>
      </w:r>
    </w:p>
    <w:p w14:paraId="55E3B663" w14:textId="77777777" w:rsidR="007D0D55" w:rsidRDefault="00000000">
      <w:pPr>
        <w:pStyle w:val="Paragrafoelenco"/>
        <w:numPr>
          <w:ilvl w:val="0"/>
          <w:numId w:val="2"/>
        </w:numPr>
        <w:tabs>
          <w:tab w:val="left" w:pos="403"/>
        </w:tabs>
        <w:spacing w:before="1"/>
        <w:ind w:left="402"/>
        <w:jc w:val="both"/>
      </w:pPr>
      <w:r>
        <w:t>In</w:t>
      </w:r>
      <w:r>
        <w:rPr>
          <w:spacing w:val="-2"/>
        </w:rPr>
        <w:t xml:space="preserve"> </w:t>
      </w:r>
      <w:r>
        <w:t>caso</w:t>
      </w:r>
      <w:r>
        <w:rPr>
          <w:spacing w:val="1"/>
        </w:rPr>
        <w:t xml:space="preserve"> </w:t>
      </w:r>
      <w:r>
        <w:t>di</w:t>
      </w:r>
      <w:r>
        <w:rPr>
          <w:spacing w:val="-3"/>
        </w:rPr>
        <w:t xml:space="preserve"> </w:t>
      </w:r>
      <w:r>
        <w:t>revoca</w:t>
      </w:r>
      <w:r>
        <w:rPr>
          <w:spacing w:val="-4"/>
        </w:rPr>
        <w:t xml:space="preserve"> </w:t>
      </w:r>
      <w:r>
        <w:t>totale</w:t>
      </w:r>
      <w:r>
        <w:rPr>
          <w:spacing w:val="-2"/>
        </w:rPr>
        <w:t xml:space="preserve"> </w:t>
      </w:r>
      <w:r>
        <w:t>o</w:t>
      </w:r>
      <w:r>
        <w:rPr>
          <w:spacing w:val="-1"/>
        </w:rPr>
        <w:t xml:space="preserve"> </w:t>
      </w:r>
      <w:r>
        <w:t>parziale dei servizi in</w:t>
      </w:r>
      <w:r>
        <w:rPr>
          <w:spacing w:val="-2"/>
        </w:rPr>
        <w:t xml:space="preserve"> </w:t>
      </w:r>
      <w:r>
        <w:t>appalto,</w:t>
      </w:r>
      <w:r>
        <w:rPr>
          <w:spacing w:val="-2"/>
        </w:rPr>
        <w:t xml:space="preserve"> </w:t>
      </w:r>
      <w:r>
        <w:t>viene</w:t>
      </w:r>
      <w:r>
        <w:rPr>
          <w:spacing w:val="1"/>
        </w:rPr>
        <w:t xml:space="preserve"> </w:t>
      </w:r>
      <w:r>
        <w:t>previsto</w:t>
      </w:r>
      <w:r>
        <w:rPr>
          <w:spacing w:val="-2"/>
        </w:rPr>
        <w:t xml:space="preserve"> </w:t>
      </w:r>
      <w:r>
        <w:t>e riconosciuto:</w:t>
      </w:r>
    </w:p>
    <w:p w14:paraId="1BD8D586" w14:textId="77777777" w:rsidR="007D0D55" w:rsidRDefault="00000000">
      <w:pPr>
        <w:pStyle w:val="Paragrafoelenco"/>
        <w:numPr>
          <w:ilvl w:val="1"/>
          <w:numId w:val="2"/>
        </w:numPr>
        <w:tabs>
          <w:tab w:val="left" w:pos="547"/>
        </w:tabs>
        <w:ind w:right="121" w:hanging="360"/>
        <w:jc w:val="both"/>
      </w:pPr>
      <w:r>
        <w:rPr>
          <w:w w:val="105"/>
        </w:rPr>
        <w:t>l’applicazione del disposto di cui all’ex articolo 6 del CCNL, se e in quanto applicabile, per il personale in</w:t>
      </w:r>
      <w:r>
        <w:rPr>
          <w:spacing w:val="1"/>
          <w:w w:val="105"/>
        </w:rPr>
        <w:t xml:space="preserve"> </w:t>
      </w:r>
      <w:r>
        <w:rPr>
          <w:w w:val="105"/>
        </w:rPr>
        <w:t>servizio</w:t>
      </w:r>
      <w:r>
        <w:rPr>
          <w:spacing w:val="1"/>
          <w:w w:val="105"/>
        </w:rPr>
        <w:t xml:space="preserve"> </w:t>
      </w:r>
      <w:r>
        <w:rPr>
          <w:w w:val="105"/>
        </w:rPr>
        <w:t>all’atto del</w:t>
      </w:r>
      <w:r>
        <w:rPr>
          <w:spacing w:val="1"/>
          <w:w w:val="105"/>
        </w:rPr>
        <w:t xml:space="preserve"> </w:t>
      </w:r>
      <w:r>
        <w:rPr>
          <w:w w:val="105"/>
        </w:rPr>
        <w:t>passaggio di</w:t>
      </w:r>
      <w:r>
        <w:rPr>
          <w:spacing w:val="-1"/>
          <w:w w:val="105"/>
        </w:rPr>
        <w:t xml:space="preserve"> </w:t>
      </w:r>
      <w:r>
        <w:rPr>
          <w:w w:val="105"/>
        </w:rPr>
        <w:t>gestione;</w:t>
      </w:r>
    </w:p>
    <w:p w14:paraId="68843C2F" w14:textId="77777777" w:rsidR="007D0D55" w:rsidRDefault="00000000">
      <w:pPr>
        <w:pStyle w:val="Paragrafoelenco"/>
        <w:numPr>
          <w:ilvl w:val="1"/>
          <w:numId w:val="2"/>
        </w:numPr>
        <w:tabs>
          <w:tab w:val="left" w:pos="547"/>
        </w:tabs>
        <w:spacing w:before="1"/>
        <w:ind w:left="546" w:hanging="145"/>
        <w:jc w:val="both"/>
      </w:pPr>
      <w:r>
        <w:rPr>
          <w:w w:val="105"/>
        </w:rPr>
        <w:t>Il</w:t>
      </w:r>
      <w:r>
        <w:rPr>
          <w:spacing w:val="-3"/>
          <w:w w:val="105"/>
        </w:rPr>
        <w:t xml:space="preserve"> </w:t>
      </w:r>
      <w:r>
        <w:rPr>
          <w:w w:val="105"/>
        </w:rPr>
        <w:t>riconoscimento</w:t>
      </w:r>
      <w:r>
        <w:rPr>
          <w:spacing w:val="-2"/>
          <w:w w:val="105"/>
        </w:rPr>
        <w:t xml:space="preserve"> </w:t>
      </w:r>
      <w:r>
        <w:rPr>
          <w:w w:val="105"/>
        </w:rPr>
        <w:t>del</w:t>
      </w:r>
      <w:r>
        <w:rPr>
          <w:spacing w:val="-1"/>
          <w:w w:val="105"/>
        </w:rPr>
        <w:t xml:space="preserve"> </w:t>
      </w:r>
      <w:r>
        <w:rPr>
          <w:w w:val="105"/>
        </w:rPr>
        <w:t>servizio</w:t>
      </w:r>
      <w:r>
        <w:rPr>
          <w:spacing w:val="-1"/>
          <w:w w:val="105"/>
        </w:rPr>
        <w:t xml:space="preserve"> </w:t>
      </w:r>
      <w:r>
        <w:rPr>
          <w:w w:val="105"/>
        </w:rPr>
        <w:t>già</w:t>
      </w:r>
      <w:r>
        <w:rPr>
          <w:spacing w:val="-2"/>
          <w:w w:val="105"/>
        </w:rPr>
        <w:t xml:space="preserve"> </w:t>
      </w:r>
      <w:r>
        <w:rPr>
          <w:w w:val="105"/>
        </w:rPr>
        <w:t>reso</w:t>
      </w:r>
      <w:r>
        <w:rPr>
          <w:spacing w:val="-2"/>
          <w:w w:val="105"/>
        </w:rPr>
        <w:t xml:space="preserve"> </w:t>
      </w:r>
      <w:r>
        <w:rPr>
          <w:w w:val="105"/>
        </w:rPr>
        <w:t>secondo</w:t>
      </w:r>
      <w:r>
        <w:rPr>
          <w:spacing w:val="-1"/>
          <w:w w:val="105"/>
        </w:rPr>
        <w:t xml:space="preserve"> </w:t>
      </w:r>
      <w:r>
        <w:rPr>
          <w:w w:val="105"/>
        </w:rPr>
        <w:t>la</w:t>
      </w:r>
      <w:r>
        <w:rPr>
          <w:spacing w:val="-2"/>
          <w:w w:val="105"/>
        </w:rPr>
        <w:t xml:space="preserve"> </w:t>
      </w:r>
      <w:r>
        <w:rPr>
          <w:w w:val="105"/>
        </w:rPr>
        <w:t>tabella</w:t>
      </w:r>
      <w:r>
        <w:rPr>
          <w:spacing w:val="-2"/>
          <w:w w:val="105"/>
        </w:rPr>
        <w:t xml:space="preserve"> </w:t>
      </w:r>
      <w:r>
        <w:rPr>
          <w:w w:val="105"/>
        </w:rPr>
        <w:t>dei</w:t>
      </w:r>
      <w:r>
        <w:rPr>
          <w:spacing w:val="-1"/>
          <w:w w:val="105"/>
        </w:rPr>
        <w:t xml:space="preserve"> </w:t>
      </w:r>
      <w:r>
        <w:rPr>
          <w:w w:val="105"/>
        </w:rPr>
        <w:t>costi</w:t>
      </w:r>
      <w:r>
        <w:rPr>
          <w:spacing w:val="-3"/>
          <w:w w:val="105"/>
        </w:rPr>
        <w:t xml:space="preserve"> </w:t>
      </w:r>
      <w:r>
        <w:rPr>
          <w:w w:val="105"/>
        </w:rPr>
        <w:t>unitari.</w:t>
      </w:r>
    </w:p>
    <w:p w14:paraId="3405D45B" w14:textId="77777777" w:rsidR="007D0D55" w:rsidRDefault="007D0D55">
      <w:pPr>
        <w:pStyle w:val="Corpotesto"/>
        <w:spacing w:before="10"/>
        <w:ind w:left="0"/>
        <w:jc w:val="left"/>
        <w:rPr>
          <w:sz w:val="21"/>
        </w:rPr>
      </w:pPr>
    </w:p>
    <w:p w14:paraId="5EB07582" w14:textId="77777777" w:rsidR="007D0D55" w:rsidRDefault="00000000">
      <w:pPr>
        <w:pStyle w:val="Corpotesto"/>
      </w:pPr>
      <w:r>
        <w:t>Nessun</w:t>
      </w:r>
      <w:r>
        <w:rPr>
          <w:spacing w:val="19"/>
        </w:rPr>
        <w:t xml:space="preserve"> </w:t>
      </w:r>
      <w:r>
        <w:t>altro</w:t>
      </w:r>
      <w:r>
        <w:rPr>
          <w:spacing w:val="19"/>
        </w:rPr>
        <w:t xml:space="preserve"> </w:t>
      </w:r>
      <w:r>
        <w:t>onere</w:t>
      </w:r>
      <w:r>
        <w:rPr>
          <w:spacing w:val="19"/>
        </w:rPr>
        <w:t xml:space="preserve"> </w:t>
      </w:r>
      <w:r>
        <w:t>o</w:t>
      </w:r>
      <w:r>
        <w:rPr>
          <w:spacing w:val="22"/>
        </w:rPr>
        <w:t xml:space="preserve"> </w:t>
      </w:r>
      <w:r>
        <w:t>rimborso,</w:t>
      </w:r>
      <w:r>
        <w:rPr>
          <w:spacing w:val="21"/>
        </w:rPr>
        <w:t xml:space="preserve"> </w:t>
      </w:r>
      <w:r>
        <w:t>diverso</w:t>
      </w:r>
      <w:r>
        <w:rPr>
          <w:spacing w:val="20"/>
        </w:rPr>
        <w:t xml:space="preserve"> </w:t>
      </w:r>
      <w:r>
        <w:t>da</w:t>
      </w:r>
      <w:r>
        <w:rPr>
          <w:spacing w:val="20"/>
        </w:rPr>
        <w:t xml:space="preserve"> </w:t>
      </w:r>
      <w:r>
        <w:t>quanto</w:t>
      </w:r>
      <w:r>
        <w:rPr>
          <w:spacing w:val="22"/>
        </w:rPr>
        <w:t xml:space="preserve"> </w:t>
      </w:r>
      <w:r>
        <w:t>previsto</w:t>
      </w:r>
      <w:r>
        <w:rPr>
          <w:spacing w:val="22"/>
        </w:rPr>
        <w:t xml:space="preserve"> </w:t>
      </w:r>
      <w:r>
        <w:t>dal</w:t>
      </w:r>
      <w:r>
        <w:rPr>
          <w:spacing w:val="20"/>
        </w:rPr>
        <w:t xml:space="preserve"> </w:t>
      </w:r>
      <w:r>
        <w:t>presente</w:t>
      </w:r>
      <w:r>
        <w:rPr>
          <w:spacing w:val="21"/>
        </w:rPr>
        <w:t xml:space="preserve"> </w:t>
      </w:r>
      <w:r>
        <w:t>articolato,</w:t>
      </w:r>
      <w:r>
        <w:rPr>
          <w:spacing w:val="21"/>
        </w:rPr>
        <w:t xml:space="preserve"> </w:t>
      </w:r>
      <w:r>
        <w:t>può</w:t>
      </w:r>
      <w:r>
        <w:rPr>
          <w:spacing w:val="21"/>
        </w:rPr>
        <w:t xml:space="preserve"> </w:t>
      </w:r>
      <w:r>
        <w:t>essere</w:t>
      </w:r>
      <w:r>
        <w:rPr>
          <w:spacing w:val="19"/>
        </w:rPr>
        <w:t xml:space="preserve"> </w:t>
      </w:r>
      <w:r>
        <w:t>richiesto</w:t>
      </w:r>
      <w:r>
        <w:rPr>
          <w:spacing w:val="22"/>
        </w:rPr>
        <w:t xml:space="preserve"> </w:t>
      </w:r>
      <w:r>
        <w:t>a</w:t>
      </w:r>
      <w:r>
        <w:rPr>
          <w:spacing w:val="18"/>
        </w:rPr>
        <w:t xml:space="preserve"> </w:t>
      </w:r>
      <w:r>
        <w:t>nessun</w:t>
      </w:r>
    </w:p>
    <w:p w14:paraId="3298DCE3" w14:textId="77777777" w:rsidR="007D0D55" w:rsidRDefault="00000000">
      <w:pPr>
        <w:pStyle w:val="Corpotesto"/>
      </w:pPr>
      <w:r>
        <w:t>titolo,</w:t>
      </w:r>
      <w:r>
        <w:rPr>
          <w:spacing w:val="-2"/>
        </w:rPr>
        <w:t xml:space="preserve"> </w:t>
      </w:r>
      <w:r>
        <w:t>in</w:t>
      </w:r>
      <w:r>
        <w:rPr>
          <w:spacing w:val="-1"/>
        </w:rPr>
        <w:t xml:space="preserve"> </w:t>
      </w:r>
      <w:r>
        <w:t>quanto</w:t>
      </w:r>
      <w:r>
        <w:rPr>
          <w:spacing w:val="-1"/>
        </w:rPr>
        <w:t xml:space="preserve"> </w:t>
      </w:r>
      <w:r>
        <w:t>condizione accettata</w:t>
      </w:r>
      <w:r>
        <w:rPr>
          <w:spacing w:val="-2"/>
        </w:rPr>
        <w:t xml:space="preserve"> </w:t>
      </w:r>
      <w:r>
        <w:t>all’atto</w:t>
      </w:r>
      <w:r>
        <w:rPr>
          <w:spacing w:val="-2"/>
        </w:rPr>
        <w:t xml:space="preserve"> </w:t>
      </w:r>
      <w:r>
        <w:t>della</w:t>
      </w:r>
      <w:r>
        <w:rPr>
          <w:spacing w:val="-3"/>
        </w:rPr>
        <w:t xml:space="preserve"> </w:t>
      </w:r>
      <w:r>
        <w:t>sottoscrizione</w:t>
      </w:r>
      <w:r>
        <w:rPr>
          <w:spacing w:val="-3"/>
        </w:rPr>
        <w:t xml:space="preserve"> </w:t>
      </w:r>
      <w:r>
        <w:t>di</w:t>
      </w:r>
      <w:r>
        <w:rPr>
          <w:spacing w:val="-2"/>
        </w:rPr>
        <w:t xml:space="preserve"> </w:t>
      </w:r>
      <w:r>
        <w:t>contratto.</w:t>
      </w:r>
    </w:p>
    <w:p w14:paraId="09F0AB4D" w14:textId="77777777" w:rsidR="000C46A9" w:rsidRDefault="000C46A9">
      <w:pPr>
        <w:pStyle w:val="Corpotesto"/>
        <w:spacing w:before="1"/>
        <w:ind w:left="121" w:right="123"/>
        <w:jc w:val="center"/>
      </w:pPr>
      <w:bookmarkStart w:id="14" w:name="_bookmark12"/>
      <w:bookmarkEnd w:id="14"/>
    </w:p>
    <w:p w14:paraId="2031D6CB" w14:textId="77777777" w:rsidR="000C46A9" w:rsidRDefault="000C46A9">
      <w:pPr>
        <w:pStyle w:val="Corpotesto"/>
        <w:spacing w:before="1"/>
        <w:ind w:left="121" w:right="123"/>
        <w:jc w:val="center"/>
      </w:pPr>
    </w:p>
    <w:p w14:paraId="1DA397EE" w14:textId="77777777" w:rsidR="000C46A9" w:rsidRDefault="000C46A9">
      <w:pPr>
        <w:pStyle w:val="Corpotesto"/>
        <w:spacing w:before="1"/>
        <w:ind w:left="121" w:right="123"/>
        <w:jc w:val="center"/>
      </w:pPr>
    </w:p>
    <w:p w14:paraId="632EAACD" w14:textId="77777777" w:rsidR="000C46A9" w:rsidRDefault="000C46A9">
      <w:pPr>
        <w:pStyle w:val="Corpotesto"/>
        <w:spacing w:before="1"/>
        <w:ind w:left="121" w:right="123"/>
        <w:jc w:val="center"/>
      </w:pPr>
    </w:p>
    <w:p w14:paraId="1B3CCD0C" w14:textId="77777777" w:rsidR="000C46A9" w:rsidRDefault="000C46A9">
      <w:pPr>
        <w:pStyle w:val="Corpotesto"/>
        <w:spacing w:before="1"/>
        <w:ind w:left="121" w:right="123"/>
        <w:jc w:val="center"/>
      </w:pPr>
    </w:p>
    <w:p w14:paraId="50E22A15" w14:textId="77777777" w:rsidR="000C46A9" w:rsidRDefault="000C46A9">
      <w:pPr>
        <w:pStyle w:val="Corpotesto"/>
        <w:spacing w:before="1"/>
        <w:ind w:left="121" w:right="123"/>
        <w:jc w:val="center"/>
      </w:pPr>
    </w:p>
    <w:p w14:paraId="23C742F4" w14:textId="77777777" w:rsidR="000C46A9" w:rsidRDefault="000C46A9">
      <w:pPr>
        <w:pStyle w:val="Corpotesto"/>
        <w:spacing w:before="1"/>
        <w:ind w:left="121" w:right="123"/>
        <w:jc w:val="center"/>
      </w:pPr>
    </w:p>
    <w:p w14:paraId="3F248096" w14:textId="77777777" w:rsidR="000C46A9" w:rsidRDefault="000C46A9">
      <w:pPr>
        <w:pStyle w:val="Corpotesto"/>
        <w:spacing w:before="1"/>
        <w:ind w:left="121" w:right="123"/>
        <w:jc w:val="center"/>
      </w:pPr>
    </w:p>
    <w:p w14:paraId="39FD24A8" w14:textId="77777777" w:rsidR="000C46A9" w:rsidRDefault="000C46A9">
      <w:pPr>
        <w:pStyle w:val="Corpotesto"/>
        <w:spacing w:before="1"/>
        <w:ind w:left="121" w:right="123"/>
        <w:jc w:val="center"/>
      </w:pPr>
    </w:p>
    <w:p w14:paraId="6465AC9D" w14:textId="77777777" w:rsidR="000C46A9" w:rsidRDefault="000C46A9">
      <w:pPr>
        <w:pStyle w:val="Corpotesto"/>
        <w:spacing w:before="1"/>
        <w:ind w:left="121" w:right="123"/>
        <w:jc w:val="center"/>
      </w:pPr>
    </w:p>
    <w:p w14:paraId="1701FD34" w14:textId="77777777" w:rsidR="000C46A9" w:rsidRDefault="000C46A9">
      <w:pPr>
        <w:pStyle w:val="Corpotesto"/>
        <w:spacing w:before="1"/>
        <w:ind w:left="121" w:right="123"/>
        <w:jc w:val="center"/>
      </w:pPr>
    </w:p>
    <w:p w14:paraId="488AC7F5" w14:textId="7DCBC5A6" w:rsidR="000C46A9" w:rsidRDefault="000C46A9">
      <w:pPr>
        <w:pStyle w:val="Corpotesto"/>
        <w:spacing w:before="1"/>
        <w:ind w:left="121" w:right="123"/>
        <w:jc w:val="center"/>
      </w:pPr>
    </w:p>
    <w:p w14:paraId="0D6A7A21" w14:textId="77777777" w:rsidR="00BC1BD8" w:rsidRDefault="00BC1BD8">
      <w:pPr>
        <w:pStyle w:val="Corpotesto"/>
        <w:spacing w:before="1"/>
        <w:ind w:left="121" w:right="123"/>
        <w:jc w:val="center"/>
      </w:pPr>
    </w:p>
    <w:p w14:paraId="2D5EB015" w14:textId="317C3C52" w:rsidR="007D0D55" w:rsidRDefault="00000000">
      <w:pPr>
        <w:pStyle w:val="Corpotesto"/>
        <w:spacing w:before="1"/>
        <w:ind w:left="121" w:right="123"/>
        <w:jc w:val="center"/>
      </w:pPr>
      <w:r>
        <w:t>TITOLO</w:t>
      </w:r>
      <w:r>
        <w:rPr>
          <w:spacing w:val="-3"/>
        </w:rPr>
        <w:t xml:space="preserve"> </w:t>
      </w:r>
      <w:r>
        <w:t>II</w:t>
      </w:r>
      <w:r>
        <w:rPr>
          <w:spacing w:val="-2"/>
        </w:rPr>
        <w:t xml:space="preserve"> </w:t>
      </w:r>
      <w:r>
        <w:t>-</w:t>
      </w:r>
      <w:r>
        <w:rPr>
          <w:spacing w:val="-2"/>
        </w:rPr>
        <w:t xml:space="preserve"> </w:t>
      </w:r>
      <w:r>
        <w:t>RESPONSABILITA’</w:t>
      </w:r>
      <w:r>
        <w:rPr>
          <w:spacing w:val="-3"/>
        </w:rPr>
        <w:t xml:space="preserve"> </w:t>
      </w:r>
      <w:r>
        <w:t>ED</w:t>
      </w:r>
      <w:r>
        <w:rPr>
          <w:spacing w:val="-3"/>
        </w:rPr>
        <w:t xml:space="preserve"> </w:t>
      </w:r>
      <w:r>
        <w:t>ONERI</w:t>
      </w:r>
      <w:r>
        <w:rPr>
          <w:spacing w:val="-4"/>
        </w:rPr>
        <w:t xml:space="preserve"> </w:t>
      </w:r>
      <w:r>
        <w:t>DELLA</w:t>
      </w:r>
      <w:r>
        <w:rPr>
          <w:spacing w:val="-6"/>
        </w:rPr>
        <w:t xml:space="preserve"> </w:t>
      </w:r>
      <w:r>
        <w:t>DITTA</w:t>
      </w:r>
      <w:r>
        <w:rPr>
          <w:spacing w:val="-7"/>
        </w:rPr>
        <w:t xml:space="preserve"> </w:t>
      </w:r>
      <w:r>
        <w:t>APPALTATRICE</w:t>
      </w:r>
    </w:p>
    <w:p w14:paraId="2495D146" w14:textId="77777777" w:rsidR="007D0D55" w:rsidRDefault="007D0D55">
      <w:pPr>
        <w:pStyle w:val="Corpotesto"/>
        <w:ind w:left="0"/>
        <w:jc w:val="left"/>
      </w:pPr>
    </w:p>
    <w:p w14:paraId="228A3463" w14:textId="77777777" w:rsidR="007D0D55" w:rsidRDefault="00000000">
      <w:pPr>
        <w:pStyle w:val="Titolo1"/>
      </w:pPr>
      <w:bookmarkStart w:id="15" w:name="_bookmark13"/>
      <w:bookmarkEnd w:id="15"/>
      <w:r>
        <w:t>Art.</w:t>
      </w:r>
      <w:r>
        <w:rPr>
          <w:spacing w:val="-1"/>
        </w:rPr>
        <w:t xml:space="preserve"> </w:t>
      </w:r>
      <w:r>
        <w:t>11</w:t>
      </w:r>
      <w:r>
        <w:rPr>
          <w:spacing w:val="-1"/>
        </w:rPr>
        <w:t xml:space="preserve"> </w:t>
      </w:r>
      <w:r>
        <w:t>-</w:t>
      </w:r>
      <w:r>
        <w:rPr>
          <w:spacing w:val="-4"/>
        </w:rPr>
        <w:t xml:space="preserve"> </w:t>
      </w:r>
      <w:r>
        <w:t>Responsabilità</w:t>
      </w:r>
    </w:p>
    <w:p w14:paraId="2B087828" w14:textId="77777777" w:rsidR="007D0D55" w:rsidRDefault="00000000">
      <w:pPr>
        <w:pStyle w:val="Corpotesto"/>
        <w:ind w:right="119"/>
      </w:pPr>
      <w:r>
        <w:t>La Ditta appaltatrice dovrà individuare, tra il proprio personale dipendente, di un</w:t>
      </w:r>
      <w:r>
        <w:rPr>
          <w:spacing w:val="1"/>
        </w:rPr>
        <w:t xml:space="preserve"> </w:t>
      </w:r>
      <w:r>
        <w:t>coordinatore</w:t>
      </w:r>
      <w:r>
        <w:rPr>
          <w:spacing w:val="1"/>
        </w:rPr>
        <w:t xml:space="preserve"> </w:t>
      </w:r>
      <w:r>
        <w:t>in</w:t>
      </w:r>
      <w:r>
        <w:rPr>
          <w:spacing w:val="49"/>
        </w:rPr>
        <w:t xml:space="preserve"> </w:t>
      </w:r>
      <w:r>
        <w:t>materia</w:t>
      </w:r>
      <w:r>
        <w:rPr>
          <w:spacing w:val="50"/>
        </w:rPr>
        <w:t xml:space="preserve"> </w:t>
      </w:r>
      <w:r>
        <w:t>tecnica</w:t>
      </w:r>
      <w:r>
        <w:rPr>
          <w:spacing w:val="1"/>
        </w:rPr>
        <w:t xml:space="preserve"> </w:t>
      </w:r>
      <w:r>
        <w:t>ed</w:t>
      </w:r>
      <w:r>
        <w:rPr>
          <w:spacing w:val="2"/>
        </w:rPr>
        <w:t xml:space="preserve"> </w:t>
      </w:r>
      <w:r>
        <w:t>amministrativa.</w:t>
      </w:r>
    </w:p>
    <w:p w14:paraId="7EF6673A" w14:textId="77777777" w:rsidR="007D0D55" w:rsidRDefault="00000000">
      <w:pPr>
        <w:pStyle w:val="Corpotesto"/>
        <w:spacing w:before="1"/>
        <w:ind w:right="117"/>
      </w:pPr>
      <w:r>
        <w:t>Il nominativo dovrà essere segnalato all’amministrazione comunale entro 15 (quindici) giorni dall’assunzione dei</w:t>
      </w:r>
      <w:r>
        <w:rPr>
          <w:spacing w:val="1"/>
        </w:rPr>
        <w:t xml:space="preserve"> </w:t>
      </w:r>
      <w:r>
        <w:t>servizi,</w:t>
      </w:r>
      <w:r>
        <w:rPr>
          <w:spacing w:val="1"/>
        </w:rPr>
        <w:t xml:space="preserve"> </w:t>
      </w:r>
      <w:r>
        <w:t>indicandone</w:t>
      </w:r>
      <w:r>
        <w:rPr>
          <w:spacing w:val="1"/>
        </w:rPr>
        <w:t xml:space="preserve"> </w:t>
      </w:r>
      <w:r>
        <w:t>i</w:t>
      </w:r>
      <w:r>
        <w:rPr>
          <w:spacing w:val="1"/>
        </w:rPr>
        <w:t xml:space="preserve"> </w:t>
      </w:r>
      <w:r>
        <w:t>recapiti</w:t>
      </w:r>
      <w:r>
        <w:rPr>
          <w:spacing w:val="1"/>
        </w:rPr>
        <w:t xml:space="preserve"> </w:t>
      </w:r>
      <w:r>
        <w:t>telefonici</w:t>
      </w:r>
      <w:r>
        <w:rPr>
          <w:spacing w:val="1"/>
        </w:rPr>
        <w:t xml:space="preserve"> </w:t>
      </w:r>
      <w:r>
        <w:t>fissi</w:t>
      </w:r>
      <w:r>
        <w:rPr>
          <w:spacing w:val="1"/>
        </w:rPr>
        <w:t xml:space="preserve"> </w:t>
      </w:r>
      <w:r>
        <w:t>e</w:t>
      </w:r>
      <w:r>
        <w:rPr>
          <w:spacing w:val="1"/>
        </w:rPr>
        <w:t xml:space="preserve"> </w:t>
      </w:r>
      <w:r>
        <w:t>mobili.</w:t>
      </w:r>
      <w:r>
        <w:rPr>
          <w:spacing w:val="1"/>
        </w:rPr>
        <w:t xml:space="preserve"> </w:t>
      </w:r>
      <w:r>
        <w:t>In</w:t>
      </w:r>
      <w:r>
        <w:rPr>
          <w:spacing w:val="1"/>
        </w:rPr>
        <w:t xml:space="preserve"> </w:t>
      </w:r>
      <w:r>
        <w:t>caso</w:t>
      </w:r>
      <w:r>
        <w:rPr>
          <w:spacing w:val="1"/>
        </w:rPr>
        <w:t xml:space="preserve"> </w:t>
      </w:r>
      <w:r>
        <w:t>di</w:t>
      </w:r>
      <w:r>
        <w:rPr>
          <w:spacing w:val="1"/>
        </w:rPr>
        <w:t xml:space="preserve"> </w:t>
      </w:r>
      <w:r>
        <w:t>sostituzione,</w:t>
      </w:r>
      <w:r>
        <w:rPr>
          <w:spacing w:val="1"/>
        </w:rPr>
        <w:t xml:space="preserve"> </w:t>
      </w:r>
      <w:r>
        <w:t>la</w:t>
      </w:r>
      <w:r>
        <w:rPr>
          <w:spacing w:val="1"/>
        </w:rPr>
        <w:t xml:space="preserve"> </w:t>
      </w:r>
      <w:r>
        <w:t>ditta</w:t>
      </w:r>
      <w:r>
        <w:rPr>
          <w:spacing w:val="1"/>
        </w:rPr>
        <w:t xml:space="preserve"> </w:t>
      </w:r>
      <w:r>
        <w:t>dovrà</w:t>
      </w:r>
      <w:r>
        <w:rPr>
          <w:spacing w:val="1"/>
        </w:rPr>
        <w:t xml:space="preserve"> </w:t>
      </w:r>
      <w:r>
        <w:t>dare</w:t>
      </w:r>
      <w:r>
        <w:rPr>
          <w:spacing w:val="1"/>
        </w:rPr>
        <w:t xml:space="preserve"> </w:t>
      </w:r>
      <w:r>
        <w:t>immediata</w:t>
      </w:r>
      <w:r>
        <w:rPr>
          <w:spacing w:val="1"/>
        </w:rPr>
        <w:t xml:space="preserve"> </w:t>
      </w:r>
      <w:r>
        <w:t>comunicazione</w:t>
      </w:r>
      <w:r>
        <w:rPr>
          <w:spacing w:val="-3"/>
        </w:rPr>
        <w:t xml:space="preserve"> </w:t>
      </w:r>
      <w:r>
        <w:t>del nuovo</w:t>
      </w:r>
      <w:r>
        <w:rPr>
          <w:spacing w:val="1"/>
        </w:rPr>
        <w:t xml:space="preserve"> </w:t>
      </w:r>
      <w:r>
        <w:t>nominativo.</w:t>
      </w:r>
    </w:p>
    <w:p w14:paraId="4DE30DF6" w14:textId="77777777" w:rsidR="007D0D55" w:rsidRDefault="007D0D55">
      <w:pPr>
        <w:pStyle w:val="Corpotesto"/>
        <w:spacing w:before="11"/>
        <w:ind w:left="0"/>
        <w:jc w:val="left"/>
        <w:rPr>
          <w:sz w:val="21"/>
        </w:rPr>
      </w:pPr>
    </w:p>
    <w:p w14:paraId="1A9B73CE" w14:textId="77777777" w:rsidR="007D0D55" w:rsidRDefault="00000000">
      <w:pPr>
        <w:pStyle w:val="Corpotesto"/>
        <w:ind w:right="116"/>
      </w:pPr>
      <w:r>
        <w:t>Il</w:t>
      </w:r>
      <w:r>
        <w:rPr>
          <w:spacing w:val="-5"/>
        </w:rPr>
        <w:t xml:space="preserve"> </w:t>
      </w:r>
      <w:r>
        <w:t>coordinatore</w:t>
      </w:r>
      <w:r>
        <w:rPr>
          <w:spacing w:val="-3"/>
        </w:rPr>
        <w:t xml:space="preserve"> </w:t>
      </w:r>
      <w:r>
        <w:t>in</w:t>
      </w:r>
      <w:r>
        <w:rPr>
          <w:spacing w:val="-7"/>
        </w:rPr>
        <w:t xml:space="preserve"> </w:t>
      </w:r>
      <w:r>
        <w:t>materia</w:t>
      </w:r>
      <w:r>
        <w:rPr>
          <w:spacing w:val="-7"/>
        </w:rPr>
        <w:t xml:space="preserve"> </w:t>
      </w:r>
      <w:r>
        <w:t>tecnica</w:t>
      </w:r>
      <w:r>
        <w:rPr>
          <w:spacing w:val="-6"/>
        </w:rPr>
        <w:t xml:space="preserve"> </w:t>
      </w:r>
      <w:r>
        <w:t>ed</w:t>
      </w:r>
      <w:r>
        <w:rPr>
          <w:spacing w:val="-3"/>
        </w:rPr>
        <w:t xml:space="preserve"> </w:t>
      </w:r>
      <w:r>
        <w:t>amministrativa</w:t>
      </w:r>
      <w:r>
        <w:rPr>
          <w:spacing w:val="-3"/>
        </w:rPr>
        <w:t xml:space="preserve"> </w:t>
      </w:r>
      <w:r>
        <w:t>dovrà</w:t>
      </w:r>
      <w:r>
        <w:rPr>
          <w:spacing w:val="-6"/>
        </w:rPr>
        <w:t xml:space="preserve"> </w:t>
      </w:r>
      <w:r>
        <w:t>essere</w:t>
      </w:r>
      <w:r>
        <w:rPr>
          <w:spacing w:val="-5"/>
        </w:rPr>
        <w:t xml:space="preserve"> </w:t>
      </w:r>
      <w:r>
        <w:t>in</w:t>
      </w:r>
      <w:r>
        <w:rPr>
          <w:spacing w:val="-4"/>
        </w:rPr>
        <w:t xml:space="preserve"> </w:t>
      </w:r>
      <w:r>
        <w:t>possesso</w:t>
      </w:r>
      <w:r>
        <w:rPr>
          <w:spacing w:val="-4"/>
        </w:rPr>
        <w:t xml:space="preserve"> </w:t>
      </w:r>
      <w:r>
        <w:t>dei</w:t>
      </w:r>
      <w:r>
        <w:rPr>
          <w:spacing w:val="-5"/>
        </w:rPr>
        <w:t xml:space="preserve"> </w:t>
      </w:r>
      <w:r>
        <w:t>requisiti</w:t>
      </w:r>
      <w:r>
        <w:rPr>
          <w:spacing w:val="-3"/>
        </w:rPr>
        <w:t xml:space="preserve"> </w:t>
      </w:r>
      <w:r>
        <w:t>previsti</w:t>
      </w:r>
      <w:r>
        <w:rPr>
          <w:spacing w:val="-6"/>
        </w:rPr>
        <w:t xml:space="preserve"> </w:t>
      </w:r>
      <w:r>
        <w:t>dall’albo</w:t>
      </w:r>
      <w:r>
        <w:rPr>
          <w:spacing w:val="-4"/>
        </w:rPr>
        <w:t xml:space="preserve"> </w:t>
      </w:r>
      <w:r>
        <w:t>nazionale</w:t>
      </w:r>
      <w:r>
        <w:rPr>
          <w:spacing w:val="-48"/>
        </w:rPr>
        <w:t xml:space="preserve"> </w:t>
      </w:r>
      <w:r>
        <w:t>gestori ambientali per le categorie previste dal bando e sarà unico referente dell’Amministrazione comunale o della</w:t>
      </w:r>
      <w:r>
        <w:rPr>
          <w:spacing w:val="1"/>
        </w:rPr>
        <w:t xml:space="preserve"> </w:t>
      </w:r>
      <w:r>
        <w:t>struttura</w:t>
      </w:r>
      <w:r>
        <w:rPr>
          <w:spacing w:val="-6"/>
        </w:rPr>
        <w:t xml:space="preserve"> </w:t>
      </w:r>
      <w:r>
        <w:t>delegata</w:t>
      </w:r>
      <w:r>
        <w:rPr>
          <w:spacing w:val="-5"/>
        </w:rPr>
        <w:t xml:space="preserve"> </w:t>
      </w:r>
      <w:r>
        <w:t>per</w:t>
      </w:r>
      <w:r>
        <w:rPr>
          <w:spacing w:val="-5"/>
        </w:rPr>
        <w:t xml:space="preserve"> </w:t>
      </w:r>
      <w:r>
        <w:t>tutti</w:t>
      </w:r>
      <w:r>
        <w:rPr>
          <w:spacing w:val="-4"/>
        </w:rPr>
        <w:t xml:space="preserve"> </w:t>
      </w:r>
      <w:r>
        <w:t>gli</w:t>
      </w:r>
      <w:r>
        <w:rPr>
          <w:spacing w:val="-3"/>
        </w:rPr>
        <w:t xml:space="preserve"> </w:t>
      </w:r>
      <w:r>
        <w:t>aspetti</w:t>
      </w:r>
      <w:r>
        <w:rPr>
          <w:spacing w:val="-2"/>
        </w:rPr>
        <w:t xml:space="preserve"> </w:t>
      </w:r>
      <w:r>
        <w:t>tecnico</w:t>
      </w:r>
      <w:r>
        <w:rPr>
          <w:spacing w:val="-3"/>
        </w:rPr>
        <w:t xml:space="preserve"> </w:t>
      </w:r>
      <w:r>
        <w:t>operativi</w:t>
      </w:r>
      <w:r>
        <w:rPr>
          <w:spacing w:val="-5"/>
        </w:rPr>
        <w:t xml:space="preserve"> </w:t>
      </w:r>
      <w:r>
        <w:t>di</w:t>
      </w:r>
      <w:r>
        <w:rPr>
          <w:spacing w:val="-3"/>
        </w:rPr>
        <w:t xml:space="preserve"> </w:t>
      </w:r>
      <w:r>
        <w:t>gestione</w:t>
      </w:r>
      <w:r>
        <w:rPr>
          <w:spacing w:val="-1"/>
        </w:rPr>
        <w:t xml:space="preserve"> </w:t>
      </w:r>
      <w:r>
        <w:t>del</w:t>
      </w:r>
      <w:r>
        <w:rPr>
          <w:spacing w:val="-2"/>
        </w:rPr>
        <w:t xml:space="preserve"> </w:t>
      </w:r>
      <w:r>
        <w:t>servizio</w:t>
      </w:r>
      <w:r>
        <w:rPr>
          <w:spacing w:val="2"/>
        </w:rPr>
        <w:t xml:space="preserve"> </w:t>
      </w:r>
      <w:r>
        <w:t>e</w:t>
      </w:r>
      <w:r>
        <w:rPr>
          <w:spacing w:val="-5"/>
        </w:rPr>
        <w:t xml:space="preserve"> </w:t>
      </w:r>
      <w:r>
        <w:t>dovrà</w:t>
      </w:r>
      <w:r>
        <w:rPr>
          <w:spacing w:val="-5"/>
        </w:rPr>
        <w:t xml:space="preserve"> </w:t>
      </w:r>
      <w:r>
        <w:t>essere</w:t>
      </w:r>
      <w:r>
        <w:rPr>
          <w:spacing w:val="-1"/>
        </w:rPr>
        <w:t xml:space="preserve"> </w:t>
      </w:r>
      <w:r>
        <w:t>in</w:t>
      </w:r>
      <w:r>
        <w:rPr>
          <w:spacing w:val="-6"/>
        </w:rPr>
        <w:t xml:space="preserve"> </w:t>
      </w:r>
      <w:r>
        <w:t>possesso</w:t>
      </w:r>
      <w:r>
        <w:rPr>
          <w:spacing w:val="-4"/>
        </w:rPr>
        <w:t xml:space="preserve"> </w:t>
      </w:r>
      <w:r>
        <w:t>di</w:t>
      </w:r>
      <w:r>
        <w:rPr>
          <w:spacing w:val="-5"/>
        </w:rPr>
        <w:t xml:space="preserve"> </w:t>
      </w:r>
      <w:r>
        <w:t>apposite</w:t>
      </w:r>
      <w:r>
        <w:rPr>
          <w:spacing w:val="1"/>
        </w:rPr>
        <w:t xml:space="preserve"> </w:t>
      </w:r>
      <w:r>
        <w:t>deleghe della ditta appaltatrice e sufficiente autonomia per essere referente unico dell’amministrazione comunale o</w:t>
      </w:r>
      <w:r>
        <w:rPr>
          <w:spacing w:val="-47"/>
        </w:rPr>
        <w:t xml:space="preserve"> </w:t>
      </w:r>
      <w:r>
        <w:t>della</w:t>
      </w:r>
      <w:r>
        <w:rPr>
          <w:spacing w:val="-1"/>
        </w:rPr>
        <w:t xml:space="preserve"> </w:t>
      </w:r>
      <w:r>
        <w:t>struttura</w:t>
      </w:r>
      <w:r>
        <w:rPr>
          <w:spacing w:val="-3"/>
        </w:rPr>
        <w:t xml:space="preserve"> </w:t>
      </w:r>
      <w:r>
        <w:t>delegata in</w:t>
      </w:r>
      <w:r>
        <w:rPr>
          <w:spacing w:val="-3"/>
        </w:rPr>
        <w:t xml:space="preserve"> </w:t>
      </w:r>
      <w:r>
        <w:t>ordine alla gestione</w:t>
      </w:r>
      <w:r>
        <w:rPr>
          <w:spacing w:val="1"/>
        </w:rPr>
        <w:t xml:space="preserve"> </w:t>
      </w:r>
      <w:r>
        <w:t>amministrativa</w:t>
      </w:r>
      <w:r>
        <w:rPr>
          <w:spacing w:val="-3"/>
        </w:rPr>
        <w:t xml:space="preserve"> </w:t>
      </w:r>
      <w:r>
        <w:t>e</w:t>
      </w:r>
      <w:r>
        <w:rPr>
          <w:spacing w:val="-1"/>
        </w:rPr>
        <w:t xml:space="preserve"> </w:t>
      </w:r>
      <w:r>
        <w:t>legale</w:t>
      </w:r>
      <w:r>
        <w:rPr>
          <w:spacing w:val="1"/>
        </w:rPr>
        <w:t xml:space="preserve"> </w:t>
      </w:r>
      <w:r>
        <w:t>del contratto.</w:t>
      </w:r>
    </w:p>
    <w:p w14:paraId="58B66CB8" w14:textId="77777777" w:rsidR="007D0D55" w:rsidRDefault="00000000">
      <w:pPr>
        <w:pStyle w:val="Corpotesto"/>
        <w:spacing w:before="1"/>
        <w:ind w:right="119"/>
      </w:pPr>
      <w:r>
        <w:rPr>
          <w:w w:val="105"/>
        </w:rPr>
        <w:t>Al</w:t>
      </w:r>
      <w:r>
        <w:rPr>
          <w:spacing w:val="-4"/>
          <w:w w:val="105"/>
        </w:rPr>
        <w:t xml:space="preserve"> </w:t>
      </w:r>
      <w:r>
        <w:rPr>
          <w:w w:val="105"/>
        </w:rPr>
        <w:t>coordinatore</w:t>
      </w:r>
      <w:r>
        <w:rPr>
          <w:spacing w:val="-1"/>
          <w:w w:val="105"/>
        </w:rPr>
        <w:t xml:space="preserve"> </w:t>
      </w:r>
      <w:r>
        <w:rPr>
          <w:w w:val="105"/>
        </w:rPr>
        <w:t>sarà</w:t>
      </w:r>
      <w:r>
        <w:rPr>
          <w:spacing w:val="-3"/>
          <w:w w:val="105"/>
        </w:rPr>
        <w:t xml:space="preserve"> </w:t>
      </w:r>
      <w:r>
        <w:rPr>
          <w:w w:val="105"/>
        </w:rPr>
        <w:t>affidato</w:t>
      </w:r>
      <w:r>
        <w:rPr>
          <w:spacing w:val="-3"/>
          <w:w w:val="105"/>
        </w:rPr>
        <w:t xml:space="preserve"> </w:t>
      </w:r>
      <w:r>
        <w:rPr>
          <w:w w:val="105"/>
        </w:rPr>
        <w:t>il</w:t>
      </w:r>
      <w:r>
        <w:rPr>
          <w:spacing w:val="-4"/>
          <w:w w:val="105"/>
        </w:rPr>
        <w:t xml:space="preserve"> </w:t>
      </w:r>
      <w:r>
        <w:rPr>
          <w:w w:val="105"/>
        </w:rPr>
        <w:t>coordinamento</w:t>
      </w:r>
      <w:r>
        <w:rPr>
          <w:spacing w:val="-2"/>
          <w:w w:val="105"/>
        </w:rPr>
        <w:t xml:space="preserve"> </w:t>
      </w:r>
      <w:r>
        <w:rPr>
          <w:w w:val="105"/>
        </w:rPr>
        <w:t>dei</w:t>
      </w:r>
      <w:r>
        <w:rPr>
          <w:spacing w:val="-3"/>
          <w:w w:val="105"/>
        </w:rPr>
        <w:t xml:space="preserve"> </w:t>
      </w:r>
      <w:r>
        <w:rPr>
          <w:w w:val="105"/>
        </w:rPr>
        <w:t>vari</w:t>
      </w:r>
      <w:r>
        <w:rPr>
          <w:spacing w:val="-4"/>
          <w:w w:val="105"/>
        </w:rPr>
        <w:t xml:space="preserve"> </w:t>
      </w:r>
      <w:r>
        <w:rPr>
          <w:w w:val="105"/>
        </w:rPr>
        <w:t>servizi</w:t>
      </w:r>
      <w:r>
        <w:rPr>
          <w:spacing w:val="-5"/>
          <w:w w:val="105"/>
        </w:rPr>
        <w:t xml:space="preserve"> </w:t>
      </w:r>
      <w:r>
        <w:rPr>
          <w:w w:val="105"/>
        </w:rPr>
        <w:t>svolti.</w:t>
      </w:r>
      <w:r>
        <w:rPr>
          <w:spacing w:val="-3"/>
          <w:w w:val="105"/>
        </w:rPr>
        <w:t xml:space="preserve"> </w:t>
      </w:r>
      <w:r>
        <w:rPr>
          <w:w w:val="105"/>
        </w:rPr>
        <w:t>Dovrà</w:t>
      </w:r>
      <w:r>
        <w:rPr>
          <w:spacing w:val="-3"/>
          <w:w w:val="105"/>
        </w:rPr>
        <w:t xml:space="preserve"> </w:t>
      </w:r>
      <w:r>
        <w:rPr>
          <w:w w:val="105"/>
        </w:rPr>
        <w:t>essere</w:t>
      </w:r>
      <w:r>
        <w:rPr>
          <w:spacing w:val="-3"/>
          <w:w w:val="105"/>
        </w:rPr>
        <w:t xml:space="preserve"> </w:t>
      </w:r>
      <w:r>
        <w:rPr>
          <w:w w:val="105"/>
        </w:rPr>
        <w:t>permanentemente</w:t>
      </w:r>
      <w:r>
        <w:rPr>
          <w:spacing w:val="-3"/>
          <w:w w:val="105"/>
        </w:rPr>
        <w:t xml:space="preserve"> </w:t>
      </w:r>
      <w:r>
        <w:rPr>
          <w:w w:val="105"/>
        </w:rPr>
        <w:t>reperibile</w:t>
      </w:r>
      <w:r>
        <w:rPr>
          <w:spacing w:val="-50"/>
          <w:w w:val="105"/>
        </w:rPr>
        <w:t xml:space="preserve"> </w:t>
      </w:r>
      <w:r>
        <w:rPr>
          <w:w w:val="105"/>
        </w:rPr>
        <w:t>durate</w:t>
      </w:r>
      <w:r>
        <w:rPr>
          <w:spacing w:val="1"/>
          <w:w w:val="105"/>
        </w:rPr>
        <w:t xml:space="preserve"> </w:t>
      </w:r>
      <w:r>
        <w:rPr>
          <w:w w:val="105"/>
        </w:rPr>
        <w:t>gli orari</w:t>
      </w:r>
      <w:r>
        <w:rPr>
          <w:spacing w:val="1"/>
          <w:w w:val="105"/>
        </w:rPr>
        <w:t xml:space="preserve"> </w:t>
      </w:r>
      <w:r>
        <w:rPr>
          <w:w w:val="105"/>
        </w:rPr>
        <w:t>del</w:t>
      </w:r>
      <w:r>
        <w:rPr>
          <w:spacing w:val="1"/>
          <w:w w:val="105"/>
        </w:rPr>
        <w:t xml:space="preserve"> </w:t>
      </w:r>
      <w:r>
        <w:rPr>
          <w:w w:val="105"/>
        </w:rPr>
        <w:t>loro</w:t>
      </w:r>
      <w:r>
        <w:rPr>
          <w:spacing w:val="1"/>
          <w:w w:val="105"/>
        </w:rPr>
        <w:t xml:space="preserve"> </w:t>
      </w:r>
      <w:r>
        <w:rPr>
          <w:w w:val="105"/>
        </w:rPr>
        <w:t>svolgimento. Sarà compito</w:t>
      </w:r>
      <w:r>
        <w:rPr>
          <w:spacing w:val="1"/>
          <w:w w:val="105"/>
        </w:rPr>
        <w:t xml:space="preserve"> </w:t>
      </w:r>
      <w:r>
        <w:rPr>
          <w:w w:val="105"/>
        </w:rPr>
        <w:t>del</w:t>
      </w:r>
      <w:r>
        <w:rPr>
          <w:spacing w:val="1"/>
          <w:w w:val="105"/>
        </w:rPr>
        <w:t xml:space="preserve"> </w:t>
      </w:r>
      <w:r>
        <w:rPr>
          <w:w w:val="105"/>
        </w:rPr>
        <w:t>capocentro</w:t>
      </w:r>
      <w:r>
        <w:rPr>
          <w:spacing w:val="1"/>
          <w:w w:val="105"/>
        </w:rPr>
        <w:t xml:space="preserve"> </w:t>
      </w:r>
      <w:r>
        <w:rPr>
          <w:w w:val="105"/>
        </w:rPr>
        <w:t>segnalare</w:t>
      </w:r>
      <w:r>
        <w:rPr>
          <w:spacing w:val="1"/>
          <w:w w:val="105"/>
        </w:rPr>
        <w:t xml:space="preserve"> </w:t>
      </w:r>
      <w:r>
        <w:rPr>
          <w:w w:val="105"/>
        </w:rPr>
        <w:t>tempestivamente</w:t>
      </w:r>
      <w:r>
        <w:rPr>
          <w:spacing w:val="1"/>
          <w:w w:val="105"/>
        </w:rPr>
        <w:t xml:space="preserve"> </w:t>
      </w:r>
      <w:r>
        <w:rPr>
          <w:w w:val="105"/>
        </w:rPr>
        <w:t>ai tecnici</w:t>
      </w:r>
      <w:r>
        <w:rPr>
          <w:spacing w:val="1"/>
          <w:w w:val="105"/>
        </w:rPr>
        <w:t xml:space="preserve"> </w:t>
      </w:r>
      <w:r>
        <w:rPr>
          <w:w w:val="105"/>
        </w:rPr>
        <w:t>incaricati</w:t>
      </w:r>
      <w:r>
        <w:rPr>
          <w:spacing w:val="-3"/>
          <w:w w:val="105"/>
        </w:rPr>
        <w:t xml:space="preserve"> </w:t>
      </w:r>
      <w:r>
        <w:rPr>
          <w:w w:val="105"/>
        </w:rPr>
        <w:t>dal</w:t>
      </w:r>
      <w:r>
        <w:rPr>
          <w:spacing w:val="-2"/>
          <w:w w:val="105"/>
        </w:rPr>
        <w:t xml:space="preserve"> </w:t>
      </w:r>
      <w:r>
        <w:rPr>
          <w:w w:val="105"/>
        </w:rPr>
        <w:t>comune</w:t>
      </w:r>
      <w:r>
        <w:rPr>
          <w:spacing w:val="-1"/>
          <w:w w:val="105"/>
        </w:rPr>
        <w:t xml:space="preserve"> </w:t>
      </w:r>
      <w:r>
        <w:rPr>
          <w:w w:val="105"/>
        </w:rPr>
        <w:t>eventuali</w:t>
      </w:r>
      <w:r>
        <w:rPr>
          <w:spacing w:val="-2"/>
          <w:w w:val="105"/>
        </w:rPr>
        <w:t xml:space="preserve"> </w:t>
      </w:r>
      <w:r>
        <w:rPr>
          <w:w w:val="105"/>
        </w:rPr>
        <w:t>condizioni</w:t>
      </w:r>
      <w:r>
        <w:rPr>
          <w:spacing w:val="1"/>
          <w:w w:val="105"/>
        </w:rPr>
        <w:t xml:space="preserve"> </w:t>
      </w:r>
      <w:r>
        <w:rPr>
          <w:w w:val="105"/>
        </w:rPr>
        <w:t>di</w:t>
      </w:r>
      <w:r>
        <w:rPr>
          <w:spacing w:val="-3"/>
          <w:w w:val="105"/>
        </w:rPr>
        <w:t xml:space="preserve"> </w:t>
      </w:r>
      <w:r>
        <w:rPr>
          <w:w w:val="105"/>
        </w:rPr>
        <w:t>anormalità</w:t>
      </w:r>
      <w:r>
        <w:rPr>
          <w:spacing w:val="3"/>
          <w:w w:val="105"/>
        </w:rPr>
        <w:t xml:space="preserve"> </w:t>
      </w:r>
      <w:r>
        <w:rPr>
          <w:w w:val="105"/>
        </w:rPr>
        <w:t>nei</w:t>
      </w:r>
      <w:r>
        <w:rPr>
          <w:spacing w:val="-1"/>
          <w:w w:val="105"/>
        </w:rPr>
        <w:t xml:space="preserve"> </w:t>
      </w:r>
      <w:r>
        <w:rPr>
          <w:w w:val="105"/>
        </w:rPr>
        <w:t>servizi</w:t>
      </w:r>
      <w:r>
        <w:rPr>
          <w:spacing w:val="-1"/>
          <w:w w:val="105"/>
        </w:rPr>
        <w:t xml:space="preserve"> </w:t>
      </w:r>
      <w:r>
        <w:rPr>
          <w:w w:val="105"/>
        </w:rPr>
        <w:t>programmati</w:t>
      </w:r>
      <w:r>
        <w:rPr>
          <w:spacing w:val="-2"/>
          <w:w w:val="105"/>
        </w:rPr>
        <w:t xml:space="preserve"> </w:t>
      </w:r>
      <w:r>
        <w:rPr>
          <w:w w:val="105"/>
        </w:rPr>
        <w:t>nel</w:t>
      </w:r>
      <w:r>
        <w:rPr>
          <w:spacing w:val="-2"/>
          <w:w w:val="105"/>
        </w:rPr>
        <w:t xml:space="preserve"> </w:t>
      </w:r>
      <w:r>
        <w:rPr>
          <w:w w:val="105"/>
        </w:rPr>
        <w:t>corso</w:t>
      </w:r>
      <w:r>
        <w:rPr>
          <w:spacing w:val="-1"/>
          <w:w w:val="105"/>
        </w:rPr>
        <w:t xml:space="preserve"> </w:t>
      </w:r>
      <w:r>
        <w:rPr>
          <w:w w:val="105"/>
        </w:rPr>
        <w:t>della</w:t>
      </w:r>
      <w:r>
        <w:rPr>
          <w:spacing w:val="-1"/>
          <w:w w:val="105"/>
        </w:rPr>
        <w:t xml:space="preserve"> </w:t>
      </w:r>
      <w:r>
        <w:rPr>
          <w:w w:val="105"/>
        </w:rPr>
        <w:t>giornata.</w:t>
      </w:r>
    </w:p>
    <w:p w14:paraId="6975A23D" w14:textId="77777777" w:rsidR="007D0D55" w:rsidRDefault="00000000">
      <w:pPr>
        <w:pStyle w:val="Corpotesto"/>
        <w:ind w:right="118"/>
      </w:pPr>
      <w:r>
        <w:t>La ditta appaltatrice risponderà direttamente dei danni prodotti a persone o cose in dipendenza dell’esecuzione dei</w:t>
      </w:r>
      <w:r>
        <w:rPr>
          <w:spacing w:val="1"/>
        </w:rPr>
        <w:t xml:space="preserve"> </w:t>
      </w:r>
      <w:r>
        <w:t>servizi alla stessa affidati e rimane a suo carico il completo risarcimento dei danni prodotti a terzi (considerato terzo</w:t>
      </w:r>
      <w:r>
        <w:rPr>
          <w:spacing w:val="1"/>
        </w:rPr>
        <w:t xml:space="preserve"> </w:t>
      </w:r>
      <w:r>
        <w:t>anche</w:t>
      </w:r>
      <w:r>
        <w:rPr>
          <w:spacing w:val="-1"/>
        </w:rPr>
        <w:t xml:space="preserve"> </w:t>
      </w:r>
      <w:r>
        <w:t>il comune),</w:t>
      </w:r>
      <w:r>
        <w:rPr>
          <w:spacing w:val="-2"/>
        </w:rPr>
        <w:t xml:space="preserve"> </w:t>
      </w:r>
      <w:r>
        <w:t>esonerando</w:t>
      </w:r>
      <w:r>
        <w:rPr>
          <w:spacing w:val="1"/>
        </w:rPr>
        <w:t xml:space="preserve"> </w:t>
      </w:r>
      <w:r>
        <w:t>il comune</w:t>
      </w:r>
      <w:r>
        <w:rPr>
          <w:spacing w:val="1"/>
        </w:rPr>
        <w:t xml:space="preserve"> </w:t>
      </w:r>
      <w:r>
        <w:t>da</w:t>
      </w:r>
      <w:r>
        <w:rPr>
          <w:spacing w:val="-3"/>
        </w:rPr>
        <w:t xml:space="preserve"> </w:t>
      </w:r>
      <w:r>
        <w:t>ogni responsabilità al riguardo.</w:t>
      </w:r>
    </w:p>
    <w:p w14:paraId="60DDDE5E" w14:textId="2772715B" w:rsidR="007D0D55" w:rsidRDefault="00000000">
      <w:pPr>
        <w:pStyle w:val="Corpotesto"/>
        <w:ind w:right="114"/>
        <w:rPr>
          <w:b/>
        </w:rPr>
      </w:pPr>
      <w:r>
        <w:t>È fatto obbligo alla ditta appaltatrice di provvedere all’assicurazione sulla responsabilità civile verso terzi, per un</w:t>
      </w:r>
      <w:r>
        <w:rPr>
          <w:spacing w:val="1"/>
        </w:rPr>
        <w:t xml:space="preserve"> </w:t>
      </w:r>
      <w:r>
        <w:t>massimale non inferiore a €</w:t>
      </w:r>
      <w:r w:rsidR="00DB04A1">
        <w:t xml:space="preserve"> 2</w:t>
      </w:r>
      <w:r>
        <w:t>.000.000,00 (</w:t>
      </w:r>
      <w:proofErr w:type="gramStart"/>
      <w:r w:rsidR="00DB04A1">
        <w:t>due</w:t>
      </w:r>
      <w:r>
        <w:t xml:space="preserve"> milione</w:t>
      </w:r>
      <w:proofErr w:type="gramEnd"/>
      <w:r>
        <w:t xml:space="preserve"> di euro) e alle normali assicurazioni R. C. per automezzi o</w:t>
      </w:r>
      <w:r>
        <w:rPr>
          <w:spacing w:val="1"/>
        </w:rPr>
        <w:t xml:space="preserve"> </w:t>
      </w:r>
      <w:r>
        <w:t>motocicli</w:t>
      </w:r>
      <w:r>
        <w:rPr>
          <w:spacing w:val="-2"/>
        </w:rPr>
        <w:t xml:space="preserve"> </w:t>
      </w:r>
      <w:r>
        <w:t>per</w:t>
      </w:r>
      <w:r>
        <w:rPr>
          <w:spacing w:val="-3"/>
        </w:rPr>
        <w:t xml:space="preserve"> </w:t>
      </w:r>
      <w:r>
        <w:t>un</w:t>
      </w:r>
      <w:r>
        <w:rPr>
          <w:spacing w:val="-1"/>
        </w:rPr>
        <w:t xml:space="preserve"> </w:t>
      </w:r>
      <w:r>
        <w:t>massimale</w:t>
      </w:r>
      <w:r>
        <w:rPr>
          <w:spacing w:val="-3"/>
        </w:rPr>
        <w:t xml:space="preserve"> </w:t>
      </w:r>
      <w:r>
        <w:t>unico</w:t>
      </w:r>
      <w:r>
        <w:rPr>
          <w:spacing w:val="1"/>
        </w:rPr>
        <w:t xml:space="preserve"> </w:t>
      </w:r>
      <w:r>
        <w:t>di almeno</w:t>
      </w:r>
      <w:r>
        <w:rPr>
          <w:spacing w:val="-1"/>
        </w:rPr>
        <w:t xml:space="preserve"> </w:t>
      </w:r>
      <w:r>
        <w:t>€</w:t>
      </w:r>
      <w:r>
        <w:rPr>
          <w:spacing w:val="-1"/>
        </w:rPr>
        <w:t xml:space="preserve"> </w:t>
      </w:r>
      <w:r w:rsidR="00DB04A1">
        <w:t>3</w:t>
      </w:r>
      <w:r>
        <w:t>.000.000,00 (</w:t>
      </w:r>
      <w:r w:rsidR="00DB04A1">
        <w:t>tre</w:t>
      </w:r>
      <w:r>
        <w:rPr>
          <w:spacing w:val="-1"/>
        </w:rPr>
        <w:t xml:space="preserve"> </w:t>
      </w:r>
      <w:r>
        <w:t>milione</w:t>
      </w:r>
      <w:r>
        <w:rPr>
          <w:spacing w:val="-3"/>
        </w:rPr>
        <w:t xml:space="preserve"> </w:t>
      </w:r>
      <w:r>
        <w:t>di euro)</w:t>
      </w:r>
      <w:r>
        <w:rPr>
          <w:spacing w:val="-2"/>
        </w:rPr>
        <w:t xml:space="preserve"> </w:t>
      </w:r>
      <w:r>
        <w:t>per ciascun</w:t>
      </w:r>
      <w:r>
        <w:rPr>
          <w:spacing w:val="-4"/>
        </w:rPr>
        <w:t xml:space="preserve"> </w:t>
      </w:r>
      <w:r>
        <w:t>mezzo</w:t>
      </w:r>
      <w:r>
        <w:rPr>
          <w:b/>
          <w:color w:val="00007D"/>
        </w:rPr>
        <w:t>.</w:t>
      </w:r>
    </w:p>
    <w:p w14:paraId="3AA89EAE" w14:textId="77777777" w:rsidR="007D0D55" w:rsidRDefault="00000000">
      <w:pPr>
        <w:pStyle w:val="Corpotesto"/>
        <w:spacing w:before="1"/>
        <w:ind w:right="118"/>
      </w:pPr>
      <w:r>
        <w:t>La ditta appaltatrice dovrà inoltre stipulare una polizza assicurativa ALL-RISK (incendio, danni a terzi, persone e cose)</w:t>
      </w:r>
      <w:r>
        <w:rPr>
          <w:spacing w:val="-47"/>
        </w:rPr>
        <w:t xml:space="preserve"> </w:t>
      </w:r>
      <w:r>
        <w:t>dei</w:t>
      </w:r>
      <w:r>
        <w:rPr>
          <w:spacing w:val="-1"/>
        </w:rPr>
        <w:t xml:space="preserve"> </w:t>
      </w:r>
      <w:r>
        <w:t>contenitori impiegati per</w:t>
      </w:r>
      <w:r>
        <w:rPr>
          <w:spacing w:val="-1"/>
        </w:rPr>
        <w:t xml:space="preserve"> </w:t>
      </w:r>
      <w:r>
        <w:t>i differenti</w:t>
      </w:r>
      <w:r>
        <w:rPr>
          <w:spacing w:val="-1"/>
        </w:rPr>
        <w:t xml:space="preserve"> </w:t>
      </w:r>
      <w:r>
        <w:t>servizi di</w:t>
      </w:r>
      <w:r>
        <w:rPr>
          <w:spacing w:val="-1"/>
        </w:rPr>
        <w:t xml:space="preserve"> </w:t>
      </w:r>
      <w:r>
        <w:t>raccolta</w:t>
      </w:r>
      <w:r>
        <w:rPr>
          <w:spacing w:val="-1"/>
        </w:rPr>
        <w:t xml:space="preserve"> </w:t>
      </w:r>
      <w:r>
        <w:t>rifiuti</w:t>
      </w:r>
      <w:r>
        <w:rPr>
          <w:spacing w:val="-3"/>
        </w:rPr>
        <w:t xml:space="preserve"> </w:t>
      </w:r>
      <w:r>
        <w:t>e per le</w:t>
      </w:r>
      <w:r>
        <w:rPr>
          <w:spacing w:val="-3"/>
        </w:rPr>
        <w:t xml:space="preserve"> </w:t>
      </w:r>
      <w:r>
        <w:t>attrezzature impiegate.</w:t>
      </w:r>
    </w:p>
    <w:p w14:paraId="71DC4D94" w14:textId="77777777" w:rsidR="007D0D55" w:rsidRDefault="00000000">
      <w:pPr>
        <w:pStyle w:val="Corpotesto"/>
        <w:spacing w:before="2" w:line="237" w:lineRule="auto"/>
        <w:ind w:right="114"/>
      </w:pPr>
      <w:r>
        <w:t>La</w:t>
      </w:r>
      <w:r>
        <w:rPr>
          <w:spacing w:val="-7"/>
        </w:rPr>
        <w:t xml:space="preserve"> </w:t>
      </w:r>
      <w:r>
        <w:t>ditta</w:t>
      </w:r>
      <w:r>
        <w:rPr>
          <w:spacing w:val="-8"/>
        </w:rPr>
        <w:t xml:space="preserve"> </w:t>
      </w:r>
      <w:r>
        <w:t>appaltatrice</w:t>
      </w:r>
      <w:r>
        <w:rPr>
          <w:spacing w:val="-6"/>
        </w:rPr>
        <w:t xml:space="preserve"> </w:t>
      </w:r>
      <w:r>
        <w:t>dovrà</w:t>
      </w:r>
      <w:r>
        <w:rPr>
          <w:spacing w:val="-6"/>
        </w:rPr>
        <w:t xml:space="preserve"> </w:t>
      </w:r>
      <w:r>
        <w:t>fornire</w:t>
      </w:r>
      <w:r>
        <w:rPr>
          <w:spacing w:val="-7"/>
        </w:rPr>
        <w:t xml:space="preserve"> </w:t>
      </w:r>
      <w:r>
        <w:t>all’amministrazione</w:t>
      </w:r>
      <w:r>
        <w:rPr>
          <w:spacing w:val="-7"/>
        </w:rPr>
        <w:t xml:space="preserve"> </w:t>
      </w:r>
      <w:r>
        <w:t>comunale</w:t>
      </w:r>
      <w:r>
        <w:rPr>
          <w:spacing w:val="-7"/>
        </w:rPr>
        <w:t xml:space="preserve"> </w:t>
      </w:r>
      <w:r>
        <w:t>copia</w:t>
      </w:r>
      <w:r>
        <w:rPr>
          <w:spacing w:val="-6"/>
        </w:rPr>
        <w:t xml:space="preserve"> </w:t>
      </w:r>
      <w:r>
        <w:t>delle</w:t>
      </w:r>
      <w:r>
        <w:rPr>
          <w:spacing w:val="-6"/>
        </w:rPr>
        <w:t xml:space="preserve"> </w:t>
      </w:r>
      <w:r>
        <w:t>polizze</w:t>
      </w:r>
      <w:r>
        <w:rPr>
          <w:spacing w:val="-5"/>
        </w:rPr>
        <w:t xml:space="preserve"> </w:t>
      </w:r>
      <w:r>
        <w:t>assicurative</w:t>
      </w:r>
      <w:r>
        <w:rPr>
          <w:spacing w:val="-8"/>
        </w:rPr>
        <w:t xml:space="preserve"> </w:t>
      </w:r>
      <w:r>
        <w:t>stipulate</w:t>
      </w:r>
      <w:r>
        <w:rPr>
          <w:spacing w:val="-7"/>
        </w:rPr>
        <w:t xml:space="preserve"> </w:t>
      </w:r>
      <w:r>
        <w:t>a</w:t>
      </w:r>
      <w:r>
        <w:rPr>
          <w:spacing w:val="-6"/>
        </w:rPr>
        <w:t xml:space="preserve"> </w:t>
      </w:r>
      <w:r>
        <w:t>copertura</w:t>
      </w:r>
      <w:r>
        <w:rPr>
          <w:spacing w:val="-48"/>
        </w:rPr>
        <w:t xml:space="preserve"> </w:t>
      </w:r>
      <w:r>
        <w:t>dei</w:t>
      </w:r>
      <w:r>
        <w:rPr>
          <w:spacing w:val="-1"/>
        </w:rPr>
        <w:t xml:space="preserve"> </w:t>
      </w:r>
      <w:r>
        <w:t>rischi</w:t>
      </w:r>
      <w:r>
        <w:rPr>
          <w:spacing w:val="-1"/>
        </w:rPr>
        <w:t xml:space="preserve"> </w:t>
      </w:r>
      <w:r>
        <w:t>di cui</w:t>
      </w:r>
      <w:r>
        <w:rPr>
          <w:spacing w:val="-1"/>
        </w:rPr>
        <w:t xml:space="preserve"> </w:t>
      </w:r>
      <w:r>
        <w:t>sopra per l’intera durata dell’appalto.</w:t>
      </w:r>
    </w:p>
    <w:p w14:paraId="2B9914D6" w14:textId="77777777" w:rsidR="007D0D55" w:rsidRDefault="007D0D55">
      <w:pPr>
        <w:pStyle w:val="Corpotesto"/>
        <w:spacing w:before="2"/>
        <w:ind w:left="0"/>
        <w:jc w:val="left"/>
      </w:pPr>
    </w:p>
    <w:p w14:paraId="2AC12924" w14:textId="77777777" w:rsidR="007D0D55" w:rsidRDefault="00000000">
      <w:pPr>
        <w:pStyle w:val="Titolo1"/>
      </w:pPr>
      <w:bookmarkStart w:id="16" w:name="_bookmark14"/>
      <w:bookmarkEnd w:id="16"/>
      <w:r>
        <w:t>Art.</w:t>
      </w:r>
      <w:r>
        <w:rPr>
          <w:spacing w:val="-1"/>
        </w:rPr>
        <w:t xml:space="preserve"> </w:t>
      </w:r>
      <w:r>
        <w:t>12</w:t>
      </w:r>
      <w:r>
        <w:rPr>
          <w:spacing w:val="-1"/>
        </w:rPr>
        <w:t xml:space="preserve"> </w:t>
      </w:r>
      <w:r>
        <w:t>-</w:t>
      </w:r>
      <w:r>
        <w:rPr>
          <w:spacing w:val="-4"/>
        </w:rPr>
        <w:t xml:space="preserve"> </w:t>
      </w:r>
      <w:r>
        <w:t>Sicurezza</w:t>
      </w:r>
      <w:r>
        <w:rPr>
          <w:spacing w:val="-5"/>
        </w:rPr>
        <w:t xml:space="preserve"> </w:t>
      </w:r>
      <w:r>
        <w:t>sul</w:t>
      </w:r>
      <w:r>
        <w:rPr>
          <w:spacing w:val="-3"/>
        </w:rPr>
        <w:t xml:space="preserve"> </w:t>
      </w:r>
      <w:r>
        <w:t>lavoro</w:t>
      </w:r>
    </w:p>
    <w:p w14:paraId="4F5403EC" w14:textId="77777777" w:rsidR="007D0D55" w:rsidRDefault="00000000">
      <w:pPr>
        <w:pStyle w:val="Corpotesto"/>
        <w:ind w:right="117"/>
      </w:pPr>
      <w:r>
        <w:rPr>
          <w:w w:val="105"/>
        </w:rPr>
        <w:t>La</w:t>
      </w:r>
      <w:r>
        <w:rPr>
          <w:spacing w:val="-10"/>
          <w:w w:val="105"/>
        </w:rPr>
        <w:t xml:space="preserve"> </w:t>
      </w:r>
      <w:r>
        <w:rPr>
          <w:w w:val="105"/>
        </w:rPr>
        <w:t>ditta</w:t>
      </w:r>
      <w:r>
        <w:rPr>
          <w:spacing w:val="-10"/>
          <w:w w:val="105"/>
        </w:rPr>
        <w:t xml:space="preserve"> </w:t>
      </w:r>
      <w:r>
        <w:rPr>
          <w:w w:val="105"/>
        </w:rPr>
        <w:t>appaltatrice,</w:t>
      </w:r>
      <w:r>
        <w:rPr>
          <w:spacing w:val="-9"/>
          <w:w w:val="105"/>
        </w:rPr>
        <w:t xml:space="preserve"> </w:t>
      </w:r>
      <w:r>
        <w:rPr>
          <w:w w:val="105"/>
        </w:rPr>
        <w:t>con</w:t>
      </w:r>
      <w:r>
        <w:rPr>
          <w:spacing w:val="-10"/>
          <w:w w:val="105"/>
        </w:rPr>
        <w:t xml:space="preserve"> </w:t>
      </w:r>
      <w:r>
        <w:rPr>
          <w:w w:val="105"/>
        </w:rPr>
        <w:t>riferimento</w:t>
      </w:r>
      <w:r>
        <w:rPr>
          <w:spacing w:val="-9"/>
          <w:w w:val="105"/>
        </w:rPr>
        <w:t xml:space="preserve"> </w:t>
      </w:r>
      <w:r>
        <w:rPr>
          <w:w w:val="105"/>
        </w:rPr>
        <w:t>all’espletamento</w:t>
      </w:r>
      <w:r>
        <w:rPr>
          <w:spacing w:val="-9"/>
          <w:w w:val="105"/>
        </w:rPr>
        <w:t xml:space="preserve"> </w:t>
      </w:r>
      <w:r>
        <w:rPr>
          <w:w w:val="105"/>
        </w:rPr>
        <w:t>di</w:t>
      </w:r>
      <w:r>
        <w:rPr>
          <w:spacing w:val="-9"/>
          <w:w w:val="105"/>
        </w:rPr>
        <w:t xml:space="preserve"> </w:t>
      </w:r>
      <w:r>
        <w:rPr>
          <w:w w:val="105"/>
        </w:rPr>
        <w:t>tutti</w:t>
      </w:r>
      <w:r>
        <w:rPr>
          <w:spacing w:val="-10"/>
          <w:w w:val="105"/>
        </w:rPr>
        <w:t xml:space="preserve"> </w:t>
      </w:r>
      <w:r>
        <w:rPr>
          <w:w w:val="105"/>
        </w:rPr>
        <w:t>i</w:t>
      </w:r>
      <w:r>
        <w:rPr>
          <w:spacing w:val="-9"/>
          <w:w w:val="105"/>
        </w:rPr>
        <w:t xml:space="preserve"> </w:t>
      </w:r>
      <w:r>
        <w:rPr>
          <w:w w:val="105"/>
        </w:rPr>
        <w:t>servizi</w:t>
      </w:r>
      <w:r>
        <w:rPr>
          <w:spacing w:val="-6"/>
          <w:w w:val="105"/>
        </w:rPr>
        <w:t xml:space="preserve"> </w:t>
      </w:r>
      <w:r>
        <w:rPr>
          <w:w w:val="105"/>
        </w:rPr>
        <w:t>previsti</w:t>
      </w:r>
      <w:r>
        <w:rPr>
          <w:spacing w:val="-9"/>
          <w:w w:val="105"/>
        </w:rPr>
        <w:t xml:space="preserve"> </w:t>
      </w:r>
      <w:r>
        <w:rPr>
          <w:w w:val="105"/>
        </w:rPr>
        <w:t>dal</w:t>
      </w:r>
      <w:r>
        <w:rPr>
          <w:spacing w:val="-9"/>
          <w:w w:val="105"/>
        </w:rPr>
        <w:t xml:space="preserve"> </w:t>
      </w:r>
      <w:r>
        <w:rPr>
          <w:w w:val="105"/>
        </w:rPr>
        <w:t>presente</w:t>
      </w:r>
      <w:r>
        <w:rPr>
          <w:spacing w:val="-9"/>
          <w:w w:val="105"/>
        </w:rPr>
        <w:t xml:space="preserve"> </w:t>
      </w:r>
      <w:r>
        <w:rPr>
          <w:w w:val="105"/>
        </w:rPr>
        <w:t>capitolato</w:t>
      </w:r>
      <w:r>
        <w:rPr>
          <w:spacing w:val="-6"/>
          <w:w w:val="105"/>
        </w:rPr>
        <w:t xml:space="preserve"> </w:t>
      </w:r>
      <w:r>
        <w:rPr>
          <w:w w:val="105"/>
        </w:rPr>
        <w:t>d’appalto,</w:t>
      </w:r>
      <w:r>
        <w:rPr>
          <w:spacing w:val="-50"/>
          <w:w w:val="105"/>
        </w:rPr>
        <w:t xml:space="preserve"> </w:t>
      </w:r>
      <w:r>
        <w:rPr>
          <w:spacing w:val="-1"/>
          <w:w w:val="105"/>
        </w:rPr>
        <w:t>ha</w:t>
      </w:r>
      <w:r>
        <w:rPr>
          <w:spacing w:val="-12"/>
          <w:w w:val="105"/>
        </w:rPr>
        <w:t xml:space="preserve"> </w:t>
      </w:r>
      <w:r>
        <w:rPr>
          <w:spacing w:val="-1"/>
          <w:w w:val="105"/>
        </w:rPr>
        <w:t>l’obbligo</w:t>
      </w:r>
      <w:r>
        <w:rPr>
          <w:spacing w:val="-9"/>
          <w:w w:val="105"/>
        </w:rPr>
        <w:t xml:space="preserve"> </w:t>
      </w:r>
      <w:r>
        <w:rPr>
          <w:spacing w:val="-1"/>
          <w:w w:val="105"/>
        </w:rPr>
        <w:t>di</w:t>
      </w:r>
      <w:r>
        <w:rPr>
          <w:spacing w:val="-12"/>
          <w:w w:val="105"/>
        </w:rPr>
        <w:t xml:space="preserve"> </w:t>
      </w:r>
      <w:r>
        <w:rPr>
          <w:spacing w:val="-1"/>
          <w:w w:val="105"/>
        </w:rPr>
        <w:t>predisporre</w:t>
      </w:r>
      <w:r>
        <w:rPr>
          <w:spacing w:val="-9"/>
          <w:w w:val="105"/>
        </w:rPr>
        <w:t xml:space="preserve"> </w:t>
      </w:r>
      <w:r>
        <w:rPr>
          <w:spacing w:val="-1"/>
          <w:w w:val="105"/>
        </w:rPr>
        <w:t>il</w:t>
      </w:r>
      <w:r>
        <w:rPr>
          <w:spacing w:val="-12"/>
          <w:w w:val="105"/>
        </w:rPr>
        <w:t xml:space="preserve"> </w:t>
      </w:r>
      <w:r>
        <w:rPr>
          <w:spacing w:val="-1"/>
          <w:w w:val="105"/>
        </w:rPr>
        <w:t>“piano</w:t>
      </w:r>
      <w:r>
        <w:rPr>
          <w:spacing w:val="-12"/>
          <w:w w:val="105"/>
        </w:rPr>
        <w:t xml:space="preserve"> </w:t>
      </w:r>
      <w:r>
        <w:rPr>
          <w:spacing w:val="-1"/>
          <w:w w:val="105"/>
        </w:rPr>
        <w:t>di</w:t>
      </w:r>
      <w:r>
        <w:rPr>
          <w:spacing w:val="-11"/>
          <w:w w:val="105"/>
        </w:rPr>
        <w:t xml:space="preserve"> </w:t>
      </w:r>
      <w:r>
        <w:rPr>
          <w:spacing w:val="-1"/>
          <w:w w:val="105"/>
        </w:rPr>
        <w:t>sicurezza”</w:t>
      </w:r>
      <w:r>
        <w:rPr>
          <w:spacing w:val="-10"/>
          <w:w w:val="105"/>
        </w:rPr>
        <w:t xml:space="preserve"> </w:t>
      </w:r>
      <w:r>
        <w:rPr>
          <w:w w:val="105"/>
        </w:rPr>
        <w:t>e</w:t>
      </w:r>
      <w:r>
        <w:rPr>
          <w:spacing w:val="-12"/>
          <w:w w:val="105"/>
        </w:rPr>
        <w:t xml:space="preserve"> </w:t>
      </w:r>
      <w:r>
        <w:rPr>
          <w:w w:val="105"/>
        </w:rPr>
        <w:t>i</w:t>
      </w:r>
      <w:r>
        <w:rPr>
          <w:spacing w:val="-11"/>
          <w:w w:val="105"/>
        </w:rPr>
        <w:t xml:space="preserve"> </w:t>
      </w:r>
      <w:r>
        <w:rPr>
          <w:w w:val="105"/>
        </w:rPr>
        <w:t>“documenti</w:t>
      </w:r>
      <w:r>
        <w:rPr>
          <w:spacing w:val="-10"/>
          <w:w w:val="105"/>
        </w:rPr>
        <w:t xml:space="preserve"> </w:t>
      </w:r>
      <w:r>
        <w:rPr>
          <w:w w:val="105"/>
        </w:rPr>
        <w:t>di</w:t>
      </w:r>
      <w:r>
        <w:rPr>
          <w:spacing w:val="-11"/>
          <w:w w:val="105"/>
        </w:rPr>
        <w:t xml:space="preserve"> </w:t>
      </w:r>
      <w:r>
        <w:rPr>
          <w:w w:val="105"/>
        </w:rPr>
        <w:t>valutazione</w:t>
      </w:r>
      <w:r>
        <w:rPr>
          <w:spacing w:val="-8"/>
          <w:w w:val="105"/>
        </w:rPr>
        <w:t xml:space="preserve"> </w:t>
      </w:r>
      <w:r>
        <w:rPr>
          <w:w w:val="105"/>
        </w:rPr>
        <w:t>dei</w:t>
      </w:r>
      <w:r>
        <w:rPr>
          <w:spacing w:val="-12"/>
          <w:w w:val="105"/>
        </w:rPr>
        <w:t xml:space="preserve"> </w:t>
      </w:r>
      <w:r>
        <w:rPr>
          <w:w w:val="105"/>
        </w:rPr>
        <w:t>rischi”</w:t>
      </w:r>
      <w:r>
        <w:rPr>
          <w:spacing w:val="-11"/>
          <w:w w:val="105"/>
        </w:rPr>
        <w:t xml:space="preserve"> </w:t>
      </w:r>
      <w:r>
        <w:rPr>
          <w:w w:val="105"/>
        </w:rPr>
        <w:t>previsti</w:t>
      </w:r>
      <w:r>
        <w:rPr>
          <w:spacing w:val="-12"/>
          <w:w w:val="105"/>
        </w:rPr>
        <w:t xml:space="preserve"> </w:t>
      </w:r>
      <w:r>
        <w:rPr>
          <w:w w:val="105"/>
        </w:rPr>
        <w:t>dalla</w:t>
      </w:r>
      <w:r>
        <w:rPr>
          <w:spacing w:val="-10"/>
          <w:w w:val="105"/>
        </w:rPr>
        <w:t xml:space="preserve"> </w:t>
      </w:r>
      <w:r>
        <w:rPr>
          <w:w w:val="105"/>
        </w:rPr>
        <w:t>normativa</w:t>
      </w:r>
      <w:r>
        <w:rPr>
          <w:spacing w:val="-50"/>
          <w:w w:val="105"/>
        </w:rPr>
        <w:t xml:space="preserve"> </w:t>
      </w:r>
      <w:r>
        <w:rPr>
          <w:w w:val="105"/>
        </w:rPr>
        <w:t>vigente in materia di miglioramento della sicurezza e della salute dei lavoratori durante il lavoro, facendosi</w:t>
      </w:r>
      <w:r>
        <w:rPr>
          <w:spacing w:val="1"/>
          <w:w w:val="105"/>
        </w:rPr>
        <w:t xml:space="preserve"> </w:t>
      </w:r>
      <w:r>
        <w:rPr>
          <w:w w:val="105"/>
        </w:rPr>
        <w:t>carico</w:t>
      </w:r>
      <w:r>
        <w:rPr>
          <w:spacing w:val="11"/>
          <w:w w:val="105"/>
        </w:rPr>
        <w:t xml:space="preserve"> </w:t>
      </w:r>
      <w:r>
        <w:rPr>
          <w:w w:val="105"/>
        </w:rPr>
        <w:t>di</w:t>
      </w:r>
      <w:r>
        <w:rPr>
          <w:spacing w:val="11"/>
          <w:w w:val="105"/>
        </w:rPr>
        <w:t xml:space="preserve"> </w:t>
      </w:r>
      <w:r>
        <w:rPr>
          <w:w w:val="105"/>
        </w:rPr>
        <w:t>adottare</w:t>
      </w:r>
      <w:r>
        <w:rPr>
          <w:spacing w:val="11"/>
          <w:w w:val="105"/>
        </w:rPr>
        <w:t xml:space="preserve"> </w:t>
      </w:r>
      <w:r>
        <w:rPr>
          <w:w w:val="105"/>
        </w:rPr>
        <w:t>tutti</w:t>
      </w:r>
      <w:r>
        <w:rPr>
          <w:spacing w:val="11"/>
          <w:w w:val="105"/>
        </w:rPr>
        <w:t xml:space="preserve"> </w:t>
      </w:r>
      <w:r>
        <w:rPr>
          <w:w w:val="105"/>
        </w:rPr>
        <w:t>gli</w:t>
      </w:r>
      <w:r>
        <w:rPr>
          <w:spacing w:val="10"/>
          <w:w w:val="105"/>
        </w:rPr>
        <w:t xml:space="preserve"> </w:t>
      </w:r>
      <w:r>
        <w:rPr>
          <w:w w:val="105"/>
        </w:rPr>
        <w:t>opportuni</w:t>
      </w:r>
      <w:r>
        <w:rPr>
          <w:spacing w:val="11"/>
          <w:w w:val="105"/>
        </w:rPr>
        <w:t xml:space="preserve"> </w:t>
      </w:r>
      <w:r>
        <w:rPr>
          <w:w w:val="105"/>
        </w:rPr>
        <w:t>accorgimenti</w:t>
      </w:r>
      <w:r>
        <w:rPr>
          <w:spacing w:val="10"/>
          <w:w w:val="105"/>
        </w:rPr>
        <w:t xml:space="preserve"> </w:t>
      </w:r>
      <w:r>
        <w:rPr>
          <w:w w:val="105"/>
        </w:rPr>
        <w:t>tecnici,</w:t>
      </w:r>
      <w:r>
        <w:rPr>
          <w:spacing w:val="11"/>
          <w:w w:val="105"/>
        </w:rPr>
        <w:t xml:space="preserve"> </w:t>
      </w:r>
      <w:r>
        <w:rPr>
          <w:w w:val="105"/>
        </w:rPr>
        <w:t>pratici</w:t>
      </w:r>
      <w:r>
        <w:rPr>
          <w:spacing w:val="11"/>
          <w:w w:val="105"/>
        </w:rPr>
        <w:t xml:space="preserve"> </w:t>
      </w:r>
      <w:r>
        <w:rPr>
          <w:w w:val="105"/>
        </w:rPr>
        <w:t>ed</w:t>
      </w:r>
      <w:r>
        <w:rPr>
          <w:spacing w:val="11"/>
          <w:w w:val="105"/>
        </w:rPr>
        <w:t xml:space="preserve"> </w:t>
      </w:r>
      <w:r>
        <w:rPr>
          <w:w w:val="105"/>
        </w:rPr>
        <w:t>organizzativi</w:t>
      </w:r>
      <w:r>
        <w:rPr>
          <w:spacing w:val="11"/>
          <w:w w:val="105"/>
        </w:rPr>
        <w:t xml:space="preserve"> </w:t>
      </w:r>
      <w:r>
        <w:rPr>
          <w:w w:val="105"/>
        </w:rPr>
        <w:t>volti</w:t>
      </w:r>
      <w:r>
        <w:rPr>
          <w:spacing w:val="8"/>
          <w:w w:val="105"/>
        </w:rPr>
        <w:t xml:space="preserve"> </w:t>
      </w:r>
      <w:r>
        <w:rPr>
          <w:w w:val="105"/>
        </w:rPr>
        <w:t>a</w:t>
      </w:r>
      <w:r>
        <w:rPr>
          <w:spacing w:val="11"/>
          <w:w w:val="105"/>
        </w:rPr>
        <w:t xml:space="preserve"> </w:t>
      </w:r>
      <w:r>
        <w:rPr>
          <w:w w:val="105"/>
        </w:rPr>
        <w:t>garantire</w:t>
      </w:r>
      <w:r>
        <w:rPr>
          <w:spacing w:val="12"/>
          <w:w w:val="105"/>
        </w:rPr>
        <w:t xml:space="preserve"> </w:t>
      </w:r>
      <w:r>
        <w:rPr>
          <w:w w:val="105"/>
        </w:rPr>
        <w:t>la</w:t>
      </w:r>
      <w:r>
        <w:rPr>
          <w:spacing w:val="11"/>
          <w:w w:val="105"/>
        </w:rPr>
        <w:t xml:space="preserve"> </w:t>
      </w:r>
      <w:r>
        <w:rPr>
          <w:w w:val="105"/>
        </w:rPr>
        <w:t>sicurezza</w:t>
      </w:r>
    </w:p>
    <w:p w14:paraId="314BA013" w14:textId="77777777" w:rsidR="007D0D55" w:rsidRDefault="00000000">
      <w:pPr>
        <w:pStyle w:val="Corpotesto"/>
        <w:spacing w:before="28"/>
      </w:pPr>
      <w:r>
        <w:rPr>
          <w:w w:val="105"/>
        </w:rPr>
        <w:t>sul</w:t>
      </w:r>
      <w:r>
        <w:rPr>
          <w:spacing w:val="-3"/>
          <w:w w:val="105"/>
        </w:rPr>
        <w:t xml:space="preserve"> </w:t>
      </w:r>
      <w:r>
        <w:rPr>
          <w:w w:val="105"/>
        </w:rPr>
        <w:t>lavoro</w:t>
      </w:r>
      <w:r>
        <w:rPr>
          <w:spacing w:val="-2"/>
          <w:w w:val="105"/>
        </w:rPr>
        <w:t xml:space="preserve"> </w:t>
      </w:r>
      <w:r>
        <w:rPr>
          <w:w w:val="105"/>
        </w:rPr>
        <w:t>dei</w:t>
      </w:r>
      <w:r>
        <w:rPr>
          <w:spacing w:val="-1"/>
          <w:w w:val="105"/>
        </w:rPr>
        <w:t xml:space="preserve"> </w:t>
      </w:r>
      <w:r>
        <w:rPr>
          <w:w w:val="105"/>
        </w:rPr>
        <w:t>propri</w:t>
      </w:r>
      <w:r>
        <w:rPr>
          <w:spacing w:val="-3"/>
          <w:w w:val="105"/>
        </w:rPr>
        <w:t xml:space="preserve"> </w:t>
      </w:r>
      <w:r>
        <w:rPr>
          <w:w w:val="105"/>
        </w:rPr>
        <w:t>addetti</w:t>
      </w:r>
      <w:r>
        <w:rPr>
          <w:spacing w:val="-2"/>
          <w:w w:val="105"/>
        </w:rPr>
        <w:t xml:space="preserve"> </w:t>
      </w:r>
      <w:r>
        <w:rPr>
          <w:w w:val="105"/>
        </w:rPr>
        <w:t>e</w:t>
      </w:r>
      <w:r>
        <w:rPr>
          <w:spacing w:val="-1"/>
          <w:w w:val="105"/>
        </w:rPr>
        <w:t xml:space="preserve"> </w:t>
      </w:r>
      <w:r>
        <w:rPr>
          <w:w w:val="105"/>
        </w:rPr>
        <w:t>di</w:t>
      </w:r>
      <w:r>
        <w:rPr>
          <w:spacing w:val="-3"/>
          <w:w w:val="105"/>
        </w:rPr>
        <w:t xml:space="preserve"> </w:t>
      </w:r>
      <w:r>
        <w:rPr>
          <w:w w:val="105"/>
        </w:rPr>
        <w:t>coloro</w:t>
      </w:r>
      <w:r>
        <w:rPr>
          <w:spacing w:val="-2"/>
          <w:w w:val="105"/>
        </w:rPr>
        <w:t xml:space="preserve"> </w:t>
      </w:r>
      <w:r>
        <w:rPr>
          <w:w w:val="105"/>
        </w:rPr>
        <w:t>che</w:t>
      </w:r>
      <w:r>
        <w:rPr>
          <w:spacing w:val="-1"/>
          <w:w w:val="105"/>
        </w:rPr>
        <w:t xml:space="preserve"> </w:t>
      </w:r>
      <w:r>
        <w:rPr>
          <w:w w:val="105"/>
        </w:rPr>
        <w:t>dovessero</w:t>
      </w:r>
      <w:r>
        <w:rPr>
          <w:spacing w:val="-2"/>
          <w:w w:val="105"/>
        </w:rPr>
        <w:t xml:space="preserve"> </w:t>
      </w:r>
      <w:r>
        <w:rPr>
          <w:w w:val="105"/>
        </w:rPr>
        <w:t>collaborare,</w:t>
      </w:r>
      <w:r>
        <w:rPr>
          <w:spacing w:val="-2"/>
          <w:w w:val="105"/>
        </w:rPr>
        <w:t xml:space="preserve"> </w:t>
      </w:r>
      <w:r>
        <w:rPr>
          <w:w w:val="105"/>
        </w:rPr>
        <w:t>a</w:t>
      </w:r>
      <w:r>
        <w:rPr>
          <w:spacing w:val="-1"/>
          <w:w w:val="105"/>
        </w:rPr>
        <w:t xml:space="preserve"> </w:t>
      </w:r>
      <w:r>
        <w:rPr>
          <w:w w:val="105"/>
        </w:rPr>
        <w:t>qualsiasi</w:t>
      </w:r>
      <w:r>
        <w:rPr>
          <w:spacing w:val="-3"/>
          <w:w w:val="105"/>
        </w:rPr>
        <w:t xml:space="preserve"> </w:t>
      </w:r>
      <w:r>
        <w:rPr>
          <w:w w:val="105"/>
        </w:rPr>
        <w:t>titolo,</w:t>
      </w:r>
      <w:r>
        <w:rPr>
          <w:spacing w:val="-2"/>
          <w:w w:val="105"/>
        </w:rPr>
        <w:t xml:space="preserve"> </w:t>
      </w:r>
      <w:r>
        <w:rPr>
          <w:w w:val="105"/>
        </w:rPr>
        <w:t>con</w:t>
      </w:r>
      <w:r>
        <w:rPr>
          <w:spacing w:val="-2"/>
          <w:w w:val="105"/>
        </w:rPr>
        <w:t xml:space="preserve"> </w:t>
      </w:r>
      <w:r>
        <w:rPr>
          <w:w w:val="105"/>
        </w:rPr>
        <w:t>gli</w:t>
      </w:r>
      <w:r>
        <w:rPr>
          <w:spacing w:val="-3"/>
          <w:w w:val="105"/>
        </w:rPr>
        <w:t xml:space="preserve"> </w:t>
      </w:r>
      <w:r>
        <w:rPr>
          <w:w w:val="105"/>
        </w:rPr>
        <w:t>stessi.</w:t>
      </w:r>
    </w:p>
    <w:p w14:paraId="3D48C09C" w14:textId="77777777" w:rsidR="007D0D55" w:rsidRDefault="00000000">
      <w:pPr>
        <w:pStyle w:val="Corpotesto"/>
        <w:ind w:right="118"/>
      </w:pPr>
      <w:r>
        <w:t>All’atto della presa in carico del servizio la ditta appaltatrice dovrà trasmettere copia del suddetto piano unitamente</w:t>
      </w:r>
      <w:r>
        <w:rPr>
          <w:spacing w:val="-47"/>
        </w:rPr>
        <w:t xml:space="preserve"> </w:t>
      </w:r>
      <w:r>
        <w:t>al nominativo del responsabile al quale intende affidare i compiti del servizio di prevenzione e protezione previsto</w:t>
      </w:r>
      <w:r>
        <w:rPr>
          <w:spacing w:val="1"/>
        </w:rPr>
        <w:t xml:space="preserve"> </w:t>
      </w:r>
      <w:r>
        <w:t>dall’art. 101 del D. Lgs. 9 Aprile 2008 n. 81 e successive modifiche ed integrazioni; indicandone il recapito telefonico</w:t>
      </w:r>
      <w:r>
        <w:rPr>
          <w:spacing w:val="1"/>
        </w:rPr>
        <w:t xml:space="preserve"> </w:t>
      </w:r>
      <w:r>
        <w:t>fisso</w:t>
      </w:r>
      <w:r>
        <w:rPr>
          <w:spacing w:val="-3"/>
        </w:rPr>
        <w:t xml:space="preserve"> </w:t>
      </w:r>
      <w:r>
        <w:t>e</w:t>
      </w:r>
      <w:r>
        <w:rPr>
          <w:spacing w:val="-2"/>
        </w:rPr>
        <w:t xml:space="preserve"> </w:t>
      </w:r>
      <w:r>
        <w:t>mobile.</w:t>
      </w:r>
      <w:r>
        <w:rPr>
          <w:spacing w:val="-4"/>
        </w:rPr>
        <w:t xml:space="preserve"> </w:t>
      </w:r>
      <w:r>
        <w:t>In</w:t>
      </w:r>
      <w:r>
        <w:rPr>
          <w:spacing w:val="-1"/>
        </w:rPr>
        <w:t xml:space="preserve"> </w:t>
      </w:r>
      <w:r>
        <w:t>caso di sostituzione,</w:t>
      </w:r>
      <w:r>
        <w:rPr>
          <w:spacing w:val="-3"/>
        </w:rPr>
        <w:t xml:space="preserve"> </w:t>
      </w:r>
      <w:r>
        <w:t>la ditta</w:t>
      </w:r>
      <w:r>
        <w:rPr>
          <w:spacing w:val="-4"/>
        </w:rPr>
        <w:t xml:space="preserve"> </w:t>
      </w:r>
      <w:r>
        <w:t>appaltatrice dovrà darne immediata comunicazione.</w:t>
      </w:r>
    </w:p>
    <w:p w14:paraId="2B11F3FE" w14:textId="77777777" w:rsidR="007D0D55" w:rsidRDefault="00000000">
      <w:pPr>
        <w:pStyle w:val="Corpotesto"/>
        <w:spacing w:before="1"/>
      </w:pPr>
      <w:r>
        <w:t>In</w:t>
      </w:r>
      <w:r>
        <w:rPr>
          <w:spacing w:val="3"/>
        </w:rPr>
        <w:t xml:space="preserve"> </w:t>
      </w:r>
      <w:r>
        <w:t>particolare</w:t>
      </w:r>
      <w:r>
        <w:rPr>
          <w:spacing w:val="2"/>
        </w:rPr>
        <w:t xml:space="preserve"> </w:t>
      </w:r>
      <w:r>
        <w:t>la</w:t>
      </w:r>
      <w:r>
        <w:rPr>
          <w:spacing w:val="4"/>
        </w:rPr>
        <w:t xml:space="preserve"> </w:t>
      </w:r>
      <w:r>
        <w:t>ditta</w:t>
      </w:r>
      <w:r>
        <w:rPr>
          <w:spacing w:val="5"/>
        </w:rPr>
        <w:t xml:space="preserve"> </w:t>
      </w:r>
      <w:r>
        <w:t>appaltatrice</w:t>
      </w:r>
      <w:r>
        <w:rPr>
          <w:spacing w:val="4"/>
        </w:rPr>
        <w:t xml:space="preserve"> </w:t>
      </w:r>
      <w:r>
        <w:t>dovrà</w:t>
      </w:r>
      <w:r>
        <w:rPr>
          <w:spacing w:val="3"/>
        </w:rPr>
        <w:t xml:space="preserve"> </w:t>
      </w:r>
      <w:r>
        <w:t>assicurare</w:t>
      </w:r>
      <w:r>
        <w:rPr>
          <w:spacing w:val="5"/>
        </w:rPr>
        <w:t xml:space="preserve"> </w:t>
      </w:r>
      <w:r>
        <w:t>la</w:t>
      </w:r>
      <w:r>
        <w:rPr>
          <w:spacing w:val="1"/>
        </w:rPr>
        <w:t xml:space="preserve"> </w:t>
      </w:r>
      <w:r>
        <w:t>piena</w:t>
      </w:r>
      <w:r>
        <w:rPr>
          <w:spacing w:val="5"/>
        </w:rPr>
        <w:t xml:space="preserve"> </w:t>
      </w:r>
      <w:r>
        <w:t>osservanza</w:t>
      </w:r>
      <w:r>
        <w:rPr>
          <w:spacing w:val="4"/>
        </w:rPr>
        <w:t xml:space="preserve"> </w:t>
      </w:r>
      <w:r>
        <w:t>delle</w:t>
      </w:r>
      <w:r>
        <w:rPr>
          <w:spacing w:val="5"/>
        </w:rPr>
        <w:t xml:space="preserve"> </w:t>
      </w:r>
      <w:r>
        <w:t>norme</w:t>
      </w:r>
      <w:r>
        <w:rPr>
          <w:spacing w:val="4"/>
        </w:rPr>
        <w:t xml:space="preserve"> </w:t>
      </w:r>
      <w:r>
        <w:t>sancite</w:t>
      </w:r>
      <w:r>
        <w:rPr>
          <w:spacing w:val="4"/>
        </w:rPr>
        <w:t xml:space="preserve"> </w:t>
      </w:r>
      <w:r>
        <w:t>dal</w:t>
      </w:r>
      <w:r>
        <w:rPr>
          <w:spacing w:val="2"/>
        </w:rPr>
        <w:t xml:space="preserve"> </w:t>
      </w:r>
      <w:r>
        <w:t>D.</w:t>
      </w:r>
      <w:r>
        <w:rPr>
          <w:spacing w:val="3"/>
        </w:rPr>
        <w:t xml:space="preserve"> </w:t>
      </w:r>
      <w:r>
        <w:t>Lgs.</w:t>
      </w:r>
      <w:r>
        <w:rPr>
          <w:spacing w:val="1"/>
        </w:rPr>
        <w:t xml:space="preserve"> </w:t>
      </w:r>
      <w:r>
        <w:t>9</w:t>
      </w:r>
      <w:r>
        <w:rPr>
          <w:spacing w:val="4"/>
        </w:rPr>
        <w:t xml:space="preserve"> </w:t>
      </w:r>
      <w:r>
        <w:t>Aprile</w:t>
      </w:r>
      <w:r>
        <w:rPr>
          <w:spacing w:val="5"/>
        </w:rPr>
        <w:t xml:space="preserve"> </w:t>
      </w:r>
      <w:r>
        <w:t>2008</w:t>
      </w:r>
    </w:p>
    <w:p w14:paraId="6ACA3083" w14:textId="77777777" w:rsidR="007D0D55" w:rsidRDefault="00000000">
      <w:pPr>
        <w:pStyle w:val="Corpotesto"/>
        <w:spacing w:before="1"/>
      </w:pPr>
      <w:r>
        <w:t>n.</w:t>
      </w:r>
      <w:r>
        <w:rPr>
          <w:spacing w:val="15"/>
        </w:rPr>
        <w:t xml:space="preserve"> </w:t>
      </w:r>
      <w:r>
        <w:t>81</w:t>
      </w:r>
      <w:r>
        <w:rPr>
          <w:spacing w:val="13"/>
        </w:rPr>
        <w:t xml:space="preserve"> </w:t>
      </w:r>
      <w:r>
        <w:t>e</w:t>
      </w:r>
      <w:r>
        <w:rPr>
          <w:spacing w:val="14"/>
        </w:rPr>
        <w:t xml:space="preserve"> </w:t>
      </w:r>
      <w:r>
        <w:t>successive</w:t>
      </w:r>
      <w:r>
        <w:rPr>
          <w:spacing w:val="13"/>
        </w:rPr>
        <w:t xml:space="preserve"> </w:t>
      </w:r>
      <w:r>
        <w:t>modifiche</w:t>
      </w:r>
      <w:r>
        <w:rPr>
          <w:spacing w:val="16"/>
        </w:rPr>
        <w:t xml:space="preserve"> </w:t>
      </w:r>
      <w:r>
        <w:t>e</w:t>
      </w:r>
      <w:r>
        <w:rPr>
          <w:spacing w:val="13"/>
        </w:rPr>
        <w:t xml:space="preserve"> </w:t>
      </w:r>
      <w:r>
        <w:t>d</w:t>
      </w:r>
      <w:r>
        <w:rPr>
          <w:spacing w:val="15"/>
        </w:rPr>
        <w:t xml:space="preserve"> </w:t>
      </w:r>
      <w:r>
        <w:t>integrazioni,</w:t>
      </w:r>
      <w:r>
        <w:rPr>
          <w:spacing w:val="15"/>
        </w:rPr>
        <w:t xml:space="preserve"> </w:t>
      </w:r>
      <w:r>
        <w:t>relative</w:t>
      </w:r>
      <w:r>
        <w:rPr>
          <w:spacing w:val="16"/>
        </w:rPr>
        <w:t xml:space="preserve"> </w:t>
      </w:r>
      <w:r>
        <w:t>all’attuazione</w:t>
      </w:r>
      <w:r>
        <w:rPr>
          <w:spacing w:val="13"/>
        </w:rPr>
        <w:t xml:space="preserve"> </w:t>
      </w:r>
      <w:r>
        <w:t>delle</w:t>
      </w:r>
      <w:r>
        <w:rPr>
          <w:spacing w:val="14"/>
        </w:rPr>
        <w:t xml:space="preserve"> </w:t>
      </w:r>
      <w:r>
        <w:t>direttive</w:t>
      </w:r>
      <w:r>
        <w:rPr>
          <w:spacing w:val="13"/>
        </w:rPr>
        <w:t xml:space="preserve"> </w:t>
      </w:r>
      <w:r>
        <w:t>UE</w:t>
      </w:r>
      <w:r>
        <w:rPr>
          <w:spacing w:val="16"/>
        </w:rPr>
        <w:t xml:space="preserve"> </w:t>
      </w:r>
      <w:r>
        <w:t>riguardanti</w:t>
      </w:r>
      <w:r>
        <w:rPr>
          <w:spacing w:val="12"/>
        </w:rPr>
        <w:t xml:space="preserve"> </w:t>
      </w:r>
      <w:r>
        <w:t>il</w:t>
      </w:r>
      <w:r>
        <w:rPr>
          <w:spacing w:val="13"/>
        </w:rPr>
        <w:t xml:space="preserve"> </w:t>
      </w:r>
      <w:r>
        <w:t>miglioramento</w:t>
      </w:r>
    </w:p>
    <w:p w14:paraId="69B3F83D" w14:textId="77777777" w:rsidR="007D0D55" w:rsidRDefault="00000000">
      <w:pPr>
        <w:pStyle w:val="Corpotesto"/>
      </w:pPr>
      <w:r>
        <w:t>della</w:t>
      </w:r>
      <w:r>
        <w:rPr>
          <w:spacing w:val="-2"/>
        </w:rPr>
        <w:t xml:space="preserve"> </w:t>
      </w:r>
      <w:r>
        <w:t>sicurezza</w:t>
      </w:r>
      <w:r>
        <w:rPr>
          <w:spacing w:val="-1"/>
        </w:rPr>
        <w:t xml:space="preserve"> </w:t>
      </w:r>
      <w:r>
        <w:t>e</w:t>
      </w:r>
      <w:r>
        <w:rPr>
          <w:spacing w:val="-4"/>
        </w:rPr>
        <w:t xml:space="preserve"> </w:t>
      </w:r>
      <w:r>
        <w:t>della</w:t>
      </w:r>
      <w:r>
        <w:rPr>
          <w:spacing w:val="-2"/>
        </w:rPr>
        <w:t xml:space="preserve"> </w:t>
      </w:r>
      <w:r>
        <w:t>salute dei</w:t>
      </w:r>
      <w:r>
        <w:rPr>
          <w:spacing w:val="-2"/>
        </w:rPr>
        <w:t xml:space="preserve"> </w:t>
      </w:r>
      <w:r>
        <w:t>lavoratori</w:t>
      </w:r>
      <w:r>
        <w:rPr>
          <w:spacing w:val="-1"/>
        </w:rPr>
        <w:t xml:space="preserve"> </w:t>
      </w:r>
      <w:r>
        <w:t>sui</w:t>
      </w:r>
      <w:r>
        <w:rPr>
          <w:spacing w:val="-1"/>
        </w:rPr>
        <w:t xml:space="preserve"> </w:t>
      </w:r>
      <w:r>
        <w:t>luoghi</w:t>
      </w:r>
      <w:r>
        <w:rPr>
          <w:spacing w:val="-2"/>
        </w:rPr>
        <w:t xml:space="preserve"> </w:t>
      </w:r>
      <w:r>
        <w:t>di</w:t>
      </w:r>
      <w:r>
        <w:rPr>
          <w:spacing w:val="-1"/>
        </w:rPr>
        <w:t xml:space="preserve"> </w:t>
      </w:r>
      <w:r>
        <w:t>lavoro.</w:t>
      </w:r>
    </w:p>
    <w:p w14:paraId="384736AB" w14:textId="77777777" w:rsidR="007D0D55" w:rsidRDefault="007D0D55">
      <w:pPr>
        <w:pStyle w:val="Corpotesto"/>
        <w:ind w:left="0"/>
        <w:jc w:val="left"/>
      </w:pPr>
    </w:p>
    <w:p w14:paraId="1F09174A" w14:textId="77777777" w:rsidR="007D0D55" w:rsidRDefault="00000000">
      <w:pPr>
        <w:pStyle w:val="Corpotesto"/>
        <w:ind w:right="115"/>
      </w:pPr>
      <w:r>
        <w:t>Tutte</w:t>
      </w:r>
      <w:r>
        <w:rPr>
          <w:spacing w:val="-6"/>
        </w:rPr>
        <w:t xml:space="preserve"> </w:t>
      </w:r>
      <w:r>
        <w:t>le</w:t>
      </w:r>
      <w:r>
        <w:rPr>
          <w:spacing w:val="-5"/>
        </w:rPr>
        <w:t xml:space="preserve"> </w:t>
      </w:r>
      <w:r>
        <w:t>attrezzature,</w:t>
      </w:r>
      <w:r>
        <w:rPr>
          <w:spacing w:val="-7"/>
        </w:rPr>
        <w:t xml:space="preserve"> </w:t>
      </w:r>
      <w:r>
        <w:t>macchine</w:t>
      </w:r>
      <w:r>
        <w:rPr>
          <w:spacing w:val="-5"/>
        </w:rPr>
        <w:t xml:space="preserve"> </w:t>
      </w:r>
      <w:r>
        <w:t>e</w:t>
      </w:r>
      <w:r>
        <w:rPr>
          <w:spacing w:val="-7"/>
        </w:rPr>
        <w:t xml:space="preserve"> </w:t>
      </w:r>
      <w:r>
        <w:t>mezzi</w:t>
      </w:r>
      <w:r>
        <w:rPr>
          <w:spacing w:val="-6"/>
        </w:rPr>
        <w:t xml:space="preserve"> </w:t>
      </w:r>
      <w:r>
        <w:t>impiegati</w:t>
      </w:r>
      <w:r>
        <w:rPr>
          <w:spacing w:val="-6"/>
        </w:rPr>
        <w:t xml:space="preserve"> </w:t>
      </w:r>
      <w:r>
        <w:t>nel</w:t>
      </w:r>
      <w:r>
        <w:rPr>
          <w:spacing w:val="-8"/>
        </w:rPr>
        <w:t xml:space="preserve"> </w:t>
      </w:r>
      <w:r>
        <w:t>servizio</w:t>
      </w:r>
      <w:r>
        <w:rPr>
          <w:spacing w:val="-7"/>
        </w:rPr>
        <w:t xml:space="preserve"> </w:t>
      </w:r>
      <w:r>
        <w:t>dovranno</w:t>
      </w:r>
      <w:r>
        <w:rPr>
          <w:spacing w:val="-8"/>
        </w:rPr>
        <w:t xml:space="preserve"> </w:t>
      </w:r>
      <w:r>
        <w:t>essere</w:t>
      </w:r>
      <w:r>
        <w:rPr>
          <w:spacing w:val="-5"/>
        </w:rPr>
        <w:t xml:space="preserve"> </w:t>
      </w:r>
      <w:r>
        <w:t>rispondenti</w:t>
      </w:r>
      <w:r>
        <w:rPr>
          <w:spacing w:val="-6"/>
        </w:rPr>
        <w:t xml:space="preserve"> </w:t>
      </w:r>
      <w:r>
        <w:t>alle</w:t>
      </w:r>
      <w:r>
        <w:rPr>
          <w:spacing w:val="-7"/>
        </w:rPr>
        <w:t xml:space="preserve"> </w:t>
      </w:r>
      <w:r>
        <w:t>vigenti</w:t>
      </w:r>
      <w:r>
        <w:rPr>
          <w:spacing w:val="-8"/>
        </w:rPr>
        <w:t xml:space="preserve"> </w:t>
      </w:r>
      <w:r>
        <w:t>norme</w:t>
      </w:r>
      <w:r>
        <w:rPr>
          <w:spacing w:val="-5"/>
        </w:rPr>
        <w:t xml:space="preserve"> </w:t>
      </w:r>
      <w:r>
        <w:t>di</w:t>
      </w:r>
      <w:r>
        <w:rPr>
          <w:spacing w:val="-6"/>
        </w:rPr>
        <w:t xml:space="preserve"> </w:t>
      </w:r>
      <w:r>
        <w:t>legge</w:t>
      </w:r>
      <w:r>
        <w:rPr>
          <w:spacing w:val="-48"/>
        </w:rPr>
        <w:t xml:space="preserve"> </w:t>
      </w:r>
      <w:r>
        <w:t>e di sicurezza ed in particolare al D. P. R. 25 Luglio 1996 n. 459 (regolamento per l’attuazione delle direttive</w:t>
      </w:r>
      <w:r>
        <w:rPr>
          <w:spacing w:val="1"/>
        </w:rPr>
        <w:t xml:space="preserve"> </w:t>
      </w:r>
      <w:r>
        <w:t>89/392/CEE e 93/368/CEE concernenti il riavvicinamento delle legislazioni degli stati membri relative alle macchine)</w:t>
      </w:r>
      <w:r>
        <w:rPr>
          <w:spacing w:val="1"/>
        </w:rPr>
        <w:t xml:space="preserve"> </w:t>
      </w:r>
      <w:r>
        <w:t>ed al D. Lgs del 4 Dicembre 1992 n. 475 (attuazione della direttiva 89/686/CEE relativa ai D. P. I - Dispositivi di</w:t>
      </w:r>
      <w:r>
        <w:rPr>
          <w:spacing w:val="1"/>
        </w:rPr>
        <w:t xml:space="preserve"> </w:t>
      </w:r>
      <w:r>
        <w:t>protezione individuale), e</w:t>
      </w:r>
      <w:r>
        <w:rPr>
          <w:spacing w:val="-2"/>
        </w:rPr>
        <w:t xml:space="preserve"> </w:t>
      </w:r>
      <w:r>
        <w:t>loro</w:t>
      </w:r>
      <w:r>
        <w:rPr>
          <w:spacing w:val="-2"/>
        </w:rPr>
        <w:t xml:space="preserve"> </w:t>
      </w:r>
      <w:r>
        <w:t>successive</w:t>
      </w:r>
      <w:r>
        <w:rPr>
          <w:spacing w:val="-2"/>
        </w:rPr>
        <w:t xml:space="preserve"> </w:t>
      </w:r>
      <w:r>
        <w:t>modificazioni</w:t>
      </w:r>
      <w:r>
        <w:rPr>
          <w:spacing w:val="-1"/>
        </w:rPr>
        <w:t xml:space="preserve"> </w:t>
      </w:r>
      <w:r>
        <w:t>o</w:t>
      </w:r>
      <w:r>
        <w:rPr>
          <w:spacing w:val="1"/>
        </w:rPr>
        <w:t xml:space="preserve"> </w:t>
      </w:r>
      <w:r>
        <w:t>integrazioni.</w:t>
      </w:r>
    </w:p>
    <w:p w14:paraId="3ACF2B34" w14:textId="77777777" w:rsidR="007D0D55" w:rsidRDefault="00000000">
      <w:pPr>
        <w:pStyle w:val="Corpotesto"/>
        <w:ind w:right="116"/>
      </w:pPr>
      <w:r>
        <w:t>I dipendenti, a seconda delle diverse mansioni agli stessi affidate, dovranno essere informati sui rischi connessi alle</w:t>
      </w:r>
      <w:r>
        <w:rPr>
          <w:spacing w:val="1"/>
        </w:rPr>
        <w:t xml:space="preserve"> </w:t>
      </w:r>
      <w:r>
        <w:t>attività</w:t>
      </w:r>
      <w:r>
        <w:rPr>
          <w:spacing w:val="5"/>
        </w:rPr>
        <w:t xml:space="preserve"> </w:t>
      </w:r>
      <w:r>
        <w:t>svolte</w:t>
      </w:r>
      <w:r>
        <w:rPr>
          <w:spacing w:val="3"/>
        </w:rPr>
        <w:t xml:space="preserve"> </w:t>
      </w:r>
      <w:r>
        <w:t>ed</w:t>
      </w:r>
      <w:r>
        <w:rPr>
          <w:spacing w:val="4"/>
        </w:rPr>
        <w:t xml:space="preserve"> </w:t>
      </w:r>
      <w:r>
        <w:t>adeguatamente</w:t>
      </w:r>
      <w:r>
        <w:rPr>
          <w:spacing w:val="6"/>
        </w:rPr>
        <w:t xml:space="preserve"> </w:t>
      </w:r>
      <w:r>
        <w:t>formati</w:t>
      </w:r>
      <w:r>
        <w:rPr>
          <w:spacing w:val="3"/>
        </w:rPr>
        <w:t xml:space="preserve"> </w:t>
      </w:r>
      <w:r>
        <w:t>al</w:t>
      </w:r>
      <w:r>
        <w:rPr>
          <w:spacing w:val="3"/>
        </w:rPr>
        <w:t xml:space="preserve"> </w:t>
      </w:r>
      <w:r>
        <w:t>corretto</w:t>
      </w:r>
      <w:r>
        <w:rPr>
          <w:spacing w:val="5"/>
        </w:rPr>
        <w:t xml:space="preserve"> </w:t>
      </w:r>
      <w:r>
        <w:t>uso</w:t>
      </w:r>
      <w:r>
        <w:rPr>
          <w:spacing w:val="7"/>
        </w:rPr>
        <w:t xml:space="preserve"> </w:t>
      </w:r>
      <w:r>
        <w:t>delle</w:t>
      </w:r>
      <w:r>
        <w:rPr>
          <w:spacing w:val="6"/>
        </w:rPr>
        <w:t xml:space="preserve"> </w:t>
      </w:r>
      <w:r>
        <w:t>attrezzature</w:t>
      </w:r>
      <w:r>
        <w:rPr>
          <w:spacing w:val="4"/>
        </w:rPr>
        <w:t xml:space="preserve"> </w:t>
      </w:r>
      <w:r>
        <w:t>e</w:t>
      </w:r>
      <w:r>
        <w:rPr>
          <w:spacing w:val="6"/>
        </w:rPr>
        <w:t xml:space="preserve"> </w:t>
      </w:r>
      <w:r>
        <w:t>dei</w:t>
      </w:r>
      <w:r>
        <w:rPr>
          <w:spacing w:val="4"/>
        </w:rPr>
        <w:t xml:space="preserve"> </w:t>
      </w:r>
      <w:r>
        <w:t>dispositivi</w:t>
      </w:r>
      <w:r>
        <w:rPr>
          <w:spacing w:val="2"/>
        </w:rPr>
        <w:t xml:space="preserve"> </w:t>
      </w:r>
      <w:r>
        <w:t>di</w:t>
      </w:r>
      <w:r>
        <w:rPr>
          <w:spacing w:val="5"/>
        </w:rPr>
        <w:t xml:space="preserve"> </w:t>
      </w:r>
      <w:r>
        <w:t>protezione</w:t>
      </w:r>
      <w:r>
        <w:rPr>
          <w:spacing w:val="7"/>
        </w:rPr>
        <w:t xml:space="preserve"> </w:t>
      </w:r>
      <w:r>
        <w:t>individuali</w:t>
      </w:r>
      <w:r>
        <w:rPr>
          <w:spacing w:val="-48"/>
        </w:rPr>
        <w:t xml:space="preserve"> </w:t>
      </w:r>
      <w:r>
        <w:t>e collettivi da</w:t>
      </w:r>
      <w:r>
        <w:rPr>
          <w:spacing w:val="-1"/>
        </w:rPr>
        <w:t xml:space="preserve"> </w:t>
      </w:r>
      <w:r>
        <w:t>utilizzare ed</w:t>
      </w:r>
      <w:r>
        <w:rPr>
          <w:spacing w:val="-3"/>
        </w:rPr>
        <w:t xml:space="preserve"> </w:t>
      </w:r>
      <w:r>
        <w:t>alle</w:t>
      </w:r>
      <w:r>
        <w:rPr>
          <w:spacing w:val="1"/>
        </w:rPr>
        <w:t xml:space="preserve"> </w:t>
      </w:r>
      <w:r>
        <w:t>procedure cui</w:t>
      </w:r>
      <w:r>
        <w:rPr>
          <w:spacing w:val="-4"/>
        </w:rPr>
        <w:t xml:space="preserve"> </w:t>
      </w:r>
      <w:r>
        <w:t>attenersi</w:t>
      </w:r>
      <w:r>
        <w:rPr>
          <w:spacing w:val="-3"/>
        </w:rPr>
        <w:t xml:space="preserve"> </w:t>
      </w:r>
      <w:r>
        <w:t>in situazioni di</w:t>
      </w:r>
      <w:r>
        <w:rPr>
          <w:spacing w:val="-2"/>
        </w:rPr>
        <w:t xml:space="preserve"> </w:t>
      </w:r>
      <w:r>
        <w:t>potenziale</w:t>
      </w:r>
      <w:r>
        <w:rPr>
          <w:spacing w:val="-4"/>
        </w:rPr>
        <w:t xml:space="preserve"> </w:t>
      </w:r>
      <w:r>
        <w:t>pericolo.</w:t>
      </w:r>
    </w:p>
    <w:p w14:paraId="38B94202" w14:textId="77777777" w:rsidR="007D0D55" w:rsidRDefault="00000000">
      <w:pPr>
        <w:pStyle w:val="Corpotesto"/>
        <w:spacing w:before="1"/>
        <w:ind w:right="128" w:firstLine="50"/>
      </w:pPr>
      <w:r>
        <w:rPr>
          <w:w w:val="105"/>
        </w:rPr>
        <w:t>Tutti i mezzi impiegati nel servizio dovranno essere immatricolati con classe riferita allo standard europeo per</w:t>
      </w:r>
      <w:r>
        <w:rPr>
          <w:spacing w:val="1"/>
          <w:w w:val="105"/>
        </w:rPr>
        <w:t xml:space="preserve"> </w:t>
      </w:r>
      <w:r>
        <w:rPr>
          <w:w w:val="105"/>
        </w:rPr>
        <w:t>le emissioni</w:t>
      </w:r>
      <w:r>
        <w:rPr>
          <w:spacing w:val="-1"/>
          <w:w w:val="105"/>
        </w:rPr>
        <w:t xml:space="preserve"> </w:t>
      </w:r>
      <w:r>
        <w:rPr>
          <w:w w:val="105"/>
        </w:rPr>
        <w:t>dei veicoli</w:t>
      </w:r>
      <w:r>
        <w:rPr>
          <w:spacing w:val="-1"/>
          <w:w w:val="105"/>
        </w:rPr>
        <w:t xml:space="preserve"> </w:t>
      </w:r>
      <w:r>
        <w:rPr>
          <w:w w:val="105"/>
        </w:rPr>
        <w:t>stradali</w:t>
      </w:r>
      <w:r>
        <w:rPr>
          <w:spacing w:val="1"/>
          <w:w w:val="105"/>
        </w:rPr>
        <w:t xml:space="preserve"> </w:t>
      </w:r>
      <w:r>
        <w:rPr>
          <w:w w:val="105"/>
        </w:rPr>
        <w:t>almeno Euro</w:t>
      </w:r>
      <w:r>
        <w:rPr>
          <w:spacing w:val="1"/>
          <w:w w:val="105"/>
        </w:rPr>
        <w:t xml:space="preserve"> </w:t>
      </w:r>
      <w:r>
        <w:rPr>
          <w:w w:val="105"/>
        </w:rPr>
        <w:t>4 o categoria superiore.</w:t>
      </w:r>
    </w:p>
    <w:p w14:paraId="36261195" w14:textId="77777777" w:rsidR="007D0D55" w:rsidRDefault="007D0D55">
      <w:pPr>
        <w:pStyle w:val="Corpotesto"/>
        <w:spacing w:before="10"/>
        <w:ind w:left="0"/>
        <w:jc w:val="left"/>
        <w:rPr>
          <w:sz w:val="21"/>
        </w:rPr>
      </w:pPr>
    </w:p>
    <w:p w14:paraId="6D7D4636" w14:textId="77777777" w:rsidR="007D0D55" w:rsidRDefault="00000000">
      <w:pPr>
        <w:pStyle w:val="Titolo1"/>
      </w:pPr>
      <w:bookmarkStart w:id="17" w:name="_bookmark15"/>
      <w:bookmarkEnd w:id="17"/>
      <w:r>
        <w:t>Art.</w:t>
      </w:r>
      <w:r>
        <w:rPr>
          <w:spacing w:val="-2"/>
        </w:rPr>
        <w:t xml:space="preserve"> </w:t>
      </w:r>
      <w:r>
        <w:t>13</w:t>
      </w:r>
      <w:r>
        <w:rPr>
          <w:spacing w:val="-1"/>
        </w:rPr>
        <w:t xml:space="preserve"> </w:t>
      </w:r>
      <w:r>
        <w:t>-</w:t>
      </w:r>
      <w:r>
        <w:rPr>
          <w:spacing w:val="-6"/>
        </w:rPr>
        <w:t xml:space="preserve"> </w:t>
      </w:r>
      <w:r>
        <w:t>Cooperazione</w:t>
      </w:r>
    </w:p>
    <w:p w14:paraId="79FB7196" w14:textId="77777777" w:rsidR="007D0D55" w:rsidRDefault="00000000">
      <w:pPr>
        <w:pStyle w:val="Corpotesto"/>
        <w:ind w:right="118"/>
      </w:pPr>
      <w:r>
        <w:rPr>
          <w:w w:val="105"/>
        </w:rPr>
        <w:t>È fatto obbligo al personale dipendente della ditta appaltatrice di segnalare all’Amministrazione comunale,</w:t>
      </w:r>
      <w:r>
        <w:rPr>
          <w:spacing w:val="1"/>
          <w:w w:val="105"/>
        </w:rPr>
        <w:t xml:space="preserve"> </w:t>
      </w:r>
      <w:r>
        <w:rPr>
          <w:w w:val="105"/>
        </w:rPr>
        <w:t>attraverso</w:t>
      </w:r>
      <w:r>
        <w:rPr>
          <w:spacing w:val="-5"/>
          <w:w w:val="105"/>
        </w:rPr>
        <w:t xml:space="preserve"> </w:t>
      </w:r>
      <w:r>
        <w:rPr>
          <w:w w:val="105"/>
        </w:rPr>
        <w:t>i</w:t>
      </w:r>
      <w:r>
        <w:rPr>
          <w:spacing w:val="-6"/>
          <w:w w:val="105"/>
        </w:rPr>
        <w:t xml:space="preserve"> </w:t>
      </w:r>
      <w:r>
        <w:rPr>
          <w:w w:val="105"/>
        </w:rPr>
        <w:t>referenti</w:t>
      </w:r>
      <w:r>
        <w:rPr>
          <w:spacing w:val="-6"/>
          <w:w w:val="105"/>
        </w:rPr>
        <w:t xml:space="preserve"> </w:t>
      </w:r>
      <w:r>
        <w:rPr>
          <w:w w:val="105"/>
        </w:rPr>
        <w:t>di</w:t>
      </w:r>
      <w:r>
        <w:rPr>
          <w:spacing w:val="-6"/>
          <w:w w:val="105"/>
        </w:rPr>
        <w:t xml:space="preserve"> </w:t>
      </w:r>
      <w:r>
        <w:rPr>
          <w:w w:val="105"/>
        </w:rPr>
        <w:t>cui</w:t>
      </w:r>
      <w:r>
        <w:rPr>
          <w:spacing w:val="-6"/>
          <w:w w:val="105"/>
        </w:rPr>
        <w:t xml:space="preserve"> </w:t>
      </w:r>
      <w:r>
        <w:rPr>
          <w:w w:val="105"/>
        </w:rPr>
        <w:t>all’art.</w:t>
      </w:r>
      <w:r>
        <w:rPr>
          <w:spacing w:val="-6"/>
          <w:w w:val="105"/>
        </w:rPr>
        <w:t xml:space="preserve"> </w:t>
      </w:r>
      <w:r>
        <w:rPr>
          <w:w w:val="105"/>
        </w:rPr>
        <w:t>11</w:t>
      </w:r>
      <w:r>
        <w:rPr>
          <w:spacing w:val="-5"/>
          <w:w w:val="105"/>
        </w:rPr>
        <w:t xml:space="preserve"> </w:t>
      </w:r>
      <w:r>
        <w:rPr>
          <w:w w:val="105"/>
        </w:rPr>
        <w:t>“Responsabilità”</w:t>
      </w:r>
      <w:r>
        <w:rPr>
          <w:spacing w:val="-4"/>
          <w:w w:val="105"/>
        </w:rPr>
        <w:t xml:space="preserve"> </w:t>
      </w:r>
      <w:r>
        <w:rPr>
          <w:w w:val="105"/>
        </w:rPr>
        <w:t>del</w:t>
      </w:r>
      <w:r>
        <w:rPr>
          <w:spacing w:val="-5"/>
          <w:w w:val="105"/>
        </w:rPr>
        <w:t xml:space="preserve"> </w:t>
      </w:r>
      <w:r>
        <w:rPr>
          <w:w w:val="105"/>
        </w:rPr>
        <w:t>presente</w:t>
      </w:r>
      <w:r>
        <w:rPr>
          <w:spacing w:val="-5"/>
          <w:w w:val="105"/>
        </w:rPr>
        <w:t xml:space="preserve"> </w:t>
      </w:r>
      <w:r>
        <w:rPr>
          <w:w w:val="105"/>
        </w:rPr>
        <w:t>Capitolato</w:t>
      </w:r>
      <w:r>
        <w:rPr>
          <w:spacing w:val="-3"/>
          <w:w w:val="105"/>
        </w:rPr>
        <w:t xml:space="preserve"> </w:t>
      </w:r>
      <w:r>
        <w:rPr>
          <w:w w:val="105"/>
        </w:rPr>
        <w:t>d’appalto,</w:t>
      </w:r>
      <w:r>
        <w:rPr>
          <w:spacing w:val="-5"/>
          <w:w w:val="105"/>
        </w:rPr>
        <w:t xml:space="preserve"> </w:t>
      </w:r>
      <w:r>
        <w:rPr>
          <w:w w:val="105"/>
        </w:rPr>
        <w:t>quelle</w:t>
      </w:r>
      <w:r>
        <w:rPr>
          <w:spacing w:val="-5"/>
          <w:w w:val="105"/>
        </w:rPr>
        <w:t xml:space="preserve"> </w:t>
      </w:r>
      <w:r>
        <w:rPr>
          <w:w w:val="105"/>
        </w:rPr>
        <w:t>circostanze</w:t>
      </w:r>
      <w:r>
        <w:rPr>
          <w:spacing w:val="-5"/>
          <w:w w:val="105"/>
        </w:rPr>
        <w:t xml:space="preserve"> </w:t>
      </w:r>
      <w:r>
        <w:rPr>
          <w:w w:val="105"/>
        </w:rPr>
        <w:t>e/o</w:t>
      </w:r>
      <w:r>
        <w:rPr>
          <w:spacing w:val="-50"/>
          <w:w w:val="105"/>
        </w:rPr>
        <w:t xml:space="preserve"> </w:t>
      </w:r>
      <w:r>
        <w:rPr>
          <w:w w:val="105"/>
        </w:rPr>
        <w:t>fatti,</w:t>
      </w:r>
      <w:r>
        <w:rPr>
          <w:spacing w:val="-2"/>
          <w:w w:val="105"/>
        </w:rPr>
        <w:t xml:space="preserve"> </w:t>
      </w:r>
      <w:r>
        <w:rPr>
          <w:w w:val="105"/>
        </w:rPr>
        <w:t>che</w:t>
      </w:r>
      <w:r>
        <w:rPr>
          <w:spacing w:val="-1"/>
          <w:w w:val="105"/>
        </w:rPr>
        <w:t xml:space="preserve"> </w:t>
      </w:r>
      <w:r>
        <w:rPr>
          <w:w w:val="105"/>
        </w:rPr>
        <w:t>rilevati</w:t>
      </w:r>
      <w:r>
        <w:rPr>
          <w:spacing w:val="-3"/>
          <w:w w:val="105"/>
        </w:rPr>
        <w:t xml:space="preserve"> </w:t>
      </w:r>
      <w:r>
        <w:rPr>
          <w:w w:val="105"/>
        </w:rPr>
        <w:t>nell’espletamento</w:t>
      </w:r>
      <w:r>
        <w:rPr>
          <w:spacing w:val="-1"/>
          <w:w w:val="105"/>
        </w:rPr>
        <w:t xml:space="preserve"> </w:t>
      </w:r>
      <w:r>
        <w:rPr>
          <w:w w:val="105"/>
        </w:rPr>
        <w:t>dei</w:t>
      </w:r>
      <w:r>
        <w:rPr>
          <w:spacing w:val="-2"/>
          <w:w w:val="105"/>
        </w:rPr>
        <w:t xml:space="preserve"> </w:t>
      </w:r>
      <w:r>
        <w:rPr>
          <w:w w:val="105"/>
        </w:rPr>
        <w:t>suoi</w:t>
      </w:r>
      <w:r>
        <w:rPr>
          <w:spacing w:val="-2"/>
          <w:w w:val="105"/>
        </w:rPr>
        <w:t xml:space="preserve"> </w:t>
      </w:r>
      <w:r>
        <w:rPr>
          <w:w w:val="105"/>
        </w:rPr>
        <w:t>compiti,</w:t>
      </w:r>
      <w:r>
        <w:rPr>
          <w:spacing w:val="-2"/>
          <w:w w:val="105"/>
        </w:rPr>
        <w:t xml:space="preserve"> </w:t>
      </w:r>
      <w:r>
        <w:rPr>
          <w:w w:val="105"/>
        </w:rPr>
        <w:t>possano</w:t>
      </w:r>
      <w:r>
        <w:rPr>
          <w:spacing w:val="-2"/>
          <w:w w:val="105"/>
        </w:rPr>
        <w:t xml:space="preserve"> </w:t>
      </w:r>
      <w:r>
        <w:rPr>
          <w:w w:val="105"/>
        </w:rPr>
        <w:t>impedire</w:t>
      </w:r>
      <w:r>
        <w:rPr>
          <w:spacing w:val="-1"/>
          <w:w w:val="105"/>
        </w:rPr>
        <w:t xml:space="preserve"> </w:t>
      </w:r>
      <w:r>
        <w:rPr>
          <w:w w:val="105"/>
        </w:rPr>
        <w:t>il</w:t>
      </w:r>
      <w:r>
        <w:rPr>
          <w:spacing w:val="-3"/>
          <w:w w:val="105"/>
        </w:rPr>
        <w:t xml:space="preserve"> </w:t>
      </w:r>
      <w:r>
        <w:rPr>
          <w:w w:val="105"/>
        </w:rPr>
        <w:t>regolare</w:t>
      </w:r>
      <w:r>
        <w:rPr>
          <w:spacing w:val="-1"/>
          <w:w w:val="105"/>
        </w:rPr>
        <w:t xml:space="preserve"> </w:t>
      </w:r>
      <w:r>
        <w:rPr>
          <w:w w:val="105"/>
        </w:rPr>
        <w:t>adempimento</w:t>
      </w:r>
      <w:r>
        <w:rPr>
          <w:spacing w:val="-1"/>
          <w:w w:val="105"/>
        </w:rPr>
        <w:t xml:space="preserve"> </w:t>
      </w:r>
      <w:r>
        <w:rPr>
          <w:w w:val="105"/>
        </w:rPr>
        <w:t>del</w:t>
      </w:r>
      <w:r>
        <w:rPr>
          <w:spacing w:val="-2"/>
          <w:w w:val="105"/>
        </w:rPr>
        <w:t xml:space="preserve"> </w:t>
      </w:r>
      <w:r>
        <w:rPr>
          <w:w w:val="105"/>
        </w:rPr>
        <w:t>servizio.</w:t>
      </w:r>
    </w:p>
    <w:p w14:paraId="3E417DF4" w14:textId="77777777" w:rsidR="007D0D55" w:rsidRDefault="00000000">
      <w:pPr>
        <w:pStyle w:val="Corpotesto"/>
        <w:spacing w:before="1"/>
        <w:ind w:right="113"/>
      </w:pPr>
      <w:r>
        <w:t>Il personale, attraverso i referenti di cui all’art. 11 “Responsabilità” del presente Capitolato d’appalto, è tenuto a</w:t>
      </w:r>
      <w:r>
        <w:rPr>
          <w:spacing w:val="1"/>
        </w:rPr>
        <w:t xml:space="preserve"> </w:t>
      </w:r>
      <w:r>
        <w:t>denunciare immediatamente al Comando di polizia locale e agli eventuali addetti incaricati dall’amministrazione</w:t>
      </w:r>
      <w:r>
        <w:rPr>
          <w:spacing w:val="1"/>
        </w:rPr>
        <w:t xml:space="preserve"> </w:t>
      </w:r>
      <w:r>
        <w:t>comunale ai sensi dell’art. 6 della legge regionale 27/98, che prevede che il sindaco, con suo decreto, possa delegare</w:t>
      </w:r>
      <w:r>
        <w:rPr>
          <w:spacing w:val="-47"/>
        </w:rPr>
        <w:t xml:space="preserve"> </w:t>
      </w:r>
      <w:r>
        <w:t>l’attività</w:t>
      </w:r>
      <w:r>
        <w:rPr>
          <w:spacing w:val="1"/>
        </w:rPr>
        <w:t xml:space="preserve"> </w:t>
      </w:r>
      <w:r>
        <w:t>sanzionatoria,</w:t>
      </w:r>
      <w:r>
        <w:rPr>
          <w:spacing w:val="1"/>
        </w:rPr>
        <w:t xml:space="preserve"> </w:t>
      </w:r>
      <w:r>
        <w:t>particolari irregolarità, dandone comunicazione</w:t>
      </w:r>
      <w:r>
        <w:rPr>
          <w:spacing w:val="1"/>
        </w:rPr>
        <w:t xml:space="preserve"> </w:t>
      </w:r>
      <w:r>
        <w:t>al settore comunale</w:t>
      </w:r>
      <w:r>
        <w:rPr>
          <w:spacing w:val="1"/>
        </w:rPr>
        <w:t xml:space="preserve"> </w:t>
      </w:r>
      <w:r>
        <w:t>di riferimento. Per</w:t>
      </w:r>
      <w:r>
        <w:rPr>
          <w:spacing w:val="1"/>
        </w:rPr>
        <w:t xml:space="preserve"> </w:t>
      </w:r>
      <w:r>
        <w:t>irregolarità si intende l’abbandono abusivo di rifiuti e il deposito di rifiuti sulle strade pubbliche e sulle aree ad uso</w:t>
      </w:r>
      <w:r>
        <w:rPr>
          <w:spacing w:val="1"/>
        </w:rPr>
        <w:t xml:space="preserve"> </w:t>
      </w:r>
      <w:r>
        <w:t>pubblico</w:t>
      </w:r>
      <w:r>
        <w:rPr>
          <w:spacing w:val="-3"/>
        </w:rPr>
        <w:t xml:space="preserve"> </w:t>
      </w:r>
      <w:r>
        <w:t>ovvero</w:t>
      </w:r>
      <w:r>
        <w:rPr>
          <w:spacing w:val="-2"/>
        </w:rPr>
        <w:t xml:space="preserve"> </w:t>
      </w:r>
      <w:r>
        <w:t>il</w:t>
      </w:r>
      <w:r>
        <w:rPr>
          <w:spacing w:val="-3"/>
        </w:rPr>
        <w:t xml:space="preserve"> </w:t>
      </w:r>
      <w:r>
        <w:t>reiterato</w:t>
      </w:r>
      <w:r>
        <w:rPr>
          <w:spacing w:val="-4"/>
        </w:rPr>
        <w:t xml:space="preserve"> </w:t>
      </w:r>
      <w:r>
        <w:t>conferimento</w:t>
      </w:r>
      <w:r>
        <w:rPr>
          <w:spacing w:val="-2"/>
        </w:rPr>
        <w:t xml:space="preserve"> </w:t>
      </w:r>
      <w:r>
        <w:t>dei</w:t>
      </w:r>
      <w:r>
        <w:rPr>
          <w:spacing w:val="-3"/>
        </w:rPr>
        <w:t xml:space="preserve"> </w:t>
      </w:r>
      <w:r>
        <w:t>rifiuti</w:t>
      </w:r>
      <w:r>
        <w:rPr>
          <w:spacing w:val="-3"/>
        </w:rPr>
        <w:t xml:space="preserve"> </w:t>
      </w:r>
      <w:r>
        <w:t>non</w:t>
      </w:r>
      <w:r>
        <w:rPr>
          <w:spacing w:val="-4"/>
        </w:rPr>
        <w:t xml:space="preserve"> </w:t>
      </w:r>
      <w:r>
        <w:t>conforme</w:t>
      </w:r>
      <w:r>
        <w:rPr>
          <w:spacing w:val="-3"/>
        </w:rPr>
        <w:t xml:space="preserve"> </w:t>
      </w:r>
      <w:r>
        <w:t>da</w:t>
      </w:r>
      <w:r>
        <w:rPr>
          <w:spacing w:val="-3"/>
        </w:rPr>
        <w:t xml:space="preserve"> </w:t>
      </w:r>
      <w:r>
        <w:t>parte</w:t>
      </w:r>
      <w:r>
        <w:rPr>
          <w:spacing w:val="-3"/>
        </w:rPr>
        <w:t xml:space="preserve"> </w:t>
      </w:r>
      <w:r>
        <w:t>di</w:t>
      </w:r>
      <w:r>
        <w:rPr>
          <w:spacing w:val="-3"/>
        </w:rPr>
        <w:t xml:space="preserve"> </w:t>
      </w:r>
      <w:r>
        <w:t>utenze</w:t>
      </w:r>
      <w:r>
        <w:rPr>
          <w:spacing w:val="-3"/>
        </w:rPr>
        <w:t xml:space="preserve"> </w:t>
      </w:r>
      <w:r>
        <w:t>ben</w:t>
      </w:r>
      <w:r>
        <w:rPr>
          <w:spacing w:val="-3"/>
        </w:rPr>
        <w:t xml:space="preserve"> </w:t>
      </w:r>
      <w:r>
        <w:t>determinate.</w:t>
      </w:r>
      <w:r>
        <w:rPr>
          <w:spacing w:val="-4"/>
        </w:rPr>
        <w:t xml:space="preserve"> </w:t>
      </w:r>
      <w:r>
        <w:t>L’appaltatore</w:t>
      </w:r>
      <w:r>
        <w:rPr>
          <w:spacing w:val="-48"/>
        </w:rPr>
        <w:t xml:space="preserve"> </w:t>
      </w:r>
      <w:r>
        <w:t>dovrà</w:t>
      </w:r>
      <w:r>
        <w:rPr>
          <w:spacing w:val="-7"/>
        </w:rPr>
        <w:t xml:space="preserve"> </w:t>
      </w:r>
      <w:r>
        <w:t>favorire</w:t>
      </w:r>
      <w:r>
        <w:rPr>
          <w:spacing w:val="-5"/>
        </w:rPr>
        <w:t xml:space="preserve"> </w:t>
      </w:r>
      <w:r>
        <w:t>l’opera</w:t>
      </w:r>
      <w:r>
        <w:rPr>
          <w:spacing w:val="-5"/>
        </w:rPr>
        <w:t xml:space="preserve"> </w:t>
      </w:r>
      <w:r>
        <w:t>di</w:t>
      </w:r>
      <w:r>
        <w:rPr>
          <w:spacing w:val="-7"/>
        </w:rPr>
        <w:t xml:space="preserve"> </w:t>
      </w:r>
      <w:r>
        <w:t>individuazione</w:t>
      </w:r>
      <w:r>
        <w:rPr>
          <w:spacing w:val="-5"/>
        </w:rPr>
        <w:t xml:space="preserve"> </w:t>
      </w:r>
      <w:r>
        <w:t>dei</w:t>
      </w:r>
      <w:r>
        <w:rPr>
          <w:spacing w:val="-5"/>
        </w:rPr>
        <w:t xml:space="preserve"> </w:t>
      </w:r>
      <w:r>
        <w:t>contravventori.</w:t>
      </w:r>
      <w:r>
        <w:rPr>
          <w:spacing w:val="-7"/>
        </w:rPr>
        <w:t xml:space="preserve"> </w:t>
      </w:r>
      <w:r>
        <w:t>Inoltre</w:t>
      </w:r>
      <w:r>
        <w:rPr>
          <w:spacing w:val="-5"/>
        </w:rPr>
        <w:t xml:space="preserve"> </w:t>
      </w:r>
      <w:r>
        <w:t>il</w:t>
      </w:r>
      <w:r>
        <w:rPr>
          <w:spacing w:val="-6"/>
        </w:rPr>
        <w:t xml:space="preserve"> </w:t>
      </w:r>
      <w:r>
        <w:t>personale</w:t>
      </w:r>
      <w:r>
        <w:rPr>
          <w:spacing w:val="-7"/>
        </w:rPr>
        <w:t xml:space="preserve"> </w:t>
      </w:r>
      <w:r>
        <w:t>dovrà</w:t>
      </w:r>
      <w:r>
        <w:rPr>
          <w:spacing w:val="-8"/>
        </w:rPr>
        <w:t xml:space="preserve"> </w:t>
      </w:r>
      <w:r>
        <w:t>coadiuvare</w:t>
      </w:r>
      <w:r>
        <w:rPr>
          <w:spacing w:val="-6"/>
        </w:rPr>
        <w:t xml:space="preserve"> </w:t>
      </w:r>
      <w:r>
        <w:t>la</w:t>
      </w:r>
      <w:r>
        <w:rPr>
          <w:spacing w:val="-6"/>
        </w:rPr>
        <w:t xml:space="preserve"> </w:t>
      </w:r>
      <w:r>
        <w:t>polizia</w:t>
      </w:r>
      <w:r>
        <w:rPr>
          <w:spacing w:val="-9"/>
        </w:rPr>
        <w:t xml:space="preserve"> </w:t>
      </w:r>
      <w:r>
        <w:t>municipale</w:t>
      </w:r>
      <w:r>
        <w:rPr>
          <w:spacing w:val="-47"/>
        </w:rPr>
        <w:t xml:space="preserve"> </w:t>
      </w:r>
      <w:r>
        <w:t>e/o le guardie volontarie del comune nelle attività ispettive su sacchi/rifiuti/abbandoni necessarie all’individuazione</w:t>
      </w:r>
      <w:r>
        <w:rPr>
          <w:spacing w:val="1"/>
        </w:rPr>
        <w:t xml:space="preserve"> </w:t>
      </w:r>
      <w:r>
        <w:t>dei</w:t>
      </w:r>
      <w:r>
        <w:rPr>
          <w:spacing w:val="-1"/>
        </w:rPr>
        <w:t xml:space="preserve"> </w:t>
      </w:r>
      <w:r>
        <w:t>trasgressori</w:t>
      </w:r>
      <w:r>
        <w:rPr>
          <w:spacing w:val="-3"/>
        </w:rPr>
        <w:t xml:space="preserve"> </w:t>
      </w:r>
      <w:r>
        <w:t>ai fini della</w:t>
      </w:r>
      <w:r>
        <w:rPr>
          <w:spacing w:val="-2"/>
        </w:rPr>
        <w:t xml:space="preserve"> </w:t>
      </w:r>
      <w:r>
        <w:t>comminazione</w:t>
      </w:r>
      <w:r>
        <w:rPr>
          <w:spacing w:val="1"/>
        </w:rPr>
        <w:t xml:space="preserve"> </w:t>
      </w:r>
      <w:r>
        <w:t>delle</w:t>
      </w:r>
      <w:r>
        <w:rPr>
          <w:spacing w:val="1"/>
        </w:rPr>
        <w:t xml:space="preserve"> </w:t>
      </w:r>
      <w:r>
        <w:t>sanzioni previste.</w:t>
      </w:r>
    </w:p>
    <w:p w14:paraId="7189DA38" w14:textId="77777777" w:rsidR="007D0D55" w:rsidRDefault="00000000">
      <w:pPr>
        <w:pStyle w:val="Corpotesto"/>
        <w:ind w:right="117"/>
        <w:rPr>
          <w:b/>
        </w:rPr>
      </w:pPr>
      <w:r>
        <w:t>La ditta appaltatrice dovrà farsi carico della gestione dei formulari, della tenuta dei registri di carico e scarico e della</w:t>
      </w:r>
      <w:r>
        <w:rPr>
          <w:spacing w:val="1"/>
        </w:rPr>
        <w:t xml:space="preserve"> </w:t>
      </w:r>
      <w:r>
        <w:t>trasmissione dei dati necessari alla compilazione del MUD. La ditta appaltatrice dovrà consegnare una copia dei</w:t>
      </w:r>
      <w:r>
        <w:rPr>
          <w:spacing w:val="1"/>
        </w:rPr>
        <w:t xml:space="preserve"> </w:t>
      </w:r>
      <w:r>
        <w:t>formulari,</w:t>
      </w:r>
      <w:r>
        <w:rPr>
          <w:spacing w:val="-4"/>
        </w:rPr>
        <w:t xml:space="preserve"> </w:t>
      </w:r>
      <w:r>
        <w:t>completamente</w:t>
      </w:r>
      <w:r>
        <w:rPr>
          <w:spacing w:val="-2"/>
        </w:rPr>
        <w:t xml:space="preserve"> </w:t>
      </w:r>
      <w:r>
        <w:t>e</w:t>
      </w:r>
      <w:r>
        <w:rPr>
          <w:spacing w:val="1"/>
        </w:rPr>
        <w:t xml:space="preserve"> </w:t>
      </w:r>
      <w:r>
        <w:t>correttamente</w:t>
      </w:r>
      <w:r>
        <w:rPr>
          <w:spacing w:val="-3"/>
        </w:rPr>
        <w:t xml:space="preserve"> </w:t>
      </w:r>
      <w:r>
        <w:t>compilata, al</w:t>
      </w:r>
      <w:r>
        <w:rPr>
          <w:spacing w:val="3"/>
        </w:rPr>
        <w:t xml:space="preserve"> </w:t>
      </w:r>
      <w:r>
        <w:t>Comune</w:t>
      </w:r>
      <w:r>
        <w:rPr>
          <w:spacing w:val="-2"/>
        </w:rPr>
        <w:t xml:space="preserve"> </w:t>
      </w:r>
      <w:r>
        <w:t>con</w:t>
      </w:r>
      <w:r>
        <w:rPr>
          <w:spacing w:val="-4"/>
        </w:rPr>
        <w:t xml:space="preserve"> </w:t>
      </w:r>
      <w:r>
        <w:t>massima tempestività</w:t>
      </w:r>
      <w:r>
        <w:rPr>
          <w:b/>
        </w:rPr>
        <w:t>.</w:t>
      </w:r>
    </w:p>
    <w:p w14:paraId="50859BB7" w14:textId="77777777" w:rsidR="007D0D55" w:rsidRDefault="00000000">
      <w:pPr>
        <w:spacing w:before="1"/>
        <w:ind w:left="119"/>
        <w:jc w:val="both"/>
        <w:rPr>
          <w:i/>
        </w:rPr>
      </w:pPr>
      <w:r>
        <w:t>La</w:t>
      </w:r>
      <w:r>
        <w:rPr>
          <w:spacing w:val="3"/>
        </w:rPr>
        <w:t xml:space="preserve"> </w:t>
      </w:r>
      <w:r>
        <w:t>ditta</w:t>
      </w:r>
      <w:r>
        <w:rPr>
          <w:spacing w:val="2"/>
        </w:rPr>
        <w:t xml:space="preserve"> </w:t>
      </w:r>
      <w:r>
        <w:t>appaltatrice</w:t>
      </w:r>
      <w:r>
        <w:rPr>
          <w:spacing w:val="4"/>
        </w:rPr>
        <w:t xml:space="preserve"> </w:t>
      </w:r>
      <w:r>
        <w:t>si</w:t>
      </w:r>
      <w:r>
        <w:rPr>
          <w:spacing w:val="3"/>
        </w:rPr>
        <w:t xml:space="preserve"> </w:t>
      </w:r>
      <w:r>
        <w:t>impegna</w:t>
      </w:r>
      <w:r>
        <w:rPr>
          <w:spacing w:val="6"/>
        </w:rPr>
        <w:t xml:space="preserve"> </w:t>
      </w:r>
      <w:r>
        <w:t>a</w:t>
      </w:r>
      <w:r>
        <w:rPr>
          <w:spacing w:val="4"/>
        </w:rPr>
        <w:t xml:space="preserve"> </w:t>
      </w:r>
      <w:r>
        <w:t>comunicare</w:t>
      </w:r>
      <w:r>
        <w:rPr>
          <w:spacing w:val="4"/>
        </w:rPr>
        <w:t xml:space="preserve"> </w:t>
      </w:r>
      <w:r>
        <w:t>al</w:t>
      </w:r>
      <w:r>
        <w:rPr>
          <w:spacing w:val="1"/>
        </w:rPr>
        <w:t xml:space="preserve"> </w:t>
      </w:r>
      <w:r>
        <w:t>comune</w:t>
      </w:r>
      <w:r>
        <w:rPr>
          <w:spacing w:val="3"/>
        </w:rPr>
        <w:t xml:space="preserve"> </w:t>
      </w:r>
      <w:r>
        <w:t>committente</w:t>
      </w:r>
      <w:r>
        <w:rPr>
          <w:spacing w:val="5"/>
        </w:rPr>
        <w:t xml:space="preserve"> </w:t>
      </w:r>
      <w:r>
        <w:t>-</w:t>
      </w:r>
      <w:r>
        <w:rPr>
          <w:spacing w:val="1"/>
        </w:rPr>
        <w:t xml:space="preserve"> </w:t>
      </w:r>
      <w:r>
        <w:rPr>
          <w:i/>
        </w:rPr>
        <w:t>in</w:t>
      </w:r>
      <w:r>
        <w:rPr>
          <w:i/>
          <w:spacing w:val="3"/>
        </w:rPr>
        <w:t xml:space="preserve"> </w:t>
      </w:r>
      <w:r>
        <w:rPr>
          <w:i/>
        </w:rPr>
        <w:t>formato</w:t>
      </w:r>
      <w:r>
        <w:rPr>
          <w:i/>
          <w:spacing w:val="4"/>
        </w:rPr>
        <w:t xml:space="preserve"> </w:t>
      </w:r>
      <w:r>
        <w:rPr>
          <w:i/>
        </w:rPr>
        <w:t>compatibile</w:t>
      </w:r>
      <w:r>
        <w:rPr>
          <w:i/>
          <w:spacing w:val="4"/>
        </w:rPr>
        <w:t xml:space="preserve"> </w:t>
      </w:r>
      <w:r>
        <w:rPr>
          <w:i/>
        </w:rPr>
        <w:t>con</w:t>
      </w:r>
      <w:r>
        <w:rPr>
          <w:i/>
          <w:spacing w:val="3"/>
        </w:rPr>
        <w:t xml:space="preserve"> </w:t>
      </w:r>
      <w:r>
        <w:rPr>
          <w:i/>
        </w:rPr>
        <w:t>il</w:t>
      </w:r>
      <w:r>
        <w:rPr>
          <w:i/>
          <w:spacing w:val="3"/>
        </w:rPr>
        <w:t xml:space="preserve"> </w:t>
      </w:r>
      <w:r>
        <w:rPr>
          <w:i/>
        </w:rPr>
        <w:t>programma in</w:t>
      </w:r>
    </w:p>
    <w:p w14:paraId="30B3A19C" w14:textId="77777777" w:rsidR="007D0D55" w:rsidRDefault="00000000">
      <w:pPr>
        <w:ind w:left="119"/>
        <w:jc w:val="both"/>
      </w:pPr>
      <w:r>
        <w:rPr>
          <w:i/>
        </w:rPr>
        <w:t>uso</w:t>
      </w:r>
      <w:r>
        <w:rPr>
          <w:i/>
          <w:spacing w:val="-2"/>
        </w:rPr>
        <w:t xml:space="preserve"> </w:t>
      </w:r>
      <w:r>
        <w:rPr>
          <w:i/>
        </w:rPr>
        <w:t>all’amministrazione</w:t>
      </w:r>
      <w:r>
        <w:rPr>
          <w:i/>
          <w:spacing w:val="-2"/>
        </w:rPr>
        <w:t xml:space="preserve"> </w:t>
      </w:r>
      <w:r>
        <w:rPr>
          <w:i/>
        </w:rPr>
        <w:t>comunale</w:t>
      </w:r>
      <w:r>
        <w:t>,</w:t>
      </w:r>
      <w:r>
        <w:rPr>
          <w:spacing w:val="-1"/>
        </w:rPr>
        <w:t xml:space="preserve"> </w:t>
      </w:r>
      <w:r>
        <w:t>i</w:t>
      </w:r>
      <w:r>
        <w:rPr>
          <w:spacing w:val="-2"/>
        </w:rPr>
        <w:t xml:space="preserve"> </w:t>
      </w:r>
      <w:r>
        <w:t>dati</w:t>
      </w:r>
      <w:r>
        <w:rPr>
          <w:spacing w:val="-1"/>
        </w:rPr>
        <w:t xml:space="preserve"> </w:t>
      </w:r>
      <w:r>
        <w:t>relativi</w:t>
      </w:r>
      <w:r>
        <w:rPr>
          <w:spacing w:val="-2"/>
        </w:rPr>
        <w:t xml:space="preserve"> </w:t>
      </w:r>
      <w:r>
        <w:t>ai</w:t>
      </w:r>
      <w:r>
        <w:rPr>
          <w:spacing w:val="-2"/>
        </w:rPr>
        <w:t xml:space="preserve"> </w:t>
      </w:r>
      <w:r>
        <w:t>quantitativi</w:t>
      </w:r>
      <w:r>
        <w:rPr>
          <w:spacing w:val="-3"/>
        </w:rPr>
        <w:t xml:space="preserve"> </w:t>
      </w:r>
      <w:r>
        <w:t>suddivisi</w:t>
      </w:r>
      <w:r>
        <w:rPr>
          <w:spacing w:val="-2"/>
        </w:rPr>
        <w:t xml:space="preserve"> </w:t>
      </w:r>
      <w:r>
        <w:t>per</w:t>
      </w:r>
      <w:r>
        <w:rPr>
          <w:spacing w:val="-4"/>
        </w:rPr>
        <w:t xml:space="preserve"> </w:t>
      </w:r>
      <w:r>
        <w:t>rifiuti.</w:t>
      </w:r>
    </w:p>
    <w:p w14:paraId="764BA740" w14:textId="1C753935" w:rsidR="007D0D55" w:rsidRDefault="00000000">
      <w:pPr>
        <w:pStyle w:val="Corpotesto"/>
        <w:spacing w:before="1"/>
        <w:ind w:right="116"/>
      </w:pPr>
      <w:r>
        <w:t>I dati necessari alla compilazione della scheda di rilevamento della produzione rifiuti (ex legge 21/93), entro il 28</w:t>
      </w:r>
      <w:r>
        <w:rPr>
          <w:spacing w:val="1"/>
        </w:rPr>
        <w:t xml:space="preserve"> </w:t>
      </w:r>
      <w:r>
        <w:t>febbraio di ogni anno, per mezzo della piattaforma O. R. So. per la redazione dello schema-tipo per la compilazione</w:t>
      </w:r>
      <w:r>
        <w:rPr>
          <w:spacing w:val="1"/>
        </w:rPr>
        <w:t xml:space="preserve"> </w:t>
      </w:r>
      <w:r>
        <w:t>del MUD.</w:t>
      </w:r>
    </w:p>
    <w:p w14:paraId="5C2A3E46" w14:textId="77777777" w:rsidR="00C60074" w:rsidRDefault="00C60074" w:rsidP="00C60074">
      <w:pPr>
        <w:pStyle w:val="Corpotesto"/>
        <w:spacing w:before="1"/>
        <w:ind w:right="116"/>
      </w:pPr>
      <w:r>
        <w:t xml:space="preserve">La Ditta aggiudicatrice, si impegna a comunicare all’Amministrazione committente: </w:t>
      </w:r>
    </w:p>
    <w:p w14:paraId="5BA3F578" w14:textId="77777777" w:rsidR="00C60074" w:rsidRDefault="00C60074" w:rsidP="00C60074">
      <w:pPr>
        <w:pStyle w:val="Corpotesto"/>
        <w:spacing w:before="1"/>
        <w:ind w:left="567" w:right="116"/>
      </w:pPr>
      <w:r>
        <w:t xml:space="preserve">- con frequenza mensile, entro il 10° giorno del mese successivo: </w:t>
      </w:r>
    </w:p>
    <w:p w14:paraId="3C0CE7F7" w14:textId="77777777" w:rsidR="00C60074" w:rsidRDefault="00C60074" w:rsidP="00C60074">
      <w:pPr>
        <w:pStyle w:val="Corpotesto"/>
        <w:spacing w:before="1"/>
        <w:ind w:left="567" w:right="116"/>
      </w:pPr>
      <w:r>
        <w:t>­</w:t>
      </w:r>
      <w:r>
        <w:tab/>
        <w:t xml:space="preserve">I quantitativi raccolti suddivisi per tipologia; </w:t>
      </w:r>
    </w:p>
    <w:p w14:paraId="562BD3BC" w14:textId="77777777" w:rsidR="00C60074" w:rsidRDefault="00C60074" w:rsidP="00C60074">
      <w:pPr>
        <w:pStyle w:val="Corpotesto"/>
        <w:spacing w:before="1"/>
        <w:ind w:left="567" w:right="116"/>
      </w:pPr>
      <w:r>
        <w:t>­</w:t>
      </w:r>
      <w:r>
        <w:tab/>
        <w:t xml:space="preserve">Nota sui servizi con evidenziati i problemi riscontrati; </w:t>
      </w:r>
    </w:p>
    <w:p w14:paraId="6A66A770" w14:textId="77777777" w:rsidR="00C60074" w:rsidRDefault="00C60074" w:rsidP="00C60074">
      <w:pPr>
        <w:pStyle w:val="Corpotesto"/>
        <w:spacing w:before="1"/>
        <w:ind w:left="567" w:right="116"/>
      </w:pPr>
      <w:r>
        <w:t>­</w:t>
      </w:r>
      <w:r>
        <w:tab/>
        <w:t xml:space="preserve">Eventuali discostamenti dai dati tecnici e previsionali previsti dal contratto. </w:t>
      </w:r>
    </w:p>
    <w:p w14:paraId="7F327336" w14:textId="77777777" w:rsidR="00C60074" w:rsidRDefault="00C60074" w:rsidP="00C60074">
      <w:pPr>
        <w:pStyle w:val="Corpotesto"/>
        <w:spacing w:before="1"/>
        <w:ind w:left="851" w:right="116" w:hanging="284"/>
      </w:pPr>
      <w:r>
        <w:t xml:space="preserve">- con frequenza semestrale: </w:t>
      </w:r>
    </w:p>
    <w:p w14:paraId="4D7AE4AA" w14:textId="77777777" w:rsidR="00C60074" w:rsidRDefault="00C60074" w:rsidP="00C60074">
      <w:pPr>
        <w:pStyle w:val="Corpotesto"/>
        <w:spacing w:before="1"/>
        <w:ind w:left="851" w:right="116" w:hanging="284"/>
      </w:pPr>
      <w:r>
        <w:t xml:space="preserve">- le statistiche in ordine alla produzione, trasporto e smaltimento dei rifiuti raccolti; </w:t>
      </w:r>
    </w:p>
    <w:p w14:paraId="7EA325F2" w14:textId="77777777" w:rsidR="00C60074" w:rsidRDefault="00C60074" w:rsidP="00C60074">
      <w:pPr>
        <w:pStyle w:val="Corpotesto"/>
        <w:spacing w:before="1"/>
        <w:ind w:left="851" w:right="116" w:hanging="284"/>
      </w:pPr>
      <w:r>
        <w:t xml:space="preserve">- l’andamento economico dell’appalto; </w:t>
      </w:r>
    </w:p>
    <w:p w14:paraId="53F3AD19" w14:textId="77777777" w:rsidR="00C60074" w:rsidRDefault="00C60074" w:rsidP="00C60074">
      <w:pPr>
        <w:pStyle w:val="Corpotesto"/>
        <w:spacing w:before="1"/>
        <w:ind w:left="851" w:right="116" w:hanging="284"/>
      </w:pPr>
      <w:r>
        <w:t xml:space="preserve">- proposte tecnico-operative ed economiche alternative; </w:t>
      </w:r>
    </w:p>
    <w:p w14:paraId="46447F68" w14:textId="77777777" w:rsidR="00C60074" w:rsidRDefault="00C60074" w:rsidP="00C60074">
      <w:pPr>
        <w:pStyle w:val="Corpotesto"/>
        <w:spacing w:before="1"/>
        <w:ind w:left="851" w:right="116" w:hanging="284"/>
      </w:pPr>
      <w:r>
        <w:t xml:space="preserve">- la struttura operativa elenco del personale, mansioni e livello contrattuale (se nel corso dell’anno si verificassero modifiche la aggiudicatrice dovrà comunicarle entro 10 giorni); </w:t>
      </w:r>
    </w:p>
    <w:p w14:paraId="4CD8A521" w14:textId="77777777" w:rsidR="00C60074" w:rsidRDefault="00C60074" w:rsidP="00C60074">
      <w:pPr>
        <w:pStyle w:val="Corpotesto"/>
        <w:spacing w:before="1"/>
        <w:ind w:left="851" w:right="116" w:hanging="284"/>
      </w:pPr>
      <w:r>
        <w:t xml:space="preserve">- entro il 31 gennaio ed il 31 luglio di ogni anno: </w:t>
      </w:r>
    </w:p>
    <w:p w14:paraId="2E43AF7E" w14:textId="77777777" w:rsidR="00C60074" w:rsidRDefault="00C60074" w:rsidP="00C60074">
      <w:pPr>
        <w:pStyle w:val="Corpotesto"/>
        <w:spacing w:before="1"/>
        <w:ind w:left="851" w:right="116" w:hanging="284"/>
      </w:pPr>
      <w:r>
        <w:t xml:space="preserve">- i dati necessari alla compilazione della scheda di rilevamento provinciale della produzione rifiuti; </w:t>
      </w:r>
    </w:p>
    <w:p w14:paraId="75B039B4" w14:textId="77777777" w:rsidR="00C60074" w:rsidRDefault="00C60074" w:rsidP="00C60074">
      <w:pPr>
        <w:pStyle w:val="Corpotesto"/>
        <w:spacing w:before="1"/>
        <w:ind w:left="851" w:right="116" w:hanging="284"/>
      </w:pPr>
      <w:r>
        <w:t xml:space="preserve">- la redazione dello schema-tipo per la compilazione del MUD. </w:t>
      </w:r>
    </w:p>
    <w:p w14:paraId="04A2B2CB" w14:textId="77777777" w:rsidR="00C60074" w:rsidRDefault="00C60074" w:rsidP="00C60074">
      <w:pPr>
        <w:pStyle w:val="Corpotesto"/>
        <w:spacing w:before="1"/>
        <w:ind w:left="851" w:right="116" w:hanging="284"/>
      </w:pPr>
      <w:r>
        <w:t xml:space="preserve">- con frequenza non definita: </w:t>
      </w:r>
    </w:p>
    <w:p w14:paraId="70B1C7B8" w14:textId="77777777" w:rsidR="00C60074" w:rsidRDefault="00C60074" w:rsidP="00C60074">
      <w:pPr>
        <w:pStyle w:val="Corpotesto"/>
        <w:spacing w:before="1"/>
        <w:ind w:left="851" w:right="116" w:hanging="284"/>
      </w:pPr>
      <w:r>
        <w:t xml:space="preserve">- tutto ciò che si ritiene opportuno per migliorare l’efficacia, l’efficienza e l’economicità dei servizi in gestione. </w:t>
      </w:r>
    </w:p>
    <w:p w14:paraId="58206139" w14:textId="6F47E3F6" w:rsidR="00C60074" w:rsidRDefault="00C60074" w:rsidP="00C60074">
      <w:pPr>
        <w:pStyle w:val="Corpotesto"/>
        <w:spacing w:before="1"/>
        <w:ind w:right="116"/>
      </w:pPr>
      <w:r>
        <w:t>Ogni anno dalla data di aggiudicazione si procederà ad una verifica complessiva dello stato dell’arte per valutare l’efficacia ed efficienza dei servizi in essere e proporre all’Amministrazione eventuali modifiche e integrazioni per garantire la migliore qualità dei servizi e l’aderenza agli strumenti normativi e programmatori eventualmente emanati nel periodo di contratto.</w:t>
      </w:r>
    </w:p>
    <w:p w14:paraId="4F5C2A53" w14:textId="77777777" w:rsidR="007D0D55" w:rsidRDefault="00000000">
      <w:pPr>
        <w:pStyle w:val="Corpotesto"/>
        <w:jc w:val="left"/>
      </w:pPr>
      <w:r>
        <w:rPr>
          <w:w w:val="105"/>
        </w:rPr>
        <w:t>La ditta appaltatrice</w:t>
      </w:r>
      <w:r>
        <w:rPr>
          <w:spacing w:val="1"/>
          <w:w w:val="105"/>
        </w:rPr>
        <w:t xml:space="preserve"> </w:t>
      </w:r>
      <w:r>
        <w:rPr>
          <w:w w:val="105"/>
        </w:rPr>
        <w:t>ha comunque l’obbligo</w:t>
      </w:r>
      <w:r>
        <w:rPr>
          <w:spacing w:val="1"/>
          <w:w w:val="105"/>
        </w:rPr>
        <w:t xml:space="preserve"> </w:t>
      </w:r>
      <w:r>
        <w:rPr>
          <w:w w:val="105"/>
        </w:rPr>
        <w:t>di consegnare all’amministrazione comunale gli</w:t>
      </w:r>
      <w:r>
        <w:rPr>
          <w:spacing w:val="1"/>
          <w:w w:val="105"/>
        </w:rPr>
        <w:t xml:space="preserve"> </w:t>
      </w:r>
      <w:r>
        <w:rPr>
          <w:w w:val="105"/>
        </w:rPr>
        <w:t>oggetti</w:t>
      </w:r>
      <w:r>
        <w:rPr>
          <w:spacing w:val="1"/>
          <w:w w:val="105"/>
        </w:rPr>
        <w:t xml:space="preserve"> </w:t>
      </w:r>
      <w:r>
        <w:rPr>
          <w:w w:val="105"/>
        </w:rPr>
        <w:t>di valore</w:t>
      </w:r>
      <w:r>
        <w:rPr>
          <w:spacing w:val="-50"/>
          <w:w w:val="105"/>
        </w:rPr>
        <w:t xml:space="preserve"> </w:t>
      </w:r>
      <w:r>
        <w:rPr>
          <w:w w:val="105"/>
        </w:rPr>
        <w:t>eventualmente</w:t>
      </w:r>
      <w:r>
        <w:rPr>
          <w:spacing w:val="-1"/>
          <w:w w:val="105"/>
        </w:rPr>
        <w:t xml:space="preserve"> </w:t>
      </w:r>
      <w:r>
        <w:rPr>
          <w:w w:val="105"/>
        </w:rPr>
        <w:t>ritrovati</w:t>
      </w:r>
      <w:r>
        <w:rPr>
          <w:spacing w:val="-1"/>
          <w:w w:val="105"/>
        </w:rPr>
        <w:t xml:space="preserve"> </w:t>
      </w:r>
      <w:r>
        <w:rPr>
          <w:w w:val="105"/>
        </w:rPr>
        <w:t>tra</w:t>
      </w:r>
      <w:r>
        <w:rPr>
          <w:spacing w:val="-1"/>
          <w:w w:val="105"/>
        </w:rPr>
        <w:t xml:space="preserve"> </w:t>
      </w:r>
      <w:r>
        <w:rPr>
          <w:w w:val="105"/>
        </w:rPr>
        <w:t>i</w:t>
      </w:r>
      <w:r>
        <w:rPr>
          <w:spacing w:val="-1"/>
          <w:w w:val="105"/>
        </w:rPr>
        <w:t xml:space="preserve"> </w:t>
      </w:r>
      <w:r>
        <w:rPr>
          <w:w w:val="105"/>
        </w:rPr>
        <w:t>rifiuti,</w:t>
      </w:r>
      <w:r>
        <w:rPr>
          <w:spacing w:val="-1"/>
          <w:w w:val="105"/>
        </w:rPr>
        <w:t xml:space="preserve"> </w:t>
      </w:r>
      <w:r>
        <w:rPr>
          <w:w w:val="105"/>
        </w:rPr>
        <w:t>dandone segnalazione</w:t>
      </w:r>
      <w:r>
        <w:rPr>
          <w:spacing w:val="-1"/>
          <w:w w:val="105"/>
        </w:rPr>
        <w:t xml:space="preserve"> </w:t>
      </w:r>
      <w:r>
        <w:rPr>
          <w:w w:val="105"/>
        </w:rPr>
        <w:t>immediata al</w:t>
      </w:r>
      <w:r>
        <w:rPr>
          <w:spacing w:val="-2"/>
          <w:w w:val="105"/>
        </w:rPr>
        <w:t xml:space="preserve"> </w:t>
      </w:r>
      <w:r>
        <w:rPr>
          <w:w w:val="105"/>
        </w:rPr>
        <w:t>comando di</w:t>
      </w:r>
      <w:r>
        <w:rPr>
          <w:spacing w:val="1"/>
          <w:w w:val="105"/>
        </w:rPr>
        <w:t xml:space="preserve"> </w:t>
      </w:r>
      <w:r>
        <w:rPr>
          <w:w w:val="105"/>
        </w:rPr>
        <w:t>polizia locale.</w:t>
      </w:r>
    </w:p>
    <w:p w14:paraId="1DD09788" w14:textId="77777777" w:rsidR="007D0D55" w:rsidRDefault="00000000">
      <w:pPr>
        <w:pStyle w:val="Corpotesto"/>
        <w:jc w:val="left"/>
      </w:pPr>
      <w:r>
        <w:rPr>
          <w:w w:val="105"/>
        </w:rPr>
        <w:t>La</w:t>
      </w:r>
      <w:r>
        <w:rPr>
          <w:spacing w:val="-6"/>
          <w:w w:val="105"/>
        </w:rPr>
        <w:t xml:space="preserve"> </w:t>
      </w:r>
      <w:r>
        <w:rPr>
          <w:w w:val="105"/>
        </w:rPr>
        <w:t>ditta</w:t>
      </w:r>
      <w:r>
        <w:rPr>
          <w:spacing w:val="-5"/>
          <w:w w:val="105"/>
        </w:rPr>
        <w:t xml:space="preserve"> </w:t>
      </w:r>
      <w:r>
        <w:rPr>
          <w:w w:val="105"/>
        </w:rPr>
        <w:t>appaltatrice</w:t>
      </w:r>
      <w:r>
        <w:rPr>
          <w:spacing w:val="-4"/>
          <w:w w:val="105"/>
        </w:rPr>
        <w:t xml:space="preserve"> </w:t>
      </w:r>
      <w:r>
        <w:rPr>
          <w:w w:val="105"/>
        </w:rPr>
        <w:t>collaborerà</w:t>
      </w:r>
      <w:r>
        <w:rPr>
          <w:spacing w:val="-5"/>
          <w:w w:val="105"/>
        </w:rPr>
        <w:t xml:space="preserve"> </w:t>
      </w:r>
      <w:r>
        <w:rPr>
          <w:w w:val="105"/>
        </w:rPr>
        <w:t>ad</w:t>
      </w:r>
      <w:r>
        <w:rPr>
          <w:spacing w:val="-5"/>
          <w:w w:val="105"/>
        </w:rPr>
        <w:t xml:space="preserve"> </w:t>
      </w:r>
      <w:r>
        <w:rPr>
          <w:w w:val="105"/>
        </w:rPr>
        <w:t>iniziative</w:t>
      </w:r>
      <w:r>
        <w:rPr>
          <w:spacing w:val="-4"/>
          <w:w w:val="105"/>
        </w:rPr>
        <w:t xml:space="preserve"> </w:t>
      </w:r>
      <w:r>
        <w:rPr>
          <w:w w:val="105"/>
        </w:rPr>
        <w:t>tese</w:t>
      </w:r>
      <w:r>
        <w:rPr>
          <w:spacing w:val="-5"/>
          <w:w w:val="105"/>
        </w:rPr>
        <w:t xml:space="preserve"> </w:t>
      </w:r>
      <w:r>
        <w:rPr>
          <w:w w:val="105"/>
        </w:rPr>
        <w:t>a</w:t>
      </w:r>
      <w:r>
        <w:rPr>
          <w:spacing w:val="-9"/>
          <w:w w:val="105"/>
        </w:rPr>
        <w:t xml:space="preserve"> </w:t>
      </w:r>
      <w:r>
        <w:rPr>
          <w:w w:val="105"/>
        </w:rPr>
        <w:t>migliorare</w:t>
      </w:r>
      <w:r>
        <w:rPr>
          <w:spacing w:val="-4"/>
          <w:w w:val="105"/>
        </w:rPr>
        <w:t xml:space="preserve"> </w:t>
      </w:r>
      <w:r>
        <w:rPr>
          <w:w w:val="105"/>
        </w:rPr>
        <w:t>il</w:t>
      </w:r>
      <w:r>
        <w:rPr>
          <w:spacing w:val="-5"/>
          <w:w w:val="105"/>
        </w:rPr>
        <w:t xml:space="preserve"> </w:t>
      </w:r>
      <w:r>
        <w:rPr>
          <w:w w:val="105"/>
        </w:rPr>
        <w:t>servizio,</w:t>
      </w:r>
      <w:r>
        <w:rPr>
          <w:spacing w:val="-4"/>
          <w:w w:val="105"/>
        </w:rPr>
        <w:t xml:space="preserve"> </w:t>
      </w:r>
      <w:r>
        <w:rPr>
          <w:w w:val="105"/>
        </w:rPr>
        <w:t>man</w:t>
      </w:r>
      <w:r>
        <w:rPr>
          <w:spacing w:val="-8"/>
          <w:w w:val="105"/>
        </w:rPr>
        <w:t xml:space="preserve"> </w:t>
      </w:r>
      <w:r>
        <w:rPr>
          <w:w w:val="105"/>
        </w:rPr>
        <w:t>mano</w:t>
      </w:r>
      <w:r>
        <w:rPr>
          <w:spacing w:val="-4"/>
          <w:w w:val="105"/>
        </w:rPr>
        <w:t xml:space="preserve"> </w:t>
      </w:r>
      <w:r>
        <w:rPr>
          <w:w w:val="105"/>
        </w:rPr>
        <w:t>che</w:t>
      </w:r>
      <w:r>
        <w:rPr>
          <w:spacing w:val="-4"/>
          <w:w w:val="105"/>
        </w:rPr>
        <w:t xml:space="preserve"> </w:t>
      </w:r>
      <w:r>
        <w:rPr>
          <w:w w:val="105"/>
        </w:rPr>
        <w:t>simili</w:t>
      </w:r>
      <w:r>
        <w:rPr>
          <w:spacing w:val="-7"/>
          <w:w w:val="105"/>
        </w:rPr>
        <w:t xml:space="preserve"> </w:t>
      </w:r>
      <w:r>
        <w:rPr>
          <w:w w:val="105"/>
        </w:rPr>
        <w:t>iniziative</w:t>
      </w:r>
      <w:r>
        <w:rPr>
          <w:spacing w:val="-6"/>
          <w:w w:val="105"/>
        </w:rPr>
        <w:t xml:space="preserve"> </w:t>
      </w:r>
      <w:r>
        <w:rPr>
          <w:w w:val="105"/>
        </w:rPr>
        <w:t>saranno</w:t>
      </w:r>
      <w:r>
        <w:rPr>
          <w:spacing w:val="-50"/>
          <w:w w:val="105"/>
        </w:rPr>
        <w:t xml:space="preserve"> </w:t>
      </w:r>
      <w:r>
        <w:rPr>
          <w:w w:val="105"/>
        </w:rPr>
        <w:t>studiate e poste</w:t>
      </w:r>
      <w:r>
        <w:rPr>
          <w:spacing w:val="1"/>
          <w:w w:val="105"/>
        </w:rPr>
        <w:t xml:space="preserve"> </w:t>
      </w:r>
      <w:r>
        <w:rPr>
          <w:w w:val="105"/>
        </w:rPr>
        <w:t>in</w:t>
      </w:r>
      <w:r>
        <w:rPr>
          <w:spacing w:val="-1"/>
          <w:w w:val="105"/>
        </w:rPr>
        <w:t xml:space="preserve"> </w:t>
      </w:r>
      <w:r>
        <w:rPr>
          <w:w w:val="105"/>
        </w:rPr>
        <w:t>atto dall’amministrazione</w:t>
      </w:r>
      <w:r>
        <w:rPr>
          <w:spacing w:val="1"/>
          <w:w w:val="105"/>
        </w:rPr>
        <w:t xml:space="preserve"> </w:t>
      </w:r>
      <w:r>
        <w:rPr>
          <w:w w:val="105"/>
        </w:rPr>
        <w:t>comunale.</w:t>
      </w:r>
    </w:p>
    <w:p w14:paraId="66520D07" w14:textId="77777777" w:rsidR="007D0D55" w:rsidRDefault="00000000">
      <w:pPr>
        <w:pStyle w:val="Corpotesto"/>
        <w:jc w:val="left"/>
      </w:pPr>
      <w:r>
        <w:rPr>
          <w:w w:val="105"/>
        </w:rPr>
        <w:t>Le</w:t>
      </w:r>
      <w:r>
        <w:rPr>
          <w:spacing w:val="-2"/>
          <w:w w:val="105"/>
        </w:rPr>
        <w:t xml:space="preserve"> </w:t>
      </w:r>
      <w:r>
        <w:rPr>
          <w:w w:val="105"/>
        </w:rPr>
        <w:t>attività</w:t>
      </w:r>
      <w:r>
        <w:rPr>
          <w:spacing w:val="-3"/>
          <w:w w:val="105"/>
        </w:rPr>
        <w:t xml:space="preserve"> </w:t>
      </w:r>
      <w:r>
        <w:rPr>
          <w:w w:val="105"/>
        </w:rPr>
        <w:t>descritte</w:t>
      </w:r>
      <w:r>
        <w:rPr>
          <w:spacing w:val="-2"/>
          <w:w w:val="105"/>
        </w:rPr>
        <w:t xml:space="preserve"> </w:t>
      </w:r>
      <w:r>
        <w:rPr>
          <w:w w:val="105"/>
        </w:rPr>
        <w:t>nel</w:t>
      </w:r>
      <w:r>
        <w:rPr>
          <w:spacing w:val="-2"/>
          <w:w w:val="105"/>
        </w:rPr>
        <w:t xml:space="preserve"> </w:t>
      </w:r>
      <w:r>
        <w:rPr>
          <w:w w:val="105"/>
        </w:rPr>
        <w:t>presente</w:t>
      </w:r>
      <w:r>
        <w:rPr>
          <w:spacing w:val="-2"/>
          <w:w w:val="105"/>
        </w:rPr>
        <w:t xml:space="preserve"> </w:t>
      </w:r>
      <w:r>
        <w:rPr>
          <w:w w:val="105"/>
        </w:rPr>
        <w:t>articolo</w:t>
      </w:r>
      <w:r>
        <w:rPr>
          <w:spacing w:val="-2"/>
          <w:w w:val="105"/>
        </w:rPr>
        <w:t xml:space="preserve"> </w:t>
      </w:r>
      <w:r>
        <w:rPr>
          <w:w w:val="105"/>
        </w:rPr>
        <w:t>rientrano ad</w:t>
      </w:r>
      <w:r>
        <w:rPr>
          <w:spacing w:val="-2"/>
          <w:w w:val="105"/>
        </w:rPr>
        <w:t xml:space="preserve"> </w:t>
      </w:r>
      <w:r>
        <w:rPr>
          <w:w w:val="105"/>
        </w:rPr>
        <w:t>ogni</w:t>
      </w:r>
      <w:r>
        <w:rPr>
          <w:spacing w:val="-3"/>
          <w:w w:val="105"/>
        </w:rPr>
        <w:t xml:space="preserve"> </w:t>
      </w:r>
      <w:r>
        <w:rPr>
          <w:w w:val="105"/>
        </w:rPr>
        <w:t>effetto</w:t>
      </w:r>
      <w:r>
        <w:rPr>
          <w:spacing w:val="-2"/>
          <w:w w:val="105"/>
        </w:rPr>
        <w:t xml:space="preserve"> </w:t>
      </w:r>
      <w:r>
        <w:rPr>
          <w:w w:val="105"/>
        </w:rPr>
        <w:t>nel</w:t>
      </w:r>
      <w:r>
        <w:rPr>
          <w:spacing w:val="-2"/>
          <w:w w:val="105"/>
        </w:rPr>
        <w:t xml:space="preserve"> </w:t>
      </w:r>
      <w:r>
        <w:rPr>
          <w:w w:val="105"/>
        </w:rPr>
        <w:t>canone</w:t>
      </w:r>
      <w:r>
        <w:rPr>
          <w:spacing w:val="-2"/>
          <w:w w:val="105"/>
        </w:rPr>
        <w:t xml:space="preserve"> </w:t>
      </w:r>
      <w:r>
        <w:rPr>
          <w:w w:val="105"/>
        </w:rPr>
        <w:t>d’appalto.</w:t>
      </w:r>
    </w:p>
    <w:p w14:paraId="74CAB076" w14:textId="77777777" w:rsidR="007D0D55" w:rsidRDefault="007D0D55">
      <w:pPr>
        <w:pStyle w:val="Corpotesto"/>
        <w:ind w:left="0"/>
        <w:jc w:val="left"/>
      </w:pPr>
    </w:p>
    <w:p w14:paraId="1EE0A6CA" w14:textId="77777777" w:rsidR="007D0D55" w:rsidRDefault="007D0D55">
      <w:pPr>
        <w:pStyle w:val="Corpotesto"/>
        <w:ind w:left="0"/>
        <w:jc w:val="left"/>
      </w:pPr>
    </w:p>
    <w:p w14:paraId="2B6B5A0B" w14:textId="25487A79" w:rsidR="007D0D55" w:rsidRDefault="00000000">
      <w:pPr>
        <w:pStyle w:val="Corpotesto"/>
        <w:ind w:left="121" w:right="121"/>
        <w:jc w:val="center"/>
      </w:pPr>
      <w:r>
        <w:t>TITOLO</w:t>
      </w:r>
      <w:r>
        <w:rPr>
          <w:spacing w:val="-3"/>
        </w:rPr>
        <w:t xml:space="preserve"> </w:t>
      </w:r>
      <w:r>
        <w:t>III</w:t>
      </w:r>
      <w:r>
        <w:rPr>
          <w:spacing w:val="-3"/>
        </w:rPr>
        <w:t xml:space="preserve"> </w:t>
      </w:r>
      <w:r>
        <w:t>-</w:t>
      </w:r>
      <w:r>
        <w:rPr>
          <w:spacing w:val="-5"/>
        </w:rPr>
        <w:t xml:space="preserve"> </w:t>
      </w:r>
      <w:r>
        <w:t>DISPOSIZIONI</w:t>
      </w:r>
      <w:r>
        <w:rPr>
          <w:spacing w:val="-6"/>
        </w:rPr>
        <w:t xml:space="preserve"> </w:t>
      </w:r>
      <w:r>
        <w:t>GENERALI</w:t>
      </w:r>
    </w:p>
    <w:p w14:paraId="506A167C" w14:textId="77777777" w:rsidR="007D0D55" w:rsidRDefault="007D0D55">
      <w:pPr>
        <w:pStyle w:val="Corpotesto"/>
        <w:spacing w:before="10"/>
        <w:ind w:left="0"/>
        <w:jc w:val="left"/>
        <w:rPr>
          <w:sz w:val="21"/>
        </w:rPr>
      </w:pPr>
    </w:p>
    <w:p w14:paraId="10ED7F9F" w14:textId="77777777" w:rsidR="007D0D55" w:rsidRDefault="00000000">
      <w:pPr>
        <w:pStyle w:val="Titolo1"/>
        <w:spacing w:before="1"/>
      </w:pPr>
      <w:bookmarkStart w:id="18" w:name="_bookmark16"/>
      <w:bookmarkEnd w:id="18"/>
      <w:r>
        <w:t>Art.</w:t>
      </w:r>
      <w:r>
        <w:rPr>
          <w:spacing w:val="-2"/>
        </w:rPr>
        <w:t xml:space="preserve"> </w:t>
      </w:r>
      <w:r>
        <w:t>14</w:t>
      </w:r>
      <w:r>
        <w:rPr>
          <w:spacing w:val="-1"/>
        </w:rPr>
        <w:t xml:space="preserve"> </w:t>
      </w:r>
      <w:r>
        <w:t>-</w:t>
      </w:r>
      <w:r>
        <w:rPr>
          <w:spacing w:val="-3"/>
        </w:rPr>
        <w:t xml:space="preserve"> </w:t>
      </w:r>
      <w:r>
        <w:t>Osservanza</w:t>
      </w:r>
      <w:r>
        <w:rPr>
          <w:spacing w:val="-3"/>
        </w:rPr>
        <w:t xml:space="preserve"> </w:t>
      </w:r>
      <w:r>
        <w:t>delle</w:t>
      </w:r>
      <w:r>
        <w:rPr>
          <w:spacing w:val="-6"/>
        </w:rPr>
        <w:t xml:space="preserve"> </w:t>
      </w:r>
      <w:r>
        <w:t>leggi</w:t>
      </w:r>
      <w:r>
        <w:rPr>
          <w:spacing w:val="-4"/>
        </w:rPr>
        <w:t xml:space="preserve"> </w:t>
      </w:r>
      <w:r>
        <w:t>e</w:t>
      </w:r>
      <w:r>
        <w:rPr>
          <w:spacing w:val="-3"/>
        </w:rPr>
        <w:t xml:space="preserve"> </w:t>
      </w:r>
      <w:r>
        <w:t>dei</w:t>
      </w:r>
      <w:r>
        <w:rPr>
          <w:spacing w:val="-5"/>
        </w:rPr>
        <w:t xml:space="preserve"> </w:t>
      </w:r>
      <w:r>
        <w:t>regolamenti</w:t>
      </w:r>
    </w:p>
    <w:p w14:paraId="0245B1CF" w14:textId="77777777" w:rsidR="007D0D55" w:rsidRDefault="00000000">
      <w:pPr>
        <w:pStyle w:val="Corpotesto"/>
        <w:ind w:right="114"/>
      </w:pPr>
      <w:r>
        <w:t>Oltre all’osservanza delle norme specificate nel presente Capitolato d’appalto, la ditta appaltatrice avrà l’obbligo di</w:t>
      </w:r>
      <w:r>
        <w:rPr>
          <w:spacing w:val="1"/>
        </w:rPr>
        <w:t xml:space="preserve"> </w:t>
      </w:r>
      <w:r>
        <w:lastRenderedPageBreak/>
        <w:t>osservare</w:t>
      </w:r>
      <w:r>
        <w:rPr>
          <w:spacing w:val="-10"/>
        </w:rPr>
        <w:t xml:space="preserve"> </w:t>
      </w:r>
      <w:r>
        <w:t>e</w:t>
      </w:r>
      <w:r>
        <w:rPr>
          <w:spacing w:val="-5"/>
        </w:rPr>
        <w:t xml:space="preserve"> </w:t>
      </w:r>
      <w:r>
        <w:t>di</w:t>
      </w:r>
      <w:r>
        <w:rPr>
          <w:spacing w:val="-8"/>
        </w:rPr>
        <w:t xml:space="preserve"> </w:t>
      </w:r>
      <w:r>
        <w:t>far</w:t>
      </w:r>
      <w:r>
        <w:rPr>
          <w:spacing w:val="-8"/>
        </w:rPr>
        <w:t xml:space="preserve"> </w:t>
      </w:r>
      <w:r>
        <w:t>osservare</w:t>
      </w:r>
      <w:r>
        <w:rPr>
          <w:spacing w:val="-6"/>
        </w:rPr>
        <w:t xml:space="preserve"> </w:t>
      </w:r>
      <w:r>
        <w:t>ai</w:t>
      </w:r>
      <w:r>
        <w:rPr>
          <w:spacing w:val="-8"/>
        </w:rPr>
        <w:t xml:space="preserve"> </w:t>
      </w:r>
      <w:r>
        <w:t>propri</w:t>
      </w:r>
      <w:r>
        <w:rPr>
          <w:spacing w:val="-9"/>
        </w:rPr>
        <w:t xml:space="preserve"> </w:t>
      </w:r>
      <w:r>
        <w:t>dipendenti,</w:t>
      </w:r>
      <w:r>
        <w:rPr>
          <w:spacing w:val="-9"/>
        </w:rPr>
        <w:t xml:space="preserve"> </w:t>
      </w:r>
      <w:r>
        <w:t>tutte</w:t>
      </w:r>
      <w:r>
        <w:rPr>
          <w:spacing w:val="-7"/>
        </w:rPr>
        <w:t xml:space="preserve"> </w:t>
      </w:r>
      <w:r>
        <w:t>le</w:t>
      </w:r>
      <w:r>
        <w:rPr>
          <w:spacing w:val="-5"/>
        </w:rPr>
        <w:t xml:space="preserve"> </w:t>
      </w:r>
      <w:r>
        <w:t>disposizioni</w:t>
      </w:r>
      <w:r>
        <w:rPr>
          <w:spacing w:val="-8"/>
        </w:rPr>
        <w:t xml:space="preserve"> </w:t>
      </w:r>
      <w:r>
        <w:t>di</w:t>
      </w:r>
      <w:r>
        <w:rPr>
          <w:spacing w:val="-6"/>
        </w:rPr>
        <w:t xml:space="preserve"> </w:t>
      </w:r>
      <w:r>
        <w:t>legge</w:t>
      </w:r>
      <w:r>
        <w:rPr>
          <w:spacing w:val="-6"/>
        </w:rPr>
        <w:t xml:space="preserve"> </w:t>
      </w:r>
      <w:r>
        <w:t>e</w:t>
      </w:r>
      <w:r>
        <w:rPr>
          <w:spacing w:val="-5"/>
        </w:rPr>
        <w:t xml:space="preserve"> </w:t>
      </w:r>
      <w:r>
        <w:t>i</w:t>
      </w:r>
      <w:r>
        <w:rPr>
          <w:spacing w:val="-8"/>
        </w:rPr>
        <w:t xml:space="preserve"> </w:t>
      </w:r>
      <w:r>
        <w:t>regolamenti</w:t>
      </w:r>
      <w:r>
        <w:rPr>
          <w:spacing w:val="-8"/>
        </w:rPr>
        <w:t xml:space="preserve"> </w:t>
      </w:r>
      <w:r>
        <w:t>in</w:t>
      </w:r>
      <w:r>
        <w:rPr>
          <w:spacing w:val="-9"/>
        </w:rPr>
        <w:t xml:space="preserve"> </w:t>
      </w:r>
      <w:r>
        <w:t>vigore</w:t>
      </w:r>
      <w:r>
        <w:rPr>
          <w:spacing w:val="-7"/>
        </w:rPr>
        <w:t xml:space="preserve"> </w:t>
      </w:r>
      <w:r>
        <w:t>o</w:t>
      </w:r>
      <w:r>
        <w:rPr>
          <w:spacing w:val="-7"/>
        </w:rPr>
        <w:t xml:space="preserve"> </w:t>
      </w:r>
      <w:r>
        <w:t>che</w:t>
      </w:r>
      <w:r>
        <w:rPr>
          <w:spacing w:val="-8"/>
        </w:rPr>
        <w:t xml:space="preserve"> </w:t>
      </w:r>
      <w:r>
        <w:t>potranno</w:t>
      </w:r>
      <w:r>
        <w:rPr>
          <w:spacing w:val="-47"/>
        </w:rPr>
        <w:t xml:space="preserve"> </w:t>
      </w:r>
      <w:r>
        <w:t>essere emanati durante il corso del contratto, comprese le norme regolamentari e le ordinanze municipali e più</w:t>
      </w:r>
      <w:r>
        <w:rPr>
          <w:spacing w:val="1"/>
        </w:rPr>
        <w:t xml:space="preserve"> </w:t>
      </w:r>
      <w:r>
        <w:t>specificatamente</w:t>
      </w:r>
      <w:r>
        <w:rPr>
          <w:spacing w:val="1"/>
        </w:rPr>
        <w:t xml:space="preserve"> </w:t>
      </w:r>
      <w:r>
        <w:t>quelle</w:t>
      </w:r>
      <w:r>
        <w:rPr>
          <w:spacing w:val="1"/>
        </w:rPr>
        <w:t xml:space="preserve"> </w:t>
      </w:r>
      <w:r>
        <w:t>riguardanti l’igiene e</w:t>
      </w:r>
      <w:r>
        <w:rPr>
          <w:spacing w:val="1"/>
        </w:rPr>
        <w:t xml:space="preserve"> </w:t>
      </w:r>
      <w:r>
        <w:t>la</w:t>
      </w:r>
      <w:r>
        <w:rPr>
          <w:spacing w:val="-2"/>
        </w:rPr>
        <w:t xml:space="preserve"> </w:t>
      </w:r>
      <w:r>
        <w:t>salute</w:t>
      </w:r>
      <w:r>
        <w:rPr>
          <w:spacing w:val="-1"/>
        </w:rPr>
        <w:t xml:space="preserve"> </w:t>
      </w:r>
      <w:r>
        <w:t>pubblica,</w:t>
      </w:r>
      <w:r>
        <w:rPr>
          <w:spacing w:val="1"/>
        </w:rPr>
        <w:t xml:space="preserve"> </w:t>
      </w:r>
      <w:r>
        <w:t>la tutela</w:t>
      </w:r>
      <w:r>
        <w:rPr>
          <w:spacing w:val="1"/>
        </w:rPr>
        <w:t xml:space="preserve"> </w:t>
      </w:r>
      <w:r>
        <w:t>sanitaria</w:t>
      </w:r>
      <w:r>
        <w:rPr>
          <w:spacing w:val="3"/>
        </w:rPr>
        <w:t xml:space="preserve"> </w:t>
      </w:r>
      <w:r>
        <w:t>ed</w:t>
      </w:r>
      <w:r>
        <w:rPr>
          <w:spacing w:val="1"/>
        </w:rPr>
        <w:t xml:space="preserve"> </w:t>
      </w:r>
      <w:r>
        <w:t>antinfortunistica</w:t>
      </w:r>
      <w:r>
        <w:rPr>
          <w:spacing w:val="-2"/>
        </w:rPr>
        <w:t xml:space="preserve"> </w:t>
      </w:r>
      <w:r>
        <w:t>del</w:t>
      </w:r>
      <w:r>
        <w:rPr>
          <w:spacing w:val="1"/>
        </w:rPr>
        <w:t xml:space="preserve"> </w:t>
      </w:r>
      <w:r>
        <w:t>personale</w:t>
      </w:r>
    </w:p>
    <w:p w14:paraId="438106BA" w14:textId="77777777" w:rsidR="007D0D55" w:rsidRDefault="00000000">
      <w:pPr>
        <w:pStyle w:val="Corpotesto"/>
        <w:spacing w:before="28"/>
        <w:jc w:val="left"/>
      </w:pPr>
      <w:r>
        <w:t>addetto</w:t>
      </w:r>
      <w:r>
        <w:rPr>
          <w:spacing w:val="-2"/>
        </w:rPr>
        <w:t xml:space="preserve"> </w:t>
      </w:r>
      <w:r>
        <w:t>e</w:t>
      </w:r>
      <w:r>
        <w:rPr>
          <w:spacing w:val="-1"/>
        </w:rPr>
        <w:t xml:space="preserve"> </w:t>
      </w:r>
      <w:r>
        <w:t>aventi</w:t>
      </w:r>
      <w:r>
        <w:rPr>
          <w:spacing w:val="-1"/>
        </w:rPr>
        <w:t xml:space="preserve"> </w:t>
      </w:r>
      <w:r>
        <w:t>rapporto</w:t>
      </w:r>
      <w:r>
        <w:rPr>
          <w:spacing w:val="-1"/>
        </w:rPr>
        <w:t xml:space="preserve"> </w:t>
      </w:r>
      <w:r>
        <w:t>con</w:t>
      </w:r>
      <w:r>
        <w:rPr>
          <w:spacing w:val="-2"/>
        </w:rPr>
        <w:t xml:space="preserve"> </w:t>
      </w:r>
      <w:r>
        <w:t>i</w:t>
      </w:r>
      <w:r>
        <w:rPr>
          <w:spacing w:val="-1"/>
        </w:rPr>
        <w:t xml:space="preserve"> </w:t>
      </w:r>
      <w:r>
        <w:t>servizi</w:t>
      </w:r>
      <w:r>
        <w:rPr>
          <w:spacing w:val="-3"/>
        </w:rPr>
        <w:t xml:space="preserve"> </w:t>
      </w:r>
      <w:r>
        <w:t>oggetto</w:t>
      </w:r>
      <w:r>
        <w:rPr>
          <w:spacing w:val="-1"/>
        </w:rPr>
        <w:t xml:space="preserve"> </w:t>
      </w:r>
      <w:r>
        <w:t>dell’appalto.</w:t>
      </w:r>
    </w:p>
    <w:p w14:paraId="47EBF246" w14:textId="77777777" w:rsidR="007D0D55" w:rsidRDefault="00000000">
      <w:pPr>
        <w:pStyle w:val="Corpotesto"/>
        <w:jc w:val="left"/>
      </w:pPr>
      <w:r>
        <w:rPr>
          <w:spacing w:val="-1"/>
        </w:rPr>
        <w:t>La</w:t>
      </w:r>
      <w:r>
        <w:rPr>
          <w:spacing w:val="-12"/>
        </w:rPr>
        <w:t xml:space="preserve"> </w:t>
      </w:r>
      <w:r>
        <w:rPr>
          <w:spacing w:val="-1"/>
        </w:rPr>
        <w:t>ditta</w:t>
      </w:r>
      <w:r>
        <w:rPr>
          <w:spacing w:val="-10"/>
        </w:rPr>
        <w:t xml:space="preserve"> </w:t>
      </w:r>
      <w:r>
        <w:rPr>
          <w:spacing w:val="-1"/>
        </w:rPr>
        <w:t>appaltatrice,</w:t>
      </w:r>
      <w:r>
        <w:rPr>
          <w:spacing w:val="-11"/>
        </w:rPr>
        <w:t xml:space="preserve"> </w:t>
      </w:r>
      <w:r>
        <w:t>nell’espletamento</w:t>
      </w:r>
      <w:r>
        <w:rPr>
          <w:spacing w:val="-10"/>
        </w:rPr>
        <w:t xml:space="preserve"> </w:t>
      </w:r>
      <w:r>
        <w:t>dei</w:t>
      </w:r>
      <w:r>
        <w:rPr>
          <w:spacing w:val="-11"/>
        </w:rPr>
        <w:t xml:space="preserve"> </w:t>
      </w:r>
      <w:r>
        <w:t>servizi</w:t>
      </w:r>
      <w:r>
        <w:rPr>
          <w:spacing w:val="-12"/>
        </w:rPr>
        <w:t xml:space="preserve"> </w:t>
      </w:r>
      <w:r>
        <w:t>contemplati</w:t>
      </w:r>
      <w:r>
        <w:rPr>
          <w:spacing w:val="-11"/>
        </w:rPr>
        <w:t xml:space="preserve"> </w:t>
      </w:r>
      <w:r>
        <w:t>nel</w:t>
      </w:r>
      <w:r>
        <w:rPr>
          <w:spacing w:val="-12"/>
        </w:rPr>
        <w:t xml:space="preserve"> </w:t>
      </w:r>
      <w:r>
        <w:t>presente</w:t>
      </w:r>
      <w:r>
        <w:rPr>
          <w:spacing w:val="-10"/>
        </w:rPr>
        <w:t xml:space="preserve"> </w:t>
      </w:r>
      <w:r>
        <w:t>capitolato</w:t>
      </w:r>
      <w:r>
        <w:rPr>
          <w:spacing w:val="-10"/>
        </w:rPr>
        <w:t xml:space="preserve"> </w:t>
      </w:r>
      <w:r>
        <w:t>d’appalto,</w:t>
      </w:r>
      <w:r>
        <w:rPr>
          <w:spacing w:val="-12"/>
        </w:rPr>
        <w:t xml:space="preserve"> </w:t>
      </w:r>
      <w:r>
        <w:t>è</w:t>
      </w:r>
      <w:r>
        <w:rPr>
          <w:spacing w:val="-10"/>
        </w:rPr>
        <w:t xml:space="preserve"> </w:t>
      </w:r>
      <w:r>
        <w:t>tenuta</w:t>
      </w:r>
      <w:r>
        <w:rPr>
          <w:spacing w:val="-11"/>
        </w:rPr>
        <w:t xml:space="preserve"> </w:t>
      </w:r>
      <w:r>
        <w:t>ad</w:t>
      </w:r>
      <w:r>
        <w:rPr>
          <w:spacing w:val="-15"/>
        </w:rPr>
        <w:t xml:space="preserve"> </w:t>
      </w:r>
      <w:r>
        <w:t>eseguire</w:t>
      </w:r>
    </w:p>
    <w:p w14:paraId="41BA4610" w14:textId="77777777" w:rsidR="007D0D55" w:rsidRDefault="00000000">
      <w:pPr>
        <w:pStyle w:val="Corpotesto"/>
        <w:jc w:val="left"/>
      </w:pPr>
      <w:r>
        <w:t>tutti</w:t>
      </w:r>
      <w:r>
        <w:rPr>
          <w:spacing w:val="-1"/>
        </w:rPr>
        <w:t xml:space="preserve"> </w:t>
      </w:r>
      <w:r>
        <w:t>gli</w:t>
      </w:r>
      <w:r>
        <w:rPr>
          <w:spacing w:val="-4"/>
        </w:rPr>
        <w:t xml:space="preserve"> </w:t>
      </w:r>
      <w:r>
        <w:t>ordini e ad</w:t>
      </w:r>
      <w:r>
        <w:rPr>
          <w:spacing w:val="-4"/>
        </w:rPr>
        <w:t xml:space="preserve"> </w:t>
      </w:r>
      <w:r>
        <w:t>osservare</w:t>
      </w:r>
      <w:r>
        <w:rPr>
          <w:spacing w:val="1"/>
        </w:rPr>
        <w:t xml:space="preserve"> </w:t>
      </w:r>
      <w:r>
        <w:t>tutte le</w:t>
      </w:r>
      <w:r>
        <w:rPr>
          <w:spacing w:val="-4"/>
        </w:rPr>
        <w:t xml:space="preserve"> </w:t>
      </w:r>
      <w:r>
        <w:t>direttive</w:t>
      </w:r>
      <w:r>
        <w:rPr>
          <w:spacing w:val="-2"/>
        </w:rPr>
        <w:t xml:space="preserve"> </w:t>
      </w:r>
      <w:r>
        <w:t>che</w:t>
      </w:r>
      <w:r>
        <w:rPr>
          <w:spacing w:val="2"/>
        </w:rPr>
        <w:t xml:space="preserve"> </w:t>
      </w:r>
      <w:r>
        <w:t>fossero</w:t>
      </w:r>
      <w:r>
        <w:rPr>
          <w:spacing w:val="-1"/>
        </w:rPr>
        <w:t xml:space="preserve"> </w:t>
      </w:r>
      <w:r>
        <w:t>emanate</w:t>
      </w:r>
      <w:r>
        <w:rPr>
          <w:spacing w:val="1"/>
        </w:rPr>
        <w:t xml:space="preserve"> </w:t>
      </w:r>
      <w:r>
        <w:t>dal</w:t>
      </w:r>
      <w:r>
        <w:rPr>
          <w:spacing w:val="-4"/>
        </w:rPr>
        <w:t xml:space="preserve"> </w:t>
      </w:r>
      <w:r>
        <w:t>comune.</w:t>
      </w:r>
    </w:p>
    <w:p w14:paraId="221EBD77" w14:textId="77777777" w:rsidR="007D0D55" w:rsidRDefault="00000000">
      <w:pPr>
        <w:pStyle w:val="Corpotesto"/>
        <w:spacing w:before="1"/>
        <w:jc w:val="left"/>
      </w:pPr>
      <w:r>
        <w:t>La</w:t>
      </w:r>
      <w:r>
        <w:rPr>
          <w:spacing w:val="29"/>
        </w:rPr>
        <w:t xml:space="preserve"> </w:t>
      </w:r>
      <w:r>
        <w:t>ditta</w:t>
      </w:r>
      <w:r>
        <w:rPr>
          <w:spacing w:val="78"/>
        </w:rPr>
        <w:t xml:space="preserve"> </w:t>
      </w:r>
      <w:r>
        <w:t>appaltatrice</w:t>
      </w:r>
      <w:r>
        <w:rPr>
          <w:spacing w:val="78"/>
        </w:rPr>
        <w:t xml:space="preserve"> </w:t>
      </w:r>
      <w:r>
        <w:t>deve</w:t>
      </w:r>
      <w:r>
        <w:rPr>
          <w:spacing w:val="79"/>
        </w:rPr>
        <w:t xml:space="preserve"> </w:t>
      </w:r>
      <w:r>
        <w:t>assicurare</w:t>
      </w:r>
      <w:r>
        <w:rPr>
          <w:spacing w:val="76"/>
        </w:rPr>
        <w:t xml:space="preserve"> </w:t>
      </w:r>
      <w:r>
        <w:t>che</w:t>
      </w:r>
      <w:r>
        <w:rPr>
          <w:spacing w:val="79"/>
        </w:rPr>
        <w:t xml:space="preserve"> </w:t>
      </w:r>
      <w:r>
        <w:t>il</w:t>
      </w:r>
      <w:r>
        <w:rPr>
          <w:spacing w:val="77"/>
        </w:rPr>
        <w:t xml:space="preserve"> </w:t>
      </w:r>
      <w:r>
        <w:t>servizio</w:t>
      </w:r>
      <w:r>
        <w:rPr>
          <w:spacing w:val="80"/>
        </w:rPr>
        <w:t xml:space="preserve"> </w:t>
      </w:r>
      <w:r>
        <w:t>sia</w:t>
      </w:r>
      <w:r>
        <w:rPr>
          <w:spacing w:val="77"/>
        </w:rPr>
        <w:t xml:space="preserve"> </w:t>
      </w:r>
      <w:r>
        <w:t>svolto</w:t>
      </w:r>
      <w:r>
        <w:rPr>
          <w:spacing w:val="80"/>
        </w:rPr>
        <w:t xml:space="preserve"> </w:t>
      </w:r>
      <w:r>
        <w:t>in</w:t>
      </w:r>
      <w:r>
        <w:rPr>
          <w:spacing w:val="77"/>
        </w:rPr>
        <w:t xml:space="preserve"> </w:t>
      </w:r>
      <w:r>
        <w:t>modo</w:t>
      </w:r>
      <w:r>
        <w:rPr>
          <w:spacing w:val="77"/>
        </w:rPr>
        <w:t xml:space="preserve"> </w:t>
      </w:r>
      <w:r>
        <w:t>da</w:t>
      </w:r>
      <w:r>
        <w:rPr>
          <w:spacing w:val="77"/>
        </w:rPr>
        <w:t xml:space="preserve"> </w:t>
      </w:r>
      <w:r>
        <w:t>non</w:t>
      </w:r>
      <w:r>
        <w:rPr>
          <w:spacing w:val="78"/>
        </w:rPr>
        <w:t xml:space="preserve"> </w:t>
      </w:r>
      <w:r>
        <w:t>contravvenire</w:t>
      </w:r>
      <w:r>
        <w:rPr>
          <w:spacing w:val="78"/>
        </w:rPr>
        <w:t xml:space="preserve"> </w:t>
      </w:r>
      <w:r>
        <w:t>alle</w:t>
      </w:r>
      <w:r>
        <w:rPr>
          <w:spacing w:val="78"/>
        </w:rPr>
        <w:t xml:space="preserve"> </w:t>
      </w:r>
      <w:r>
        <w:t>norme</w:t>
      </w:r>
    </w:p>
    <w:p w14:paraId="1057360E" w14:textId="77777777" w:rsidR="007D0D55" w:rsidRDefault="00000000">
      <w:pPr>
        <w:pStyle w:val="Corpotesto"/>
        <w:jc w:val="left"/>
      </w:pPr>
      <w:r>
        <w:t>antinfortunistiche</w:t>
      </w:r>
      <w:r>
        <w:rPr>
          <w:spacing w:val="-1"/>
        </w:rPr>
        <w:t xml:space="preserve"> </w:t>
      </w:r>
      <w:r>
        <w:t>e di</w:t>
      </w:r>
      <w:r>
        <w:rPr>
          <w:spacing w:val="-4"/>
        </w:rPr>
        <w:t xml:space="preserve"> </w:t>
      </w:r>
      <w:r>
        <w:t>sicurezza</w:t>
      </w:r>
      <w:r>
        <w:rPr>
          <w:spacing w:val="-1"/>
        </w:rPr>
        <w:t xml:space="preserve"> </w:t>
      </w:r>
      <w:r>
        <w:t>vigenti,</w:t>
      </w:r>
      <w:r>
        <w:rPr>
          <w:spacing w:val="-4"/>
        </w:rPr>
        <w:t xml:space="preserve"> </w:t>
      </w:r>
      <w:r>
        <w:t>secondo</w:t>
      </w:r>
      <w:r>
        <w:rPr>
          <w:spacing w:val="-3"/>
        </w:rPr>
        <w:t xml:space="preserve"> </w:t>
      </w:r>
      <w:r>
        <w:t>quanto</w:t>
      </w:r>
      <w:r>
        <w:rPr>
          <w:spacing w:val="-2"/>
        </w:rPr>
        <w:t xml:space="preserve"> </w:t>
      </w:r>
      <w:r>
        <w:t>meglio espresso all’art.</w:t>
      </w:r>
      <w:r>
        <w:rPr>
          <w:spacing w:val="-4"/>
        </w:rPr>
        <w:t xml:space="preserve"> </w:t>
      </w:r>
      <w:r>
        <w:t>12</w:t>
      </w:r>
      <w:r>
        <w:rPr>
          <w:spacing w:val="-4"/>
        </w:rPr>
        <w:t xml:space="preserve"> </w:t>
      </w:r>
      <w:r>
        <w:t>“Sicurezza</w:t>
      </w:r>
      <w:r>
        <w:rPr>
          <w:spacing w:val="-1"/>
        </w:rPr>
        <w:t xml:space="preserve"> </w:t>
      </w:r>
      <w:r>
        <w:t>sul</w:t>
      </w:r>
      <w:r>
        <w:rPr>
          <w:spacing w:val="-2"/>
        </w:rPr>
        <w:t xml:space="preserve"> </w:t>
      </w:r>
      <w:r>
        <w:t>lavoro”.</w:t>
      </w:r>
    </w:p>
    <w:p w14:paraId="7CC176EC" w14:textId="77777777" w:rsidR="007D0D55" w:rsidRDefault="007D0D55">
      <w:pPr>
        <w:pStyle w:val="Corpotesto"/>
        <w:spacing w:before="1"/>
        <w:ind w:left="0"/>
        <w:jc w:val="left"/>
      </w:pPr>
    </w:p>
    <w:p w14:paraId="24FC32A6" w14:textId="77777777" w:rsidR="007D0D55" w:rsidRDefault="00000000">
      <w:pPr>
        <w:pStyle w:val="Titolo1"/>
        <w:jc w:val="left"/>
      </w:pPr>
      <w:bookmarkStart w:id="19" w:name="_bookmark17"/>
      <w:bookmarkEnd w:id="19"/>
      <w:r>
        <w:t>Art.</w:t>
      </w:r>
      <w:r>
        <w:rPr>
          <w:spacing w:val="-2"/>
        </w:rPr>
        <w:t xml:space="preserve"> </w:t>
      </w:r>
      <w:r>
        <w:t>15</w:t>
      </w:r>
      <w:r>
        <w:rPr>
          <w:spacing w:val="-2"/>
        </w:rPr>
        <w:t xml:space="preserve"> </w:t>
      </w:r>
      <w:r>
        <w:t>-</w:t>
      </w:r>
      <w:r>
        <w:rPr>
          <w:spacing w:val="-5"/>
        </w:rPr>
        <w:t xml:space="preserve"> </w:t>
      </w:r>
      <w:r>
        <w:t>Controversie</w:t>
      </w:r>
    </w:p>
    <w:p w14:paraId="7A2FC7F8" w14:textId="77777777" w:rsidR="007D0D55" w:rsidRDefault="00000000">
      <w:pPr>
        <w:pStyle w:val="Corpotesto"/>
        <w:jc w:val="left"/>
      </w:pPr>
      <w:r>
        <w:t>Per</w:t>
      </w:r>
      <w:r>
        <w:rPr>
          <w:spacing w:val="25"/>
        </w:rPr>
        <w:t xml:space="preserve"> </w:t>
      </w:r>
      <w:r>
        <w:t>eventuali</w:t>
      </w:r>
      <w:r>
        <w:rPr>
          <w:spacing w:val="25"/>
        </w:rPr>
        <w:t xml:space="preserve"> </w:t>
      </w:r>
      <w:r>
        <w:t>controversie</w:t>
      </w:r>
      <w:r>
        <w:rPr>
          <w:spacing w:val="25"/>
        </w:rPr>
        <w:t xml:space="preserve"> </w:t>
      </w:r>
      <w:r>
        <w:t>che</w:t>
      </w:r>
      <w:r>
        <w:rPr>
          <w:spacing w:val="26"/>
        </w:rPr>
        <w:t xml:space="preserve"> </w:t>
      </w:r>
      <w:r>
        <w:t>possono</w:t>
      </w:r>
      <w:r>
        <w:rPr>
          <w:spacing w:val="27"/>
        </w:rPr>
        <w:t xml:space="preserve"> </w:t>
      </w:r>
      <w:r>
        <w:t>insorgere</w:t>
      </w:r>
      <w:r>
        <w:rPr>
          <w:spacing w:val="25"/>
        </w:rPr>
        <w:t xml:space="preserve"> </w:t>
      </w:r>
      <w:r>
        <w:t>tra</w:t>
      </w:r>
      <w:r>
        <w:rPr>
          <w:spacing w:val="28"/>
        </w:rPr>
        <w:t xml:space="preserve"> </w:t>
      </w:r>
      <w:r>
        <w:t>Comune</w:t>
      </w:r>
      <w:r>
        <w:rPr>
          <w:spacing w:val="25"/>
        </w:rPr>
        <w:t xml:space="preserve"> </w:t>
      </w:r>
      <w:r>
        <w:t>ed</w:t>
      </w:r>
      <w:r>
        <w:rPr>
          <w:spacing w:val="28"/>
        </w:rPr>
        <w:t xml:space="preserve"> </w:t>
      </w:r>
      <w:r>
        <w:t>appaltatore</w:t>
      </w:r>
      <w:r>
        <w:rPr>
          <w:spacing w:val="23"/>
        </w:rPr>
        <w:t xml:space="preserve"> </w:t>
      </w:r>
      <w:r>
        <w:t>è</w:t>
      </w:r>
      <w:r>
        <w:rPr>
          <w:spacing w:val="28"/>
        </w:rPr>
        <w:t xml:space="preserve"> </w:t>
      </w:r>
      <w:r>
        <w:t>competente</w:t>
      </w:r>
      <w:r>
        <w:rPr>
          <w:spacing w:val="26"/>
        </w:rPr>
        <w:t xml:space="preserve"> </w:t>
      </w:r>
      <w:r>
        <w:t>l’autorità</w:t>
      </w:r>
      <w:r>
        <w:rPr>
          <w:spacing w:val="28"/>
        </w:rPr>
        <w:t xml:space="preserve"> </w:t>
      </w:r>
      <w:r>
        <w:t>giudiziaria</w:t>
      </w:r>
    </w:p>
    <w:p w14:paraId="161761BE" w14:textId="09DFC2D1" w:rsidR="007D0D55" w:rsidRDefault="00000000">
      <w:pPr>
        <w:pStyle w:val="Corpotesto"/>
        <w:jc w:val="left"/>
      </w:pPr>
      <w:r>
        <w:t>ordinaria</w:t>
      </w:r>
      <w:r>
        <w:rPr>
          <w:spacing w:val="-1"/>
        </w:rPr>
        <w:t xml:space="preserve"> </w:t>
      </w:r>
      <w:r>
        <w:t>presso</w:t>
      </w:r>
      <w:r>
        <w:rPr>
          <w:spacing w:val="1"/>
        </w:rPr>
        <w:t xml:space="preserve"> </w:t>
      </w:r>
      <w:r>
        <w:t>il</w:t>
      </w:r>
      <w:r>
        <w:rPr>
          <w:spacing w:val="-3"/>
        </w:rPr>
        <w:t xml:space="preserve"> </w:t>
      </w:r>
      <w:r>
        <w:t>tribunale di</w:t>
      </w:r>
      <w:r>
        <w:rPr>
          <w:spacing w:val="-2"/>
        </w:rPr>
        <w:t xml:space="preserve"> </w:t>
      </w:r>
      <w:r w:rsidR="00AC18D1">
        <w:t>Benevento</w:t>
      </w:r>
      <w:r>
        <w:rPr>
          <w:spacing w:val="-1"/>
        </w:rPr>
        <w:t xml:space="preserve"> </w:t>
      </w:r>
      <w:r>
        <w:t>ovvero</w:t>
      </w:r>
      <w:r>
        <w:rPr>
          <w:spacing w:val="-2"/>
        </w:rPr>
        <w:t xml:space="preserve"> </w:t>
      </w:r>
      <w:r>
        <w:t>altra autorità</w:t>
      </w:r>
      <w:r>
        <w:rPr>
          <w:spacing w:val="-1"/>
        </w:rPr>
        <w:t xml:space="preserve"> </w:t>
      </w:r>
      <w:r>
        <w:t>giudiziaria in</w:t>
      </w:r>
      <w:r>
        <w:rPr>
          <w:spacing w:val="-1"/>
        </w:rPr>
        <w:t xml:space="preserve"> </w:t>
      </w:r>
      <w:r>
        <w:t>relazione alla</w:t>
      </w:r>
      <w:r>
        <w:rPr>
          <w:spacing w:val="-2"/>
        </w:rPr>
        <w:t xml:space="preserve"> </w:t>
      </w:r>
      <w:r>
        <w:t>materia</w:t>
      </w:r>
      <w:r>
        <w:rPr>
          <w:spacing w:val="-5"/>
        </w:rPr>
        <w:t xml:space="preserve"> </w:t>
      </w:r>
      <w:r>
        <w:t>del contendere.</w:t>
      </w:r>
    </w:p>
    <w:p w14:paraId="1A0D7830" w14:textId="77777777" w:rsidR="007D0D55" w:rsidRDefault="007D0D55">
      <w:pPr>
        <w:pStyle w:val="Corpotesto"/>
        <w:spacing w:before="10"/>
        <w:ind w:left="0"/>
        <w:jc w:val="left"/>
        <w:rPr>
          <w:sz w:val="21"/>
        </w:rPr>
      </w:pPr>
    </w:p>
    <w:p w14:paraId="11C88BD4" w14:textId="77777777" w:rsidR="007D0D55" w:rsidRDefault="00000000">
      <w:pPr>
        <w:pStyle w:val="Titolo1"/>
        <w:jc w:val="left"/>
      </w:pPr>
      <w:bookmarkStart w:id="20" w:name="_bookmark18"/>
      <w:bookmarkEnd w:id="20"/>
      <w:r>
        <w:t>Art.</w:t>
      </w:r>
      <w:r>
        <w:rPr>
          <w:spacing w:val="-2"/>
        </w:rPr>
        <w:t xml:space="preserve"> </w:t>
      </w:r>
      <w:r>
        <w:t>16</w:t>
      </w:r>
      <w:r>
        <w:rPr>
          <w:spacing w:val="-1"/>
        </w:rPr>
        <w:t xml:space="preserve"> </w:t>
      </w:r>
      <w:r>
        <w:t>-</w:t>
      </w:r>
      <w:r>
        <w:rPr>
          <w:spacing w:val="-4"/>
        </w:rPr>
        <w:t xml:space="preserve"> </w:t>
      </w:r>
      <w:r>
        <w:t>Gestione</w:t>
      </w:r>
      <w:r>
        <w:rPr>
          <w:spacing w:val="-3"/>
        </w:rPr>
        <w:t xml:space="preserve"> </w:t>
      </w:r>
      <w:r>
        <w:t>dei</w:t>
      </w:r>
      <w:r>
        <w:rPr>
          <w:spacing w:val="-2"/>
        </w:rPr>
        <w:t xml:space="preserve"> </w:t>
      </w:r>
      <w:r>
        <w:t>rifiuti</w:t>
      </w:r>
    </w:p>
    <w:p w14:paraId="55A8F4F1" w14:textId="77777777" w:rsidR="007D0D55" w:rsidRDefault="00000000">
      <w:pPr>
        <w:pStyle w:val="Corpotesto"/>
        <w:spacing w:before="1"/>
        <w:jc w:val="left"/>
      </w:pPr>
      <w:r>
        <w:t>La</w:t>
      </w:r>
      <w:r>
        <w:rPr>
          <w:spacing w:val="6"/>
        </w:rPr>
        <w:t xml:space="preserve"> </w:t>
      </w:r>
      <w:r>
        <w:t>gestione</w:t>
      </w:r>
      <w:r>
        <w:rPr>
          <w:spacing w:val="5"/>
        </w:rPr>
        <w:t xml:space="preserve"> </w:t>
      </w:r>
      <w:r>
        <w:t>dei</w:t>
      </w:r>
      <w:r>
        <w:rPr>
          <w:spacing w:val="6"/>
        </w:rPr>
        <w:t xml:space="preserve"> </w:t>
      </w:r>
      <w:r>
        <w:t>rifiuti</w:t>
      </w:r>
      <w:r>
        <w:rPr>
          <w:spacing w:val="7"/>
        </w:rPr>
        <w:t xml:space="preserve"> </w:t>
      </w:r>
      <w:r>
        <w:t>di</w:t>
      </w:r>
      <w:r>
        <w:rPr>
          <w:spacing w:val="7"/>
        </w:rPr>
        <w:t xml:space="preserve"> </w:t>
      </w:r>
      <w:r>
        <w:t>cui</w:t>
      </w:r>
      <w:r>
        <w:rPr>
          <w:spacing w:val="3"/>
        </w:rPr>
        <w:t xml:space="preserve"> </w:t>
      </w:r>
      <w:r>
        <w:t>all’art.</w:t>
      </w:r>
      <w:r>
        <w:rPr>
          <w:spacing w:val="7"/>
        </w:rPr>
        <w:t xml:space="preserve"> </w:t>
      </w:r>
      <w:r>
        <w:t>2</w:t>
      </w:r>
      <w:r>
        <w:rPr>
          <w:spacing w:val="6"/>
        </w:rPr>
        <w:t xml:space="preserve"> </w:t>
      </w:r>
      <w:r>
        <w:t>“Servizi</w:t>
      </w:r>
      <w:r>
        <w:rPr>
          <w:spacing w:val="6"/>
        </w:rPr>
        <w:t xml:space="preserve"> </w:t>
      </w:r>
      <w:r>
        <w:t>in</w:t>
      </w:r>
      <w:r>
        <w:rPr>
          <w:spacing w:val="6"/>
        </w:rPr>
        <w:t xml:space="preserve"> </w:t>
      </w:r>
      <w:r>
        <w:t>appalto”,</w:t>
      </w:r>
      <w:r>
        <w:rPr>
          <w:spacing w:val="5"/>
        </w:rPr>
        <w:t xml:space="preserve"> </w:t>
      </w:r>
      <w:r>
        <w:t>provenienti</w:t>
      </w:r>
      <w:r>
        <w:rPr>
          <w:spacing w:val="4"/>
        </w:rPr>
        <w:t xml:space="preserve"> </w:t>
      </w:r>
      <w:r>
        <w:t>dai</w:t>
      </w:r>
      <w:r>
        <w:rPr>
          <w:spacing w:val="7"/>
        </w:rPr>
        <w:t xml:space="preserve"> </w:t>
      </w:r>
      <w:r>
        <w:t>servizi</w:t>
      </w:r>
      <w:r>
        <w:rPr>
          <w:spacing w:val="5"/>
        </w:rPr>
        <w:t xml:space="preserve"> </w:t>
      </w:r>
      <w:r>
        <w:t>oggetto</w:t>
      </w:r>
      <w:r>
        <w:rPr>
          <w:spacing w:val="7"/>
        </w:rPr>
        <w:t xml:space="preserve"> </w:t>
      </w:r>
      <w:r>
        <w:t>dell’appalto,</w:t>
      </w:r>
      <w:r>
        <w:rPr>
          <w:spacing w:val="5"/>
        </w:rPr>
        <w:t xml:space="preserve"> </w:t>
      </w:r>
      <w:r>
        <w:t>è</w:t>
      </w:r>
      <w:r>
        <w:rPr>
          <w:spacing w:val="7"/>
        </w:rPr>
        <w:t xml:space="preserve"> </w:t>
      </w:r>
      <w:r>
        <w:t>soggetta</w:t>
      </w:r>
      <w:r>
        <w:rPr>
          <w:spacing w:val="7"/>
        </w:rPr>
        <w:t xml:space="preserve"> </w:t>
      </w:r>
      <w:r>
        <w:t>alla</w:t>
      </w:r>
    </w:p>
    <w:p w14:paraId="4DC9B2D8" w14:textId="77777777" w:rsidR="007D0D55" w:rsidRDefault="00000000">
      <w:pPr>
        <w:pStyle w:val="Corpotesto"/>
        <w:jc w:val="left"/>
      </w:pPr>
      <w:r>
        <w:t>normativa</w:t>
      </w:r>
      <w:r>
        <w:rPr>
          <w:spacing w:val="-4"/>
        </w:rPr>
        <w:t xml:space="preserve"> </w:t>
      </w:r>
      <w:r>
        <w:t>legislativa</w:t>
      </w:r>
      <w:r>
        <w:rPr>
          <w:spacing w:val="-3"/>
        </w:rPr>
        <w:t xml:space="preserve"> </w:t>
      </w:r>
      <w:r>
        <w:t>e regolamentare vigente in</w:t>
      </w:r>
      <w:r>
        <w:rPr>
          <w:spacing w:val="-3"/>
        </w:rPr>
        <w:t xml:space="preserve"> </w:t>
      </w:r>
      <w:r>
        <w:t>materia.</w:t>
      </w:r>
    </w:p>
    <w:p w14:paraId="4DDED485" w14:textId="77777777" w:rsidR="007D0D55" w:rsidRDefault="007D0D55">
      <w:pPr>
        <w:pStyle w:val="Corpotesto"/>
        <w:ind w:left="0"/>
        <w:jc w:val="left"/>
      </w:pPr>
    </w:p>
    <w:p w14:paraId="788BDA2A" w14:textId="77777777" w:rsidR="007D0D55" w:rsidRDefault="00000000">
      <w:pPr>
        <w:pStyle w:val="Titolo1"/>
      </w:pPr>
      <w:bookmarkStart w:id="21" w:name="_bookmark19"/>
      <w:bookmarkEnd w:id="21"/>
      <w:r>
        <w:t>Art.</w:t>
      </w:r>
      <w:r>
        <w:rPr>
          <w:spacing w:val="-1"/>
        </w:rPr>
        <w:t xml:space="preserve"> </w:t>
      </w:r>
      <w:r>
        <w:t>17</w:t>
      </w:r>
      <w:r>
        <w:rPr>
          <w:spacing w:val="-1"/>
        </w:rPr>
        <w:t xml:space="preserve"> </w:t>
      </w:r>
      <w:r>
        <w:t>-</w:t>
      </w:r>
      <w:r>
        <w:rPr>
          <w:spacing w:val="-5"/>
        </w:rPr>
        <w:t xml:space="preserve"> </w:t>
      </w:r>
      <w:r>
        <w:t>Rinvio</w:t>
      </w:r>
      <w:r>
        <w:rPr>
          <w:spacing w:val="-2"/>
        </w:rPr>
        <w:t xml:space="preserve"> </w:t>
      </w:r>
      <w:r>
        <w:t>a</w:t>
      </w:r>
      <w:r>
        <w:rPr>
          <w:spacing w:val="-2"/>
        </w:rPr>
        <w:t xml:space="preserve"> </w:t>
      </w:r>
      <w:r>
        <w:t>disposizione</w:t>
      </w:r>
      <w:r>
        <w:rPr>
          <w:spacing w:val="-2"/>
        </w:rPr>
        <w:t xml:space="preserve"> </w:t>
      </w:r>
      <w:r>
        <w:t>di</w:t>
      </w:r>
      <w:r>
        <w:rPr>
          <w:spacing w:val="-1"/>
        </w:rPr>
        <w:t xml:space="preserve"> </w:t>
      </w:r>
      <w:r>
        <w:t>legge</w:t>
      </w:r>
    </w:p>
    <w:p w14:paraId="283D7405" w14:textId="77777777" w:rsidR="007D0D55" w:rsidRDefault="00000000">
      <w:pPr>
        <w:pStyle w:val="Corpotesto"/>
        <w:spacing w:before="1"/>
        <w:ind w:right="114"/>
      </w:pPr>
      <w:r>
        <w:t>Per</w:t>
      </w:r>
      <w:r>
        <w:rPr>
          <w:spacing w:val="1"/>
        </w:rPr>
        <w:t xml:space="preserve"> </w:t>
      </w:r>
      <w:r>
        <w:t>quanto</w:t>
      </w:r>
      <w:r>
        <w:rPr>
          <w:spacing w:val="1"/>
        </w:rPr>
        <w:t xml:space="preserve"> </w:t>
      </w:r>
      <w:r>
        <w:t>non</w:t>
      </w:r>
      <w:r>
        <w:rPr>
          <w:spacing w:val="1"/>
        </w:rPr>
        <w:t xml:space="preserve"> </w:t>
      </w:r>
      <w:r>
        <w:t>previsto</w:t>
      </w:r>
      <w:r>
        <w:rPr>
          <w:spacing w:val="1"/>
        </w:rPr>
        <w:t xml:space="preserve"> </w:t>
      </w:r>
      <w:r>
        <w:t>e</w:t>
      </w:r>
      <w:r>
        <w:rPr>
          <w:spacing w:val="1"/>
        </w:rPr>
        <w:t xml:space="preserve"> </w:t>
      </w:r>
      <w:r>
        <w:t>disposto</w:t>
      </w:r>
      <w:r>
        <w:rPr>
          <w:spacing w:val="1"/>
        </w:rPr>
        <w:t xml:space="preserve"> </w:t>
      </w:r>
      <w:r>
        <w:t>dal</w:t>
      </w:r>
      <w:r>
        <w:rPr>
          <w:spacing w:val="1"/>
        </w:rPr>
        <w:t xml:space="preserve"> </w:t>
      </w:r>
      <w:r>
        <w:t>presente</w:t>
      </w:r>
      <w:r>
        <w:rPr>
          <w:spacing w:val="1"/>
        </w:rPr>
        <w:t xml:space="preserve"> </w:t>
      </w:r>
      <w:r>
        <w:t>Capitolato</w:t>
      </w:r>
      <w:r>
        <w:rPr>
          <w:spacing w:val="1"/>
        </w:rPr>
        <w:t xml:space="preserve"> </w:t>
      </w:r>
      <w:r>
        <w:t>d’appalto</w:t>
      </w:r>
      <w:r>
        <w:rPr>
          <w:spacing w:val="1"/>
        </w:rPr>
        <w:t xml:space="preserve"> </w:t>
      </w:r>
      <w:r>
        <w:t>si</w:t>
      </w:r>
      <w:r>
        <w:rPr>
          <w:spacing w:val="1"/>
        </w:rPr>
        <w:t xml:space="preserve"> </w:t>
      </w:r>
      <w:r>
        <w:t>applicano</w:t>
      </w:r>
      <w:r>
        <w:rPr>
          <w:spacing w:val="1"/>
        </w:rPr>
        <w:t xml:space="preserve"> </w:t>
      </w:r>
      <w:r>
        <w:t>le</w:t>
      </w:r>
      <w:r>
        <w:rPr>
          <w:spacing w:val="1"/>
        </w:rPr>
        <w:t xml:space="preserve"> </w:t>
      </w:r>
      <w:r>
        <w:t>disposizioni</w:t>
      </w:r>
      <w:r>
        <w:rPr>
          <w:spacing w:val="1"/>
        </w:rPr>
        <w:t xml:space="preserve"> </w:t>
      </w:r>
      <w:r>
        <w:t>di</w:t>
      </w:r>
      <w:r>
        <w:rPr>
          <w:spacing w:val="1"/>
        </w:rPr>
        <w:t xml:space="preserve"> </w:t>
      </w:r>
      <w:r>
        <w:t>legge</w:t>
      </w:r>
      <w:r>
        <w:rPr>
          <w:spacing w:val="1"/>
        </w:rPr>
        <w:t xml:space="preserve"> </w:t>
      </w:r>
      <w:r>
        <w:t>e</w:t>
      </w:r>
      <w:r>
        <w:rPr>
          <w:spacing w:val="1"/>
        </w:rPr>
        <w:t xml:space="preserve"> </w:t>
      </w:r>
      <w:r>
        <w:t>regolamentari vigenti, le norme del Codice Civile, i regolamenti della contabilità generale dello Stato ed ogni altro</w:t>
      </w:r>
      <w:r>
        <w:rPr>
          <w:spacing w:val="1"/>
        </w:rPr>
        <w:t xml:space="preserve"> </w:t>
      </w:r>
      <w:r>
        <w:t>norma</w:t>
      </w:r>
      <w:r>
        <w:rPr>
          <w:spacing w:val="-3"/>
        </w:rPr>
        <w:t xml:space="preserve"> </w:t>
      </w:r>
      <w:r>
        <w:t>o</w:t>
      </w:r>
      <w:r>
        <w:rPr>
          <w:spacing w:val="-2"/>
        </w:rPr>
        <w:t xml:space="preserve"> </w:t>
      </w:r>
      <w:r>
        <w:t>disposizione</w:t>
      </w:r>
      <w:r>
        <w:rPr>
          <w:spacing w:val="1"/>
        </w:rPr>
        <w:t xml:space="preserve"> </w:t>
      </w:r>
      <w:r>
        <w:t>in</w:t>
      </w:r>
      <w:r>
        <w:rPr>
          <w:spacing w:val="-3"/>
        </w:rPr>
        <w:t xml:space="preserve"> </w:t>
      </w:r>
      <w:r>
        <w:t>materia,</w:t>
      </w:r>
      <w:r>
        <w:rPr>
          <w:spacing w:val="-2"/>
        </w:rPr>
        <w:t xml:space="preserve"> </w:t>
      </w:r>
      <w:r>
        <w:t>emanata</w:t>
      </w:r>
      <w:r>
        <w:rPr>
          <w:spacing w:val="-2"/>
        </w:rPr>
        <w:t xml:space="preserve"> </w:t>
      </w:r>
      <w:r>
        <w:t>o</w:t>
      </w:r>
      <w:r>
        <w:rPr>
          <w:spacing w:val="1"/>
        </w:rPr>
        <w:t xml:space="preserve"> </w:t>
      </w:r>
      <w:r>
        <w:t>da</w:t>
      </w:r>
      <w:r>
        <w:rPr>
          <w:spacing w:val="-3"/>
        </w:rPr>
        <w:t xml:space="preserve"> </w:t>
      </w:r>
      <w:r>
        <w:t>emanare.</w:t>
      </w:r>
    </w:p>
    <w:p w14:paraId="5898B9E8" w14:textId="77777777" w:rsidR="007D0D55" w:rsidRDefault="007D0D55">
      <w:pPr>
        <w:pStyle w:val="Corpotesto"/>
        <w:ind w:left="0"/>
        <w:jc w:val="left"/>
      </w:pPr>
    </w:p>
    <w:p w14:paraId="7620EE2B" w14:textId="77777777" w:rsidR="007D0D55" w:rsidRDefault="007D0D55">
      <w:pPr>
        <w:pStyle w:val="Corpotesto"/>
        <w:ind w:left="0"/>
        <w:jc w:val="left"/>
      </w:pPr>
    </w:p>
    <w:p w14:paraId="685DCF3F" w14:textId="5B3B5B97" w:rsidR="007D0D55" w:rsidRDefault="007D0D55">
      <w:pPr>
        <w:pStyle w:val="Corpotesto"/>
        <w:ind w:left="0"/>
        <w:jc w:val="left"/>
      </w:pPr>
    </w:p>
    <w:p w14:paraId="0F359D1B" w14:textId="16D8C1D8" w:rsidR="000C46A9" w:rsidRDefault="000C46A9">
      <w:pPr>
        <w:pStyle w:val="Corpotesto"/>
        <w:ind w:left="0"/>
        <w:jc w:val="left"/>
      </w:pPr>
    </w:p>
    <w:p w14:paraId="14913551" w14:textId="21B72098" w:rsidR="000C46A9" w:rsidRDefault="000C46A9">
      <w:pPr>
        <w:pStyle w:val="Corpotesto"/>
        <w:ind w:left="0"/>
        <w:jc w:val="left"/>
      </w:pPr>
    </w:p>
    <w:p w14:paraId="096A3B97" w14:textId="4B7CD790" w:rsidR="000C46A9" w:rsidRDefault="000C46A9">
      <w:pPr>
        <w:pStyle w:val="Corpotesto"/>
        <w:ind w:left="0"/>
        <w:jc w:val="left"/>
      </w:pPr>
    </w:p>
    <w:p w14:paraId="0F6682A3" w14:textId="6AAE5A17" w:rsidR="000C46A9" w:rsidRDefault="000C46A9">
      <w:pPr>
        <w:pStyle w:val="Corpotesto"/>
        <w:ind w:left="0"/>
        <w:jc w:val="left"/>
      </w:pPr>
    </w:p>
    <w:p w14:paraId="3DC30B02" w14:textId="7E8A1FB8" w:rsidR="000C46A9" w:rsidRDefault="000C46A9">
      <w:pPr>
        <w:pStyle w:val="Corpotesto"/>
        <w:ind w:left="0"/>
        <w:jc w:val="left"/>
      </w:pPr>
    </w:p>
    <w:p w14:paraId="13EFC770" w14:textId="70C2D53F" w:rsidR="000C46A9" w:rsidRDefault="000C46A9">
      <w:pPr>
        <w:pStyle w:val="Corpotesto"/>
        <w:ind w:left="0"/>
        <w:jc w:val="left"/>
      </w:pPr>
    </w:p>
    <w:p w14:paraId="7D7BCF9D" w14:textId="11D8B273" w:rsidR="000C46A9" w:rsidRDefault="000C46A9">
      <w:pPr>
        <w:pStyle w:val="Corpotesto"/>
        <w:ind w:left="0"/>
        <w:jc w:val="left"/>
      </w:pPr>
    </w:p>
    <w:p w14:paraId="4142955B" w14:textId="3268AB03" w:rsidR="000C46A9" w:rsidRDefault="000C46A9">
      <w:pPr>
        <w:pStyle w:val="Corpotesto"/>
        <w:ind w:left="0"/>
        <w:jc w:val="left"/>
      </w:pPr>
    </w:p>
    <w:p w14:paraId="74755B97" w14:textId="5547B753" w:rsidR="000C46A9" w:rsidRDefault="000C46A9">
      <w:pPr>
        <w:pStyle w:val="Corpotesto"/>
        <w:ind w:left="0"/>
        <w:jc w:val="left"/>
      </w:pPr>
    </w:p>
    <w:p w14:paraId="3B50D494" w14:textId="26F7FB0C" w:rsidR="000C46A9" w:rsidRDefault="000C46A9">
      <w:pPr>
        <w:pStyle w:val="Corpotesto"/>
        <w:ind w:left="0"/>
        <w:jc w:val="left"/>
      </w:pPr>
    </w:p>
    <w:p w14:paraId="1266C791" w14:textId="0C02AEBD" w:rsidR="000C46A9" w:rsidRDefault="000C46A9">
      <w:pPr>
        <w:pStyle w:val="Corpotesto"/>
        <w:ind w:left="0"/>
        <w:jc w:val="left"/>
      </w:pPr>
    </w:p>
    <w:p w14:paraId="5DF650D1" w14:textId="4D8738B1" w:rsidR="000C46A9" w:rsidRDefault="000C46A9">
      <w:pPr>
        <w:pStyle w:val="Corpotesto"/>
        <w:ind w:left="0"/>
        <w:jc w:val="left"/>
      </w:pPr>
    </w:p>
    <w:p w14:paraId="5796C52D" w14:textId="4E17383F" w:rsidR="000C46A9" w:rsidRDefault="000C46A9">
      <w:pPr>
        <w:pStyle w:val="Corpotesto"/>
        <w:ind w:left="0"/>
        <w:jc w:val="left"/>
      </w:pPr>
    </w:p>
    <w:p w14:paraId="6BD5AE1D" w14:textId="7F857795" w:rsidR="000C46A9" w:rsidRDefault="000C46A9">
      <w:pPr>
        <w:pStyle w:val="Corpotesto"/>
        <w:ind w:left="0"/>
        <w:jc w:val="left"/>
      </w:pPr>
    </w:p>
    <w:p w14:paraId="3E498272" w14:textId="251E17DF" w:rsidR="000C46A9" w:rsidRDefault="000C46A9">
      <w:pPr>
        <w:pStyle w:val="Corpotesto"/>
        <w:ind w:left="0"/>
        <w:jc w:val="left"/>
      </w:pPr>
    </w:p>
    <w:p w14:paraId="0E86924B" w14:textId="5BA6F746" w:rsidR="000C46A9" w:rsidRDefault="000C46A9">
      <w:pPr>
        <w:pStyle w:val="Corpotesto"/>
        <w:ind w:left="0"/>
        <w:jc w:val="left"/>
      </w:pPr>
    </w:p>
    <w:p w14:paraId="2F6922D4" w14:textId="6F69F628" w:rsidR="000C46A9" w:rsidRDefault="000C46A9">
      <w:pPr>
        <w:pStyle w:val="Corpotesto"/>
        <w:ind w:left="0"/>
        <w:jc w:val="left"/>
      </w:pPr>
    </w:p>
    <w:p w14:paraId="4F153FE3" w14:textId="7D40BBE8" w:rsidR="000C46A9" w:rsidRDefault="000C46A9">
      <w:pPr>
        <w:pStyle w:val="Corpotesto"/>
        <w:ind w:left="0"/>
        <w:jc w:val="left"/>
      </w:pPr>
    </w:p>
    <w:p w14:paraId="3775A852" w14:textId="37C72124" w:rsidR="000C46A9" w:rsidRDefault="000C46A9">
      <w:pPr>
        <w:pStyle w:val="Corpotesto"/>
        <w:ind w:left="0"/>
        <w:jc w:val="left"/>
      </w:pPr>
    </w:p>
    <w:p w14:paraId="6D4F2343" w14:textId="1008C298" w:rsidR="000C46A9" w:rsidRDefault="000C46A9">
      <w:pPr>
        <w:pStyle w:val="Corpotesto"/>
        <w:ind w:left="0"/>
        <w:jc w:val="left"/>
      </w:pPr>
    </w:p>
    <w:p w14:paraId="3B1E016F" w14:textId="0929CC5B" w:rsidR="000C46A9" w:rsidRDefault="000C46A9">
      <w:pPr>
        <w:pStyle w:val="Corpotesto"/>
        <w:ind w:left="0"/>
        <w:jc w:val="left"/>
      </w:pPr>
    </w:p>
    <w:p w14:paraId="2391680C" w14:textId="1C51558D" w:rsidR="000C46A9" w:rsidRDefault="000C46A9">
      <w:pPr>
        <w:pStyle w:val="Corpotesto"/>
        <w:ind w:left="0"/>
        <w:jc w:val="left"/>
      </w:pPr>
    </w:p>
    <w:p w14:paraId="774BB6BF" w14:textId="2EAEA3E4" w:rsidR="000C46A9" w:rsidRDefault="000C46A9">
      <w:pPr>
        <w:pStyle w:val="Corpotesto"/>
        <w:ind w:left="0"/>
        <w:jc w:val="left"/>
      </w:pPr>
    </w:p>
    <w:p w14:paraId="7CD227E2" w14:textId="5DA20A4E" w:rsidR="000C46A9" w:rsidRDefault="000C46A9">
      <w:pPr>
        <w:pStyle w:val="Corpotesto"/>
        <w:ind w:left="0"/>
        <w:jc w:val="left"/>
      </w:pPr>
    </w:p>
    <w:p w14:paraId="2C722A4E" w14:textId="32CDAF41" w:rsidR="00613503" w:rsidRDefault="00613503">
      <w:pPr>
        <w:pStyle w:val="Corpotesto"/>
        <w:ind w:left="0"/>
        <w:jc w:val="left"/>
      </w:pPr>
    </w:p>
    <w:p w14:paraId="17C91DF1" w14:textId="198E6B6A" w:rsidR="00613503" w:rsidRDefault="00613503">
      <w:pPr>
        <w:pStyle w:val="Corpotesto"/>
        <w:ind w:left="0"/>
        <w:jc w:val="left"/>
      </w:pPr>
    </w:p>
    <w:p w14:paraId="07BB7237" w14:textId="3D195E01" w:rsidR="00613503" w:rsidRDefault="00613503">
      <w:pPr>
        <w:pStyle w:val="Corpotesto"/>
        <w:ind w:left="0"/>
        <w:jc w:val="left"/>
      </w:pPr>
    </w:p>
    <w:p w14:paraId="113824C8" w14:textId="77777777" w:rsidR="00613503" w:rsidRDefault="00613503">
      <w:pPr>
        <w:pStyle w:val="Corpotesto"/>
        <w:ind w:left="0"/>
        <w:jc w:val="left"/>
      </w:pPr>
    </w:p>
    <w:p w14:paraId="71E485D1" w14:textId="77777777" w:rsidR="007D0D55" w:rsidRDefault="007D0D55">
      <w:pPr>
        <w:pStyle w:val="Corpotesto"/>
        <w:spacing w:before="12"/>
        <w:ind w:left="0"/>
        <w:jc w:val="left"/>
        <w:rPr>
          <w:sz w:val="21"/>
        </w:rPr>
      </w:pPr>
    </w:p>
    <w:p w14:paraId="66EE8C46" w14:textId="77777777" w:rsidR="007D0D55" w:rsidRDefault="00000000">
      <w:pPr>
        <w:pStyle w:val="Titolo1"/>
        <w:ind w:left="121" w:right="121"/>
        <w:jc w:val="center"/>
      </w:pPr>
      <w:bookmarkStart w:id="22" w:name="_bookmark20"/>
      <w:bookmarkEnd w:id="22"/>
      <w:r>
        <w:lastRenderedPageBreak/>
        <w:t>PARTE</w:t>
      </w:r>
      <w:r>
        <w:rPr>
          <w:spacing w:val="-5"/>
        </w:rPr>
        <w:t xml:space="preserve"> </w:t>
      </w:r>
      <w:r>
        <w:t>II</w:t>
      </w:r>
      <w:r>
        <w:rPr>
          <w:spacing w:val="-3"/>
        </w:rPr>
        <w:t xml:space="preserve"> </w:t>
      </w:r>
      <w:r>
        <w:t>-</w:t>
      </w:r>
      <w:r>
        <w:rPr>
          <w:spacing w:val="-3"/>
        </w:rPr>
        <w:t xml:space="preserve"> </w:t>
      </w:r>
      <w:r>
        <w:t>PRESCRIZIONI</w:t>
      </w:r>
      <w:r>
        <w:rPr>
          <w:spacing w:val="-4"/>
        </w:rPr>
        <w:t xml:space="preserve"> </w:t>
      </w:r>
      <w:r>
        <w:t>TECNICHE</w:t>
      </w:r>
    </w:p>
    <w:p w14:paraId="68884241" w14:textId="77777777" w:rsidR="007D0D55" w:rsidRDefault="007D0D55">
      <w:pPr>
        <w:pStyle w:val="Corpotesto"/>
        <w:ind w:left="0"/>
        <w:jc w:val="left"/>
        <w:rPr>
          <w:b/>
        </w:rPr>
      </w:pPr>
    </w:p>
    <w:p w14:paraId="4E6295DF" w14:textId="77777777" w:rsidR="007D0D55" w:rsidRDefault="00000000">
      <w:pPr>
        <w:pStyle w:val="Corpotesto"/>
        <w:ind w:left="121" w:right="123"/>
        <w:jc w:val="center"/>
      </w:pPr>
      <w:bookmarkStart w:id="23" w:name="_bookmark21"/>
      <w:bookmarkEnd w:id="23"/>
      <w:r>
        <w:t>TITOLO</w:t>
      </w:r>
      <w:r>
        <w:rPr>
          <w:spacing w:val="-3"/>
        </w:rPr>
        <w:t xml:space="preserve"> </w:t>
      </w:r>
      <w:r>
        <w:t>I</w:t>
      </w:r>
      <w:r>
        <w:rPr>
          <w:spacing w:val="-3"/>
        </w:rPr>
        <w:t xml:space="preserve"> </w:t>
      </w:r>
      <w:r>
        <w:t>-</w:t>
      </w:r>
      <w:r>
        <w:rPr>
          <w:spacing w:val="-3"/>
        </w:rPr>
        <w:t xml:space="preserve"> </w:t>
      </w:r>
      <w:r>
        <w:t>STRUTTURE</w:t>
      </w:r>
      <w:r>
        <w:rPr>
          <w:spacing w:val="-5"/>
        </w:rPr>
        <w:t xml:space="preserve"> </w:t>
      </w:r>
      <w:r>
        <w:t>ORGANIZZATIVE</w:t>
      </w:r>
    </w:p>
    <w:p w14:paraId="371C792F" w14:textId="77777777" w:rsidR="007D0D55" w:rsidRDefault="007D0D55">
      <w:pPr>
        <w:pStyle w:val="Corpotesto"/>
        <w:spacing w:before="1"/>
        <w:ind w:left="0"/>
        <w:jc w:val="left"/>
      </w:pPr>
    </w:p>
    <w:p w14:paraId="5A61CC80" w14:textId="77777777" w:rsidR="007D0D55" w:rsidRDefault="00000000">
      <w:pPr>
        <w:pStyle w:val="Titolo1"/>
      </w:pPr>
      <w:bookmarkStart w:id="24" w:name="_bookmark22"/>
      <w:bookmarkEnd w:id="24"/>
      <w:r>
        <w:t>Art.</w:t>
      </w:r>
      <w:r>
        <w:rPr>
          <w:spacing w:val="-1"/>
        </w:rPr>
        <w:t xml:space="preserve"> </w:t>
      </w:r>
      <w:r>
        <w:t>18</w:t>
      </w:r>
      <w:r>
        <w:rPr>
          <w:spacing w:val="-1"/>
        </w:rPr>
        <w:t xml:space="preserve"> </w:t>
      </w:r>
      <w:r>
        <w:t>-</w:t>
      </w:r>
      <w:r>
        <w:rPr>
          <w:spacing w:val="-5"/>
        </w:rPr>
        <w:t xml:space="preserve"> </w:t>
      </w:r>
      <w:r>
        <w:t>Personale</w:t>
      </w:r>
      <w:r>
        <w:rPr>
          <w:spacing w:val="-5"/>
        </w:rPr>
        <w:t xml:space="preserve"> </w:t>
      </w:r>
      <w:r>
        <w:t>in</w:t>
      </w:r>
      <w:r>
        <w:rPr>
          <w:spacing w:val="-3"/>
        </w:rPr>
        <w:t xml:space="preserve"> </w:t>
      </w:r>
      <w:r>
        <w:t>servizio</w:t>
      </w:r>
    </w:p>
    <w:p w14:paraId="74EF2ED3" w14:textId="77777777" w:rsidR="007D0D55" w:rsidRDefault="00000000">
      <w:pPr>
        <w:pStyle w:val="Corpotesto"/>
        <w:ind w:right="114"/>
      </w:pPr>
      <w:r>
        <w:t>Per assicurare l’esatto adempimento degli obblighi derivanti dal presente capitolato d’appalto, la ditta appaltatrice</w:t>
      </w:r>
      <w:r>
        <w:rPr>
          <w:spacing w:val="1"/>
        </w:rPr>
        <w:t xml:space="preserve"> </w:t>
      </w:r>
      <w:r>
        <w:t>dovrà</w:t>
      </w:r>
      <w:r>
        <w:rPr>
          <w:spacing w:val="-9"/>
        </w:rPr>
        <w:t xml:space="preserve"> </w:t>
      </w:r>
      <w:r>
        <w:t>avere</w:t>
      </w:r>
      <w:r>
        <w:rPr>
          <w:spacing w:val="-6"/>
        </w:rPr>
        <w:t xml:space="preserve"> </w:t>
      </w:r>
      <w:r>
        <w:t>alle</w:t>
      </w:r>
      <w:r>
        <w:rPr>
          <w:spacing w:val="-5"/>
        </w:rPr>
        <w:t xml:space="preserve"> </w:t>
      </w:r>
      <w:r>
        <w:t>proprie</w:t>
      </w:r>
      <w:r>
        <w:rPr>
          <w:spacing w:val="-7"/>
        </w:rPr>
        <w:t xml:space="preserve"> </w:t>
      </w:r>
      <w:r>
        <w:t>dipendenze</w:t>
      </w:r>
      <w:r>
        <w:rPr>
          <w:spacing w:val="-6"/>
        </w:rPr>
        <w:t xml:space="preserve"> </w:t>
      </w:r>
      <w:r>
        <w:t>personale</w:t>
      </w:r>
      <w:r>
        <w:rPr>
          <w:spacing w:val="-6"/>
        </w:rPr>
        <w:t xml:space="preserve"> </w:t>
      </w:r>
      <w:r>
        <w:t>in</w:t>
      </w:r>
      <w:r>
        <w:rPr>
          <w:spacing w:val="-10"/>
        </w:rPr>
        <w:t xml:space="preserve"> </w:t>
      </w:r>
      <w:r>
        <w:t>numero</w:t>
      </w:r>
      <w:r>
        <w:rPr>
          <w:spacing w:val="-7"/>
        </w:rPr>
        <w:t xml:space="preserve"> </w:t>
      </w:r>
      <w:r>
        <w:t>sufficiente</w:t>
      </w:r>
      <w:r>
        <w:rPr>
          <w:spacing w:val="-6"/>
        </w:rPr>
        <w:t xml:space="preserve"> </w:t>
      </w:r>
      <w:r>
        <w:t>ed</w:t>
      </w:r>
      <w:r>
        <w:rPr>
          <w:spacing w:val="-7"/>
        </w:rPr>
        <w:t xml:space="preserve"> </w:t>
      </w:r>
      <w:r>
        <w:t>idoneo</w:t>
      </w:r>
      <w:r>
        <w:rPr>
          <w:spacing w:val="-4"/>
        </w:rPr>
        <w:t xml:space="preserve"> </w:t>
      </w:r>
      <w:r>
        <w:t>a</w:t>
      </w:r>
      <w:r>
        <w:rPr>
          <w:spacing w:val="-9"/>
        </w:rPr>
        <w:t xml:space="preserve"> </w:t>
      </w:r>
      <w:r>
        <w:t>garantire</w:t>
      </w:r>
      <w:r>
        <w:rPr>
          <w:spacing w:val="-6"/>
        </w:rPr>
        <w:t xml:space="preserve"> </w:t>
      </w:r>
      <w:r>
        <w:t>la</w:t>
      </w:r>
      <w:r>
        <w:rPr>
          <w:spacing w:val="-6"/>
        </w:rPr>
        <w:t xml:space="preserve"> </w:t>
      </w:r>
      <w:r>
        <w:t>regolare</w:t>
      </w:r>
      <w:r>
        <w:rPr>
          <w:spacing w:val="-6"/>
        </w:rPr>
        <w:t xml:space="preserve"> </w:t>
      </w:r>
      <w:r>
        <w:t>esecuzione</w:t>
      </w:r>
      <w:r>
        <w:rPr>
          <w:spacing w:val="-6"/>
        </w:rPr>
        <w:t xml:space="preserve"> </w:t>
      </w:r>
      <w:r>
        <w:t>dei</w:t>
      </w:r>
      <w:r>
        <w:rPr>
          <w:spacing w:val="-47"/>
        </w:rPr>
        <w:t xml:space="preserve"> </w:t>
      </w:r>
      <w:r>
        <w:t>servizi</w:t>
      </w:r>
      <w:r>
        <w:rPr>
          <w:spacing w:val="-4"/>
        </w:rPr>
        <w:t xml:space="preserve"> </w:t>
      </w:r>
      <w:r>
        <w:t>previsti</w:t>
      </w:r>
      <w:r>
        <w:rPr>
          <w:spacing w:val="-4"/>
        </w:rPr>
        <w:t xml:space="preserve"> </w:t>
      </w:r>
      <w:r>
        <w:t>e</w:t>
      </w:r>
      <w:r>
        <w:rPr>
          <w:spacing w:val="-5"/>
        </w:rPr>
        <w:t xml:space="preserve"> </w:t>
      </w:r>
      <w:r>
        <w:t>comunque</w:t>
      </w:r>
      <w:r>
        <w:rPr>
          <w:spacing w:val="-6"/>
        </w:rPr>
        <w:t xml:space="preserve"> </w:t>
      </w:r>
      <w:r>
        <w:t>non</w:t>
      </w:r>
      <w:r>
        <w:rPr>
          <w:spacing w:val="-4"/>
        </w:rPr>
        <w:t xml:space="preserve"> </w:t>
      </w:r>
      <w:r>
        <w:t>inferiore</w:t>
      </w:r>
      <w:r>
        <w:rPr>
          <w:spacing w:val="-6"/>
        </w:rPr>
        <w:t xml:space="preserve"> </w:t>
      </w:r>
      <w:r>
        <w:t>alle</w:t>
      </w:r>
      <w:r>
        <w:rPr>
          <w:spacing w:val="-3"/>
        </w:rPr>
        <w:t xml:space="preserve"> </w:t>
      </w:r>
      <w:r>
        <w:t>3</w:t>
      </w:r>
      <w:r>
        <w:rPr>
          <w:spacing w:val="-6"/>
        </w:rPr>
        <w:t xml:space="preserve"> </w:t>
      </w:r>
      <w:r>
        <w:t>unità</w:t>
      </w:r>
      <w:r>
        <w:rPr>
          <w:spacing w:val="-6"/>
        </w:rPr>
        <w:t xml:space="preserve"> </w:t>
      </w:r>
      <w:r>
        <w:t>operative</w:t>
      </w:r>
      <w:r>
        <w:rPr>
          <w:spacing w:val="-4"/>
        </w:rPr>
        <w:t xml:space="preserve"> </w:t>
      </w:r>
      <w:r>
        <w:t>più</w:t>
      </w:r>
      <w:r>
        <w:rPr>
          <w:spacing w:val="-5"/>
        </w:rPr>
        <w:t xml:space="preserve"> </w:t>
      </w:r>
      <w:r>
        <w:t>almeno</w:t>
      </w:r>
      <w:r>
        <w:rPr>
          <w:spacing w:val="-2"/>
        </w:rPr>
        <w:t xml:space="preserve"> </w:t>
      </w:r>
      <w:r>
        <w:t>un</w:t>
      </w:r>
      <w:r>
        <w:rPr>
          <w:spacing w:val="-5"/>
        </w:rPr>
        <w:t xml:space="preserve"> </w:t>
      </w:r>
      <w:r>
        <w:t>addetto</w:t>
      </w:r>
      <w:r>
        <w:rPr>
          <w:spacing w:val="-2"/>
        </w:rPr>
        <w:t xml:space="preserve"> </w:t>
      </w:r>
      <w:r>
        <w:t>amministrativo</w:t>
      </w:r>
      <w:r>
        <w:rPr>
          <w:spacing w:val="-5"/>
        </w:rPr>
        <w:t xml:space="preserve"> </w:t>
      </w:r>
      <w:r>
        <w:t>-</w:t>
      </w:r>
      <w:r>
        <w:rPr>
          <w:spacing w:val="-4"/>
        </w:rPr>
        <w:t xml:space="preserve"> </w:t>
      </w:r>
      <w:r>
        <w:t>referente</w:t>
      </w:r>
      <w:r>
        <w:rPr>
          <w:spacing w:val="-3"/>
        </w:rPr>
        <w:t xml:space="preserve"> </w:t>
      </w:r>
      <w:r>
        <w:t>del</w:t>
      </w:r>
      <w:r>
        <w:rPr>
          <w:spacing w:val="-47"/>
        </w:rPr>
        <w:t xml:space="preserve"> </w:t>
      </w:r>
      <w:r>
        <w:t>servizio che</w:t>
      </w:r>
      <w:r>
        <w:rPr>
          <w:spacing w:val="-3"/>
        </w:rPr>
        <w:t xml:space="preserve"> </w:t>
      </w:r>
      <w:r>
        <w:t>dovranno</w:t>
      </w:r>
      <w:r>
        <w:rPr>
          <w:spacing w:val="-1"/>
        </w:rPr>
        <w:t xml:space="preserve"> </w:t>
      </w:r>
      <w:r>
        <w:t>operare</w:t>
      </w:r>
      <w:r>
        <w:rPr>
          <w:spacing w:val="-1"/>
        </w:rPr>
        <w:t xml:space="preserve"> </w:t>
      </w:r>
      <w:r>
        <w:t>solo</w:t>
      </w:r>
      <w:r>
        <w:rPr>
          <w:spacing w:val="-2"/>
        </w:rPr>
        <w:t xml:space="preserve"> </w:t>
      </w:r>
      <w:r>
        <w:t>ed</w:t>
      </w:r>
      <w:r>
        <w:rPr>
          <w:spacing w:val="-1"/>
        </w:rPr>
        <w:t xml:space="preserve"> </w:t>
      </w:r>
      <w:r>
        <w:t>esclusivamente</w:t>
      </w:r>
      <w:r>
        <w:rPr>
          <w:spacing w:val="-2"/>
        </w:rPr>
        <w:t xml:space="preserve"> </w:t>
      </w:r>
      <w:r>
        <w:t>per</w:t>
      </w:r>
      <w:r>
        <w:rPr>
          <w:spacing w:val="-1"/>
        </w:rPr>
        <w:t xml:space="preserve"> </w:t>
      </w:r>
      <w:r>
        <w:t>i</w:t>
      </w:r>
      <w:r>
        <w:rPr>
          <w:spacing w:val="-1"/>
        </w:rPr>
        <w:t xml:space="preserve"> </w:t>
      </w:r>
      <w:r>
        <w:t>servizi previsti</w:t>
      </w:r>
      <w:r>
        <w:rPr>
          <w:spacing w:val="-4"/>
        </w:rPr>
        <w:t xml:space="preserve"> </w:t>
      </w:r>
      <w:r>
        <w:t>sul territorio del Comune.</w:t>
      </w:r>
    </w:p>
    <w:p w14:paraId="16E45D2D" w14:textId="77777777" w:rsidR="007D0D55" w:rsidRDefault="00000000">
      <w:pPr>
        <w:pStyle w:val="Corpotesto"/>
        <w:ind w:right="746"/>
      </w:pPr>
      <w:r>
        <w:t>Il personale, che dipenderà ad ogni effetto dalla ditta appaltatrice, dovrà essere capace e fisicamente idoneo.</w:t>
      </w:r>
      <w:r>
        <w:rPr>
          <w:spacing w:val="-47"/>
        </w:rPr>
        <w:t xml:space="preserve"> </w:t>
      </w:r>
      <w:r>
        <w:t>La</w:t>
      </w:r>
      <w:r>
        <w:rPr>
          <w:spacing w:val="-1"/>
        </w:rPr>
        <w:t xml:space="preserve"> </w:t>
      </w:r>
      <w:r>
        <w:t>ditta</w:t>
      </w:r>
      <w:r>
        <w:rPr>
          <w:spacing w:val="-3"/>
        </w:rPr>
        <w:t xml:space="preserve"> </w:t>
      </w:r>
      <w:r>
        <w:t>appaltatrice</w:t>
      </w:r>
      <w:r>
        <w:rPr>
          <w:spacing w:val="1"/>
        </w:rPr>
        <w:t xml:space="preserve"> </w:t>
      </w:r>
      <w:r>
        <w:t>sarà</w:t>
      </w:r>
      <w:r>
        <w:rPr>
          <w:spacing w:val="-3"/>
        </w:rPr>
        <w:t xml:space="preserve"> </w:t>
      </w:r>
      <w:r>
        <w:t>tenuta:</w:t>
      </w:r>
    </w:p>
    <w:p w14:paraId="51D73906" w14:textId="77777777" w:rsidR="007D0D55" w:rsidRDefault="00000000">
      <w:pPr>
        <w:pStyle w:val="Paragrafoelenco"/>
        <w:numPr>
          <w:ilvl w:val="0"/>
          <w:numId w:val="2"/>
        </w:numPr>
        <w:tabs>
          <w:tab w:val="left" w:pos="403"/>
        </w:tabs>
        <w:ind w:left="402"/>
      </w:pPr>
      <w:r>
        <w:rPr>
          <w:w w:val="105"/>
        </w:rPr>
        <w:t>ad</w:t>
      </w:r>
      <w:r>
        <w:rPr>
          <w:spacing w:val="35"/>
          <w:w w:val="105"/>
        </w:rPr>
        <w:t xml:space="preserve"> </w:t>
      </w:r>
      <w:proofErr w:type="gramStart"/>
      <w:r>
        <w:rPr>
          <w:w w:val="105"/>
        </w:rPr>
        <w:t xml:space="preserve">assumere, </w:t>
      </w:r>
      <w:r>
        <w:rPr>
          <w:spacing w:val="34"/>
          <w:w w:val="105"/>
        </w:rPr>
        <w:t xml:space="preserve"> </w:t>
      </w:r>
      <w:r>
        <w:rPr>
          <w:w w:val="105"/>
        </w:rPr>
        <w:t>tutto</w:t>
      </w:r>
      <w:proofErr w:type="gramEnd"/>
      <w:r>
        <w:rPr>
          <w:w w:val="105"/>
        </w:rPr>
        <w:t xml:space="preserve"> </w:t>
      </w:r>
      <w:r>
        <w:rPr>
          <w:spacing w:val="34"/>
          <w:w w:val="105"/>
        </w:rPr>
        <w:t xml:space="preserve"> </w:t>
      </w:r>
      <w:r>
        <w:rPr>
          <w:w w:val="105"/>
        </w:rPr>
        <w:t xml:space="preserve">il </w:t>
      </w:r>
      <w:r>
        <w:rPr>
          <w:spacing w:val="35"/>
          <w:w w:val="105"/>
        </w:rPr>
        <w:t xml:space="preserve"> </w:t>
      </w:r>
      <w:r>
        <w:rPr>
          <w:w w:val="105"/>
        </w:rPr>
        <w:t xml:space="preserve">personale </w:t>
      </w:r>
      <w:r>
        <w:rPr>
          <w:spacing w:val="34"/>
          <w:w w:val="105"/>
        </w:rPr>
        <w:t xml:space="preserve"> </w:t>
      </w:r>
      <w:r>
        <w:rPr>
          <w:w w:val="105"/>
        </w:rPr>
        <w:t xml:space="preserve">addetto </w:t>
      </w:r>
      <w:r>
        <w:rPr>
          <w:spacing w:val="36"/>
          <w:w w:val="105"/>
        </w:rPr>
        <w:t xml:space="preserve"> </w:t>
      </w:r>
      <w:r>
        <w:rPr>
          <w:w w:val="105"/>
        </w:rPr>
        <w:t xml:space="preserve">ai </w:t>
      </w:r>
      <w:r>
        <w:rPr>
          <w:spacing w:val="34"/>
          <w:w w:val="105"/>
        </w:rPr>
        <w:t xml:space="preserve"> </w:t>
      </w:r>
      <w:r>
        <w:rPr>
          <w:w w:val="105"/>
        </w:rPr>
        <w:t xml:space="preserve">servizi </w:t>
      </w:r>
      <w:r>
        <w:rPr>
          <w:spacing w:val="35"/>
          <w:w w:val="105"/>
        </w:rPr>
        <w:t xml:space="preserve"> </w:t>
      </w:r>
      <w:r>
        <w:rPr>
          <w:w w:val="105"/>
        </w:rPr>
        <w:t xml:space="preserve">oggetto </w:t>
      </w:r>
      <w:r>
        <w:rPr>
          <w:spacing w:val="34"/>
          <w:w w:val="105"/>
        </w:rPr>
        <w:t xml:space="preserve"> </w:t>
      </w:r>
      <w:r>
        <w:rPr>
          <w:w w:val="105"/>
        </w:rPr>
        <w:t xml:space="preserve">dell’appalto, </w:t>
      </w:r>
      <w:r>
        <w:rPr>
          <w:spacing w:val="35"/>
          <w:w w:val="105"/>
        </w:rPr>
        <w:t xml:space="preserve"> </w:t>
      </w:r>
      <w:r>
        <w:rPr>
          <w:w w:val="105"/>
        </w:rPr>
        <w:t xml:space="preserve">conservandolo </w:t>
      </w:r>
      <w:r>
        <w:rPr>
          <w:spacing w:val="35"/>
          <w:w w:val="105"/>
        </w:rPr>
        <w:t xml:space="preserve"> </w:t>
      </w:r>
      <w:r>
        <w:rPr>
          <w:w w:val="105"/>
        </w:rPr>
        <w:t xml:space="preserve">allo </w:t>
      </w:r>
      <w:r>
        <w:rPr>
          <w:spacing w:val="42"/>
          <w:w w:val="105"/>
        </w:rPr>
        <w:t xml:space="preserve"> </w:t>
      </w:r>
      <w:r>
        <w:rPr>
          <w:w w:val="105"/>
        </w:rPr>
        <w:t>stesso</w:t>
      </w:r>
    </w:p>
    <w:p w14:paraId="48B3856E" w14:textId="120506BB" w:rsidR="007D0D55" w:rsidRDefault="00000000" w:rsidP="00C60074">
      <w:pPr>
        <w:pStyle w:val="Corpotesto"/>
        <w:ind w:left="479"/>
      </w:pPr>
      <w:r>
        <w:rPr>
          <w:w w:val="105"/>
        </w:rPr>
        <w:t>l’inquadramento</w:t>
      </w:r>
      <w:r>
        <w:rPr>
          <w:spacing w:val="-2"/>
          <w:w w:val="105"/>
        </w:rPr>
        <w:t xml:space="preserve"> </w:t>
      </w:r>
      <w:r>
        <w:rPr>
          <w:w w:val="105"/>
        </w:rPr>
        <w:t>in</w:t>
      </w:r>
      <w:r>
        <w:rPr>
          <w:spacing w:val="-3"/>
          <w:w w:val="105"/>
        </w:rPr>
        <w:t xml:space="preserve"> </w:t>
      </w:r>
      <w:r>
        <w:rPr>
          <w:w w:val="105"/>
        </w:rPr>
        <w:t>essere</w:t>
      </w:r>
      <w:r w:rsidR="00C60074">
        <w:rPr>
          <w:w w:val="105"/>
        </w:rPr>
        <w:t xml:space="preserve">- </w:t>
      </w:r>
      <w:r w:rsidR="00C60074" w:rsidRPr="00C60074">
        <w:rPr>
          <w:w w:val="105"/>
        </w:rPr>
        <w:t xml:space="preserve">A tal fine il gestore subentrante dovrà produrre apposita dichiarazione con la quale si obbliga a garantire, in caso di affidamento, la continuità occupazionale del personale già impiegato alle dipendenze del precedente gestore con la salvaguardia delle condizioni contrattuali, collettive </w:t>
      </w:r>
      <w:proofErr w:type="spellStart"/>
      <w:r w:rsidR="00C60074" w:rsidRPr="00C60074">
        <w:rPr>
          <w:w w:val="105"/>
        </w:rPr>
        <w:t>ed</w:t>
      </w:r>
      <w:proofErr w:type="spellEnd"/>
      <w:r w:rsidR="00C60074" w:rsidRPr="00C60074">
        <w:rPr>
          <w:w w:val="105"/>
        </w:rPr>
        <w:t xml:space="preserve"> individuali ai sensi delle norme vigenti. </w:t>
      </w:r>
      <w:r w:rsidR="00C60074" w:rsidRPr="00C60074">
        <w:rPr>
          <w:b/>
          <w:bCs/>
          <w:w w:val="105"/>
        </w:rPr>
        <w:t xml:space="preserve">La mancata produzione </w:t>
      </w:r>
      <w:proofErr w:type="gramStart"/>
      <w:r w:rsidR="00C60074" w:rsidRPr="00C60074">
        <w:rPr>
          <w:b/>
          <w:bCs/>
          <w:w w:val="105"/>
        </w:rPr>
        <w:t>delle dichiarazione</w:t>
      </w:r>
      <w:proofErr w:type="gramEnd"/>
      <w:r w:rsidR="00C60074" w:rsidRPr="00C60074">
        <w:rPr>
          <w:b/>
          <w:bCs/>
          <w:w w:val="105"/>
        </w:rPr>
        <w:t xml:space="preserve"> contenente l’impegno predetto comporta l’esclusione dalla presente procedura.</w:t>
      </w:r>
      <w:r w:rsidRPr="00C60074">
        <w:rPr>
          <w:b/>
          <w:bCs/>
          <w:w w:val="105"/>
        </w:rPr>
        <w:t>;</w:t>
      </w:r>
    </w:p>
    <w:p w14:paraId="2A12962B" w14:textId="77777777" w:rsidR="007D0D55" w:rsidRDefault="00000000">
      <w:pPr>
        <w:pStyle w:val="Paragrafoelenco"/>
        <w:numPr>
          <w:ilvl w:val="0"/>
          <w:numId w:val="2"/>
        </w:numPr>
        <w:tabs>
          <w:tab w:val="left" w:pos="403"/>
        </w:tabs>
        <w:spacing w:before="1"/>
        <w:ind w:left="402"/>
      </w:pPr>
      <w:r>
        <w:t>ad</w:t>
      </w:r>
      <w:r>
        <w:rPr>
          <w:spacing w:val="-1"/>
        </w:rPr>
        <w:t xml:space="preserve"> </w:t>
      </w:r>
      <w:r>
        <w:t>osservare</w:t>
      </w:r>
      <w:r>
        <w:rPr>
          <w:spacing w:val="1"/>
        </w:rPr>
        <w:t xml:space="preserve"> </w:t>
      </w:r>
      <w:r>
        <w:t>integralmente</w:t>
      </w:r>
      <w:r>
        <w:rPr>
          <w:spacing w:val="2"/>
        </w:rPr>
        <w:t xml:space="preserve"> </w:t>
      </w:r>
      <w:r>
        <w:t>nei</w:t>
      </w:r>
      <w:r>
        <w:rPr>
          <w:spacing w:val="2"/>
        </w:rPr>
        <w:t xml:space="preserve"> </w:t>
      </w:r>
      <w:r>
        <w:t>riguardi</w:t>
      </w:r>
      <w:r>
        <w:rPr>
          <w:spacing w:val="1"/>
        </w:rPr>
        <w:t xml:space="preserve"> </w:t>
      </w:r>
      <w:r>
        <w:t>del</w:t>
      </w:r>
      <w:r>
        <w:rPr>
          <w:spacing w:val="2"/>
        </w:rPr>
        <w:t xml:space="preserve"> </w:t>
      </w:r>
      <w:r>
        <w:t>personale,</w:t>
      </w:r>
      <w:r>
        <w:rPr>
          <w:spacing w:val="2"/>
        </w:rPr>
        <w:t xml:space="preserve"> </w:t>
      </w:r>
      <w:r>
        <w:t>il</w:t>
      </w:r>
      <w:r>
        <w:rPr>
          <w:spacing w:val="1"/>
        </w:rPr>
        <w:t xml:space="preserve"> </w:t>
      </w:r>
      <w:r>
        <w:t>trattamento</w:t>
      </w:r>
      <w:r>
        <w:rPr>
          <w:spacing w:val="2"/>
        </w:rPr>
        <w:t xml:space="preserve"> </w:t>
      </w:r>
      <w:r>
        <w:t>economico</w:t>
      </w:r>
      <w:r>
        <w:rPr>
          <w:spacing w:val="3"/>
        </w:rPr>
        <w:t xml:space="preserve"> </w:t>
      </w:r>
      <w:r>
        <w:t>-</w:t>
      </w:r>
      <w:r>
        <w:rPr>
          <w:spacing w:val="1"/>
        </w:rPr>
        <w:t xml:space="preserve"> </w:t>
      </w:r>
      <w:r>
        <w:t>normativo</w:t>
      </w:r>
      <w:r>
        <w:rPr>
          <w:spacing w:val="2"/>
        </w:rPr>
        <w:t xml:space="preserve"> </w:t>
      </w:r>
      <w:r>
        <w:t>stabilito</w:t>
      </w:r>
      <w:r>
        <w:rPr>
          <w:spacing w:val="2"/>
        </w:rPr>
        <w:t xml:space="preserve"> </w:t>
      </w:r>
      <w:r>
        <w:t>dal</w:t>
      </w:r>
      <w:r>
        <w:rPr>
          <w:spacing w:val="1"/>
        </w:rPr>
        <w:t xml:space="preserve"> </w:t>
      </w:r>
      <w:r>
        <w:t>C.</w:t>
      </w:r>
      <w:r>
        <w:rPr>
          <w:spacing w:val="-1"/>
        </w:rPr>
        <w:t xml:space="preserve"> </w:t>
      </w:r>
      <w:r>
        <w:t>C.</w:t>
      </w:r>
      <w:r>
        <w:rPr>
          <w:spacing w:val="1"/>
        </w:rPr>
        <w:t xml:space="preserve"> </w:t>
      </w:r>
      <w:r>
        <w:t>N.</w:t>
      </w:r>
    </w:p>
    <w:p w14:paraId="2617B4DB" w14:textId="77777777" w:rsidR="007D0D55" w:rsidRDefault="00000000">
      <w:pPr>
        <w:pStyle w:val="Corpotesto"/>
        <w:spacing w:line="268" w:lineRule="exact"/>
        <w:ind w:left="479"/>
      </w:pPr>
      <w:r>
        <w:t>L.</w:t>
      </w:r>
      <w:r>
        <w:rPr>
          <w:spacing w:val="-1"/>
        </w:rPr>
        <w:t xml:space="preserve"> </w:t>
      </w:r>
      <w:r>
        <w:t>ed</w:t>
      </w:r>
      <w:r>
        <w:rPr>
          <w:spacing w:val="-1"/>
        </w:rPr>
        <w:t xml:space="preserve"> </w:t>
      </w:r>
      <w:r>
        <w:t>eventuali accordi</w:t>
      </w:r>
      <w:r>
        <w:rPr>
          <w:spacing w:val="-1"/>
        </w:rPr>
        <w:t xml:space="preserve"> </w:t>
      </w:r>
      <w:r>
        <w:t>territoriali</w:t>
      </w:r>
      <w:r>
        <w:rPr>
          <w:spacing w:val="-2"/>
        </w:rPr>
        <w:t xml:space="preserve"> </w:t>
      </w:r>
      <w:r>
        <w:t>in</w:t>
      </w:r>
      <w:r>
        <w:rPr>
          <w:spacing w:val="-3"/>
        </w:rPr>
        <w:t xml:space="preserve"> </w:t>
      </w:r>
      <w:r>
        <w:t>vigore per</w:t>
      </w:r>
      <w:r>
        <w:rPr>
          <w:spacing w:val="-2"/>
        </w:rPr>
        <w:t xml:space="preserve"> </w:t>
      </w:r>
      <w:r>
        <w:t>il</w:t>
      </w:r>
      <w:r>
        <w:rPr>
          <w:spacing w:val="-1"/>
        </w:rPr>
        <w:t xml:space="preserve"> </w:t>
      </w:r>
      <w:r>
        <w:t>settore e</w:t>
      </w:r>
      <w:r>
        <w:rPr>
          <w:spacing w:val="1"/>
        </w:rPr>
        <w:t xml:space="preserve"> </w:t>
      </w:r>
      <w:r>
        <w:t>la</w:t>
      </w:r>
      <w:r>
        <w:rPr>
          <w:spacing w:val="-4"/>
        </w:rPr>
        <w:t xml:space="preserve"> </w:t>
      </w:r>
      <w:r>
        <w:t>zona nella</w:t>
      </w:r>
      <w:r>
        <w:rPr>
          <w:spacing w:val="-1"/>
        </w:rPr>
        <w:t xml:space="preserve"> </w:t>
      </w:r>
      <w:r>
        <w:t>quale</w:t>
      </w:r>
      <w:r>
        <w:rPr>
          <w:spacing w:val="-1"/>
        </w:rPr>
        <w:t xml:space="preserve"> </w:t>
      </w:r>
      <w:r>
        <w:t>si</w:t>
      </w:r>
      <w:r>
        <w:rPr>
          <w:spacing w:val="-3"/>
        </w:rPr>
        <w:t xml:space="preserve"> </w:t>
      </w:r>
      <w:r>
        <w:t>svolgono i</w:t>
      </w:r>
      <w:r>
        <w:rPr>
          <w:spacing w:val="2"/>
        </w:rPr>
        <w:t xml:space="preserve"> </w:t>
      </w:r>
      <w:r>
        <w:t>servizi;</w:t>
      </w:r>
    </w:p>
    <w:p w14:paraId="7682091A" w14:textId="77777777" w:rsidR="007D0D55" w:rsidRDefault="00000000">
      <w:pPr>
        <w:pStyle w:val="Paragrafoelenco"/>
        <w:numPr>
          <w:ilvl w:val="0"/>
          <w:numId w:val="2"/>
        </w:numPr>
        <w:tabs>
          <w:tab w:val="left" w:pos="403"/>
        </w:tabs>
        <w:ind w:right="128" w:hanging="361"/>
        <w:jc w:val="both"/>
      </w:pPr>
      <w:r>
        <w:rPr>
          <w:w w:val="105"/>
        </w:rPr>
        <w:t>ad osservare le norme in materia di contribuzione previdenziale ed assistenziale del personale, nonché di</w:t>
      </w:r>
      <w:r>
        <w:rPr>
          <w:spacing w:val="1"/>
          <w:w w:val="105"/>
        </w:rPr>
        <w:t xml:space="preserve"> </w:t>
      </w:r>
      <w:r>
        <w:rPr>
          <w:w w:val="105"/>
        </w:rPr>
        <w:t>quella</w:t>
      </w:r>
      <w:r>
        <w:rPr>
          <w:spacing w:val="-1"/>
          <w:w w:val="105"/>
        </w:rPr>
        <w:t xml:space="preserve"> </w:t>
      </w:r>
      <w:r>
        <w:rPr>
          <w:w w:val="105"/>
        </w:rPr>
        <w:t>eventualmente dovuta</w:t>
      </w:r>
      <w:r>
        <w:rPr>
          <w:spacing w:val="-2"/>
          <w:w w:val="105"/>
        </w:rPr>
        <w:t xml:space="preserve"> </w:t>
      </w:r>
      <w:r>
        <w:rPr>
          <w:w w:val="105"/>
        </w:rPr>
        <w:t>ad</w:t>
      </w:r>
      <w:r>
        <w:rPr>
          <w:spacing w:val="-1"/>
          <w:w w:val="105"/>
        </w:rPr>
        <w:t xml:space="preserve"> </w:t>
      </w:r>
      <w:r>
        <w:rPr>
          <w:w w:val="105"/>
        </w:rPr>
        <w:t>organismi</w:t>
      </w:r>
      <w:r>
        <w:rPr>
          <w:spacing w:val="-1"/>
          <w:w w:val="105"/>
        </w:rPr>
        <w:t xml:space="preserve"> </w:t>
      </w:r>
      <w:r>
        <w:rPr>
          <w:w w:val="105"/>
        </w:rPr>
        <w:t>paritetici</w:t>
      </w:r>
      <w:r>
        <w:rPr>
          <w:spacing w:val="-1"/>
          <w:w w:val="105"/>
        </w:rPr>
        <w:t xml:space="preserve"> </w:t>
      </w:r>
      <w:r>
        <w:rPr>
          <w:w w:val="105"/>
        </w:rPr>
        <w:t>previsti</w:t>
      </w:r>
      <w:r>
        <w:rPr>
          <w:spacing w:val="-2"/>
          <w:w w:val="105"/>
        </w:rPr>
        <w:t xml:space="preserve"> </w:t>
      </w:r>
      <w:r>
        <w:rPr>
          <w:w w:val="105"/>
        </w:rPr>
        <w:t>dalla</w:t>
      </w:r>
      <w:r>
        <w:rPr>
          <w:spacing w:val="-1"/>
          <w:w w:val="105"/>
        </w:rPr>
        <w:t xml:space="preserve"> </w:t>
      </w:r>
      <w:r>
        <w:rPr>
          <w:w w:val="105"/>
        </w:rPr>
        <w:t>contrattazione collettiva;</w:t>
      </w:r>
    </w:p>
    <w:p w14:paraId="75A41896" w14:textId="77777777" w:rsidR="007D0D55" w:rsidRDefault="00000000">
      <w:pPr>
        <w:pStyle w:val="Paragrafoelenco"/>
        <w:numPr>
          <w:ilvl w:val="0"/>
          <w:numId w:val="2"/>
        </w:numPr>
        <w:tabs>
          <w:tab w:val="left" w:pos="403"/>
        </w:tabs>
        <w:ind w:right="118" w:hanging="361"/>
        <w:jc w:val="both"/>
      </w:pPr>
      <w:r>
        <w:t>a depositare, prima dell’inizio dell’appalto, il piano delle misure adottate per la sicurezza fisica dei lavoratori,</w:t>
      </w:r>
      <w:r>
        <w:rPr>
          <w:spacing w:val="1"/>
        </w:rPr>
        <w:t xml:space="preserve"> </w:t>
      </w:r>
      <w:r>
        <w:t>completo</w:t>
      </w:r>
      <w:r>
        <w:rPr>
          <w:spacing w:val="-5"/>
        </w:rPr>
        <w:t xml:space="preserve"> </w:t>
      </w:r>
      <w:r>
        <w:t>di</w:t>
      </w:r>
      <w:r>
        <w:rPr>
          <w:spacing w:val="-8"/>
        </w:rPr>
        <w:t xml:space="preserve"> </w:t>
      </w:r>
      <w:r>
        <w:t>Documento</w:t>
      </w:r>
      <w:r>
        <w:rPr>
          <w:spacing w:val="-4"/>
        </w:rPr>
        <w:t xml:space="preserve"> </w:t>
      </w:r>
      <w:r>
        <w:t>di</w:t>
      </w:r>
      <w:r>
        <w:rPr>
          <w:spacing w:val="-11"/>
        </w:rPr>
        <w:t xml:space="preserve"> </w:t>
      </w:r>
      <w:r>
        <w:t>Valutazione</w:t>
      </w:r>
      <w:r>
        <w:rPr>
          <w:spacing w:val="-6"/>
        </w:rPr>
        <w:t xml:space="preserve"> </w:t>
      </w:r>
      <w:r>
        <w:t>dei</w:t>
      </w:r>
      <w:r>
        <w:rPr>
          <w:spacing w:val="-5"/>
        </w:rPr>
        <w:t xml:space="preserve"> </w:t>
      </w:r>
      <w:r>
        <w:t>Rischi</w:t>
      </w:r>
      <w:r>
        <w:rPr>
          <w:spacing w:val="-6"/>
        </w:rPr>
        <w:t xml:space="preserve"> </w:t>
      </w:r>
      <w:r>
        <w:t>(DVR),</w:t>
      </w:r>
      <w:r>
        <w:rPr>
          <w:spacing w:val="-5"/>
        </w:rPr>
        <w:t xml:space="preserve"> </w:t>
      </w:r>
      <w:r>
        <w:t>di</w:t>
      </w:r>
      <w:r>
        <w:rPr>
          <w:spacing w:val="-7"/>
        </w:rPr>
        <w:t xml:space="preserve"> </w:t>
      </w:r>
      <w:r>
        <w:t>cui</w:t>
      </w:r>
      <w:r>
        <w:rPr>
          <w:spacing w:val="-9"/>
        </w:rPr>
        <w:t xml:space="preserve"> </w:t>
      </w:r>
      <w:r>
        <w:t>al</w:t>
      </w:r>
      <w:r>
        <w:rPr>
          <w:spacing w:val="-9"/>
        </w:rPr>
        <w:t xml:space="preserve"> </w:t>
      </w:r>
      <w:r>
        <w:t>D.</w:t>
      </w:r>
      <w:r>
        <w:rPr>
          <w:spacing w:val="-9"/>
        </w:rPr>
        <w:t xml:space="preserve"> </w:t>
      </w:r>
      <w:r>
        <w:t>Lgs.</w:t>
      </w:r>
      <w:r>
        <w:rPr>
          <w:spacing w:val="-9"/>
        </w:rPr>
        <w:t xml:space="preserve"> </w:t>
      </w:r>
      <w:r>
        <w:t>9</w:t>
      </w:r>
      <w:r>
        <w:rPr>
          <w:spacing w:val="-6"/>
        </w:rPr>
        <w:t xml:space="preserve"> </w:t>
      </w:r>
      <w:r>
        <w:t>Aprile</w:t>
      </w:r>
      <w:r>
        <w:rPr>
          <w:spacing w:val="-7"/>
        </w:rPr>
        <w:t xml:space="preserve"> </w:t>
      </w:r>
      <w:r>
        <w:t>2008</w:t>
      </w:r>
      <w:r>
        <w:rPr>
          <w:spacing w:val="-7"/>
        </w:rPr>
        <w:t xml:space="preserve"> </w:t>
      </w:r>
      <w:r>
        <w:t>n°81</w:t>
      </w:r>
      <w:r>
        <w:rPr>
          <w:spacing w:val="-7"/>
        </w:rPr>
        <w:t xml:space="preserve"> </w:t>
      </w:r>
      <w:r>
        <w:t>e</w:t>
      </w:r>
      <w:r>
        <w:rPr>
          <w:spacing w:val="-8"/>
        </w:rPr>
        <w:t xml:space="preserve"> </w:t>
      </w:r>
      <w:r>
        <w:t>successive</w:t>
      </w:r>
      <w:r>
        <w:rPr>
          <w:spacing w:val="-7"/>
        </w:rPr>
        <w:t xml:space="preserve"> </w:t>
      </w:r>
      <w:r>
        <w:t>modifiche</w:t>
      </w:r>
      <w:r>
        <w:rPr>
          <w:spacing w:val="-47"/>
        </w:rPr>
        <w:t xml:space="preserve"> </w:t>
      </w:r>
      <w:r>
        <w:t>ed integrazioni.</w:t>
      </w:r>
    </w:p>
    <w:p w14:paraId="3350334C" w14:textId="77777777" w:rsidR="007D0D55" w:rsidRDefault="00000000">
      <w:pPr>
        <w:pStyle w:val="Corpotesto"/>
        <w:ind w:right="120"/>
      </w:pPr>
      <w:r>
        <w:t>Il</w:t>
      </w:r>
      <w:r>
        <w:rPr>
          <w:spacing w:val="-9"/>
        </w:rPr>
        <w:t xml:space="preserve"> </w:t>
      </w:r>
      <w:r>
        <w:t>personale</w:t>
      </w:r>
      <w:r>
        <w:rPr>
          <w:spacing w:val="-8"/>
        </w:rPr>
        <w:t xml:space="preserve"> </w:t>
      </w:r>
      <w:r>
        <w:t>dipendente</w:t>
      </w:r>
      <w:r>
        <w:rPr>
          <w:spacing w:val="-7"/>
        </w:rPr>
        <w:t xml:space="preserve"> </w:t>
      </w:r>
      <w:r>
        <w:t>dalla</w:t>
      </w:r>
      <w:r>
        <w:rPr>
          <w:spacing w:val="-8"/>
        </w:rPr>
        <w:t xml:space="preserve"> </w:t>
      </w:r>
      <w:r>
        <w:t>ditta</w:t>
      </w:r>
      <w:r>
        <w:rPr>
          <w:spacing w:val="-8"/>
        </w:rPr>
        <w:t xml:space="preserve"> </w:t>
      </w:r>
      <w:r>
        <w:t>appaltatrice</w:t>
      </w:r>
      <w:r>
        <w:rPr>
          <w:spacing w:val="-8"/>
        </w:rPr>
        <w:t xml:space="preserve"> </w:t>
      </w:r>
      <w:r>
        <w:t>dovrà</w:t>
      </w:r>
      <w:r>
        <w:rPr>
          <w:spacing w:val="-11"/>
        </w:rPr>
        <w:t xml:space="preserve"> </w:t>
      </w:r>
      <w:r>
        <w:t>essere</w:t>
      </w:r>
      <w:r>
        <w:rPr>
          <w:spacing w:val="-8"/>
        </w:rPr>
        <w:t xml:space="preserve"> </w:t>
      </w:r>
      <w:r>
        <w:t>sottoposto</w:t>
      </w:r>
      <w:r>
        <w:rPr>
          <w:spacing w:val="-7"/>
        </w:rPr>
        <w:t xml:space="preserve"> </w:t>
      </w:r>
      <w:r>
        <w:t>a</w:t>
      </w:r>
      <w:r>
        <w:rPr>
          <w:spacing w:val="-8"/>
        </w:rPr>
        <w:t xml:space="preserve"> </w:t>
      </w:r>
      <w:r>
        <w:t>tutte</w:t>
      </w:r>
      <w:r>
        <w:rPr>
          <w:spacing w:val="-7"/>
        </w:rPr>
        <w:t xml:space="preserve"> </w:t>
      </w:r>
      <w:r>
        <w:t>le</w:t>
      </w:r>
      <w:r>
        <w:rPr>
          <w:spacing w:val="-10"/>
        </w:rPr>
        <w:t xml:space="preserve"> </w:t>
      </w:r>
      <w:r>
        <w:t>profilassi</w:t>
      </w:r>
      <w:r>
        <w:rPr>
          <w:spacing w:val="-8"/>
        </w:rPr>
        <w:t xml:space="preserve"> </w:t>
      </w:r>
      <w:r>
        <w:t>e</w:t>
      </w:r>
      <w:r>
        <w:rPr>
          <w:spacing w:val="-7"/>
        </w:rPr>
        <w:t xml:space="preserve"> </w:t>
      </w:r>
      <w:r>
        <w:t>cure</w:t>
      </w:r>
      <w:r>
        <w:rPr>
          <w:spacing w:val="-7"/>
        </w:rPr>
        <w:t xml:space="preserve"> </w:t>
      </w:r>
      <w:r>
        <w:t>previste</w:t>
      </w:r>
      <w:r>
        <w:rPr>
          <w:spacing w:val="-7"/>
        </w:rPr>
        <w:t xml:space="preserve"> </w:t>
      </w:r>
      <w:r>
        <w:t>dalla</w:t>
      </w:r>
      <w:r>
        <w:rPr>
          <w:spacing w:val="-7"/>
        </w:rPr>
        <w:t xml:space="preserve"> </w:t>
      </w:r>
      <w:r>
        <w:t>legge</w:t>
      </w:r>
      <w:r>
        <w:rPr>
          <w:spacing w:val="-48"/>
        </w:rPr>
        <w:t xml:space="preserve"> </w:t>
      </w:r>
      <w:r>
        <w:t>e dalle</w:t>
      </w:r>
      <w:r>
        <w:rPr>
          <w:spacing w:val="1"/>
        </w:rPr>
        <w:t xml:space="preserve"> </w:t>
      </w:r>
      <w:r>
        <w:t>autorità</w:t>
      </w:r>
      <w:r>
        <w:rPr>
          <w:spacing w:val="-3"/>
        </w:rPr>
        <w:t xml:space="preserve"> </w:t>
      </w:r>
      <w:r>
        <w:t>sanitarie</w:t>
      </w:r>
      <w:r>
        <w:rPr>
          <w:spacing w:val="-3"/>
        </w:rPr>
        <w:t xml:space="preserve"> </w:t>
      </w:r>
      <w:r>
        <w:t>competenti per</w:t>
      </w:r>
      <w:r>
        <w:rPr>
          <w:spacing w:val="-3"/>
        </w:rPr>
        <w:t xml:space="preserve"> </w:t>
      </w:r>
      <w:r>
        <w:t>il territorio.</w:t>
      </w:r>
    </w:p>
    <w:p w14:paraId="26CCA761" w14:textId="77777777" w:rsidR="007D0D55" w:rsidRDefault="00000000">
      <w:pPr>
        <w:pStyle w:val="Corpotesto"/>
        <w:ind w:right="114"/>
      </w:pPr>
      <w:r>
        <w:t>Il personale in servizio dovrà essere fornito, a cura e spese della ditta appaltatrice, di divisa completa di targhetta di</w:t>
      </w:r>
      <w:r>
        <w:rPr>
          <w:spacing w:val="1"/>
        </w:rPr>
        <w:t xml:space="preserve"> </w:t>
      </w:r>
      <w:r>
        <w:t>identificazione personale corredata di foto, da indossarsi sempre in stato di conveniente decoro durante l’orario di</w:t>
      </w:r>
      <w:r>
        <w:rPr>
          <w:spacing w:val="1"/>
        </w:rPr>
        <w:t xml:space="preserve"> </w:t>
      </w:r>
      <w:r>
        <w:t>lavoro. La divisa del personale deve essere unica, con colore identico per tutti gli operatori e rispondente alle</w:t>
      </w:r>
      <w:r>
        <w:rPr>
          <w:spacing w:val="1"/>
        </w:rPr>
        <w:t xml:space="preserve"> </w:t>
      </w:r>
      <w:r>
        <w:t>caratteristiche di fluorescenza e rifrangenza stabilite con disciplinare tecnico di cui al Decreto Ministeriale LL. PP. 9</w:t>
      </w:r>
      <w:r>
        <w:rPr>
          <w:spacing w:val="1"/>
        </w:rPr>
        <w:t xml:space="preserve"> </w:t>
      </w:r>
      <w:r>
        <w:t>Giugno 1995 e dovrà mantenere un contegno corretto e riguardoso verso la cittadinanza e le autorità e dovrà</w:t>
      </w:r>
      <w:r>
        <w:rPr>
          <w:spacing w:val="1"/>
        </w:rPr>
        <w:t xml:space="preserve"> </w:t>
      </w:r>
      <w:r>
        <w:t>uniformarsi alle disposizioni emanate dall’amministrazione comunale in materia di igiene e di sanità ed agli ordini</w:t>
      </w:r>
      <w:r>
        <w:rPr>
          <w:spacing w:val="1"/>
        </w:rPr>
        <w:t xml:space="preserve"> </w:t>
      </w:r>
      <w:r>
        <w:t>impartiti</w:t>
      </w:r>
      <w:r>
        <w:rPr>
          <w:spacing w:val="-1"/>
        </w:rPr>
        <w:t xml:space="preserve"> </w:t>
      </w:r>
      <w:r>
        <w:t>dalla</w:t>
      </w:r>
      <w:r>
        <w:rPr>
          <w:spacing w:val="-3"/>
        </w:rPr>
        <w:t xml:space="preserve"> </w:t>
      </w:r>
      <w:r>
        <w:t>ditta</w:t>
      </w:r>
      <w:r>
        <w:rPr>
          <w:spacing w:val="-2"/>
        </w:rPr>
        <w:t xml:space="preserve"> </w:t>
      </w:r>
      <w:r>
        <w:t>appaltatrice stessa;</w:t>
      </w:r>
    </w:p>
    <w:p w14:paraId="143DF3A1" w14:textId="77777777" w:rsidR="007D0D55" w:rsidRDefault="00000000">
      <w:pPr>
        <w:pStyle w:val="Corpotesto"/>
        <w:spacing w:before="1"/>
        <w:ind w:right="120"/>
      </w:pPr>
      <w:r>
        <w:rPr>
          <w:w w:val="105"/>
        </w:rPr>
        <w:t>Il coordinamento dei vari servizi dovrà essere affidato al/ai referenti di cui all’art. 11 “Responsabilità” del</w:t>
      </w:r>
      <w:r>
        <w:rPr>
          <w:spacing w:val="1"/>
          <w:w w:val="105"/>
        </w:rPr>
        <w:t xml:space="preserve"> </w:t>
      </w:r>
      <w:r>
        <w:rPr>
          <w:w w:val="105"/>
        </w:rPr>
        <w:t>presente capitolato d’appalto, che sono diretti interlocutori dell’Amministrazione comunale per tutto quanto</w:t>
      </w:r>
      <w:r>
        <w:rPr>
          <w:spacing w:val="1"/>
          <w:w w:val="105"/>
        </w:rPr>
        <w:t xml:space="preserve"> </w:t>
      </w:r>
      <w:r>
        <w:rPr>
          <w:w w:val="105"/>
        </w:rPr>
        <w:t>concerne la gestione</w:t>
      </w:r>
      <w:r>
        <w:rPr>
          <w:spacing w:val="1"/>
          <w:w w:val="105"/>
        </w:rPr>
        <w:t xml:space="preserve"> </w:t>
      </w:r>
      <w:r>
        <w:rPr>
          <w:w w:val="105"/>
        </w:rPr>
        <w:t>dei servizi.</w:t>
      </w:r>
    </w:p>
    <w:p w14:paraId="23FF6C99" w14:textId="4C57437C" w:rsidR="00C94821" w:rsidRDefault="00C60074">
      <w:pPr>
        <w:pStyle w:val="Titolo1"/>
        <w:spacing w:before="28"/>
      </w:pPr>
      <w:bookmarkStart w:id="25" w:name="_bookmark23"/>
      <w:bookmarkEnd w:id="25"/>
      <w:r w:rsidRPr="00C60074">
        <w:t>Per le finalità e gli obblighi derivanti dal Contratto Nazionale di Lavoro – Federambiente si sintetizzano i dati relativi al personale, in carico alla società cessante, impiegato sul territorio del Comune di Montesarchio alla data del 31.12.2022:</w:t>
      </w:r>
    </w:p>
    <w:p w14:paraId="4AC4D9E4" w14:textId="6475C207" w:rsidR="00C60074" w:rsidRDefault="00C60074">
      <w:pPr>
        <w:pStyle w:val="Titolo1"/>
        <w:spacing w:before="28"/>
      </w:pPr>
      <w:r w:rsidRPr="00C60074">
        <w:rPr>
          <w:noProof/>
        </w:rPr>
        <w:lastRenderedPageBreak/>
        <w:drawing>
          <wp:inline distT="0" distB="0" distL="0" distR="0" wp14:anchorId="5FD52192" wp14:editId="5CFFCCBE">
            <wp:extent cx="6240145" cy="3033395"/>
            <wp:effectExtent l="0" t="0" r="0" b="0"/>
            <wp:docPr id="7222293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40145" cy="3033395"/>
                    </a:xfrm>
                    <a:prstGeom prst="rect">
                      <a:avLst/>
                    </a:prstGeom>
                    <a:noFill/>
                    <a:ln>
                      <a:noFill/>
                    </a:ln>
                  </pic:spPr>
                </pic:pic>
              </a:graphicData>
            </a:graphic>
          </wp:inline>
        </w:drawing>
      </w:r>
    </w:p>
    <w:p w14:paraId="14A16987" w14:textId="2031401C" w:rsidR="00C60074" w:rsidRDefault="00C60074">
      <w:pPr>
        <w:pStyle w:val="Titolo1"/>
        <w:spacing w:before="28"/>
      </w:pPr>
      <w:r w:rsidRPr="00C60074">
        <w:rPr>
          <w:noProof/>
        </w:rPr>
        <w:drawing>
          <wp:inline distT="0" distB="0" distL="0" distR="0" wp14:anchorId="626E751E" wp14:editId="1880CC7B">
            <wp:extent cx="6264910" cy="988695"/>
            <wp:effectExtent l="0" t="0" r="0" b="0"/>
            <wp:docPr id="191865409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64910" cy="988695"/>
                    </a:xfrm>
                    <a:prstGeom prst="rect">
                      <a:avLst/>
                    </a:prstGeom>
                    <a:noFill/>
                    <a:ln>
                      <a:noFill/>
                    </a:ln>
                  </pic:spPr>
                </pic:pic>
              </a:graphicData>
            </a:graphic>
          </wp:inline>
        </w:drawing>
      </w:r>
    </w:p>
    <w:p w14:paraId="60C65B2C" w14:textId="5FC858B1" w:rsidR="007D0D55" w:rsidRDefault="00000000">
      <w:pPr>
        <w:pStyle w:val="Titolo1"/>
        <w:spacing w:before="28"/>
      </w:pPr>
      <w:r>
        <w:t>Art.</w:t>
      </w:r>
      <w:r>
        <w:rPr>
          <w:spacing w:val="-2"/>
        </w:rPr>
        <w:t xml:space="preserve"> </w:t>
      </w:r>
      <w:r>
        <w:t>19</w:t>
      </w:r>
      <w:r>
        <w:rPr>
          <w:spacing w:val="-2"/>
        </w:rPr>
        <w:t xml:space="preserve"> </w:t>
      </w:r>
      <w:r>
        <w:t>-</w:t>
      </w:r>
      <w:r>
        <w:rPr>
          <w:spacing w:val="-3"/>
        </w:rPr>
        <w:t xml:space="preserve"> </w:t>
      </w:r>
      <w:r>
        <w:t>Mezzi</w:t>
      </w:r>
      <w:r>
        <w:rPr>
          <w:spacing w:val="-3"/>
        </w:rPr>
        <w:t xml:space="preserve"> </w:t>
      </w:r>
      <w:r>
        <w:t>ed</w:t>
      </w:r>
      <w:r>
        <w:rPr>
          <w:spacing w:val="-4"/>
        </w:rPr>
        <w:t xml:space="preserve"> </w:t>
      </w:r>
      <w:r>
        <w:t>attrezzature</w:t>
      </w:r>
    </w:p>
    <w:p w14:paraId="34A48A6A" w14:textId="77777777" w:rsidR="007D0D55" w:rsidRDefault="00000000">
      <w:pPr>
        <w:pStyle w:val="Corpotesto"/>
        <w:ind w:right="116"/>
      </w:pPr>
      <w:r>
        <w:t>La</w:t>
      </w:r>
      <w:r>
        <w:rPr>
          <w:spacing w:val="-3"/>
        </w:rPr>
        <w:t xml:space="preserve"> </w:t>
      </w:r>
      <w:r>
        <w:t>ditta</w:t>
      </w:r>
      <w:r>
        <w:rPr>
          <w:spacing w:val="-2"/>
        </w:rPr>
        <w:t xml:space="preserve"> </w:t>
      </w:r>
      <w:r>
        <w:t>appaltatrice</w:t>
      </w:r>
      <w:r>
        <w:rPr>
          <w:spacing w:val="-2"/>
        </w:rPr>
        <w:t xml:space="preserve"> </w:t>
      </w:r>
      <w:r>
        <w:t>è</w:t>
      </w:r>
      <w:r>
        <w:rPr>
          <w:spacing w:val="-3"/>
        </w:rPr>
        <w:t xml:space="preserve"> </w:t>
      </w:r>
      <w:r>
        <w:t>tenuta</w:t>
      </w:r>
      <w:r>
        <w:rPr>
          <w:spacing w:val="-2"/>
        </w:rPr>
        <w:t xml:space="preserve"> </w:t>
      </w:r>
      <w:r>
        <w:t>a</w:t>
      </w:r>
      <w:r>
        <w:rPr>
          <w:spacing w:val="-2"/>
        </w:rPr>
        <w:t xml:space="preserve"> </w:t>
      </w:r>
      <w:r>
        <w:t>disporre</w:t>
      </w:r>
      <w:r>
        <w:rPr>
          <w:spacing w:val="-2"/>
        </w:rPr>
        <w:t xml:space="preserve"> </w:t>
      </w:r>
      <w:r>
        <w:t>e</w:t>
      </w:r>
      <w:r>
        <w:rPr>
          <w:spacing w:val="-3"/>
        </w:rPr>
        <w:t xml:space="preserve"> </w:t>
      </w:r>
      <w:r>
        <w:t>a</w:t>
      </w:r>
      <w:r>
        <w:rPr>
          <w:spacing w:val="-2"/>
        </w:rPr>
        <w:t xml:space="preserve"> </w:t>
      </w:r>
      <w:r>
        <w:t>utilizzare</w:t>
      </w:r>
      <w:r>
        <w:rPr>
          <w:spacing w:val="-5"/>
        </w:rPr>
        <w:t xml:space="preserve"> </w:t>
      </w:r>
      <w:r>
        <w:t>mezzi</w:t>
      </w:r>
      <w:r>
        <w:rPr>
          <w:spacing w:val="-3"/>
        </w:rPr>
        <w:t xml:space="preserve"> </w:t>
      </w:r>
      <w:r>
        <w:t>ed</w:t>
      </w:r>
      <w:r>
        <w:rPr>
          <w:spacing w:val="-2"/>
        </w:rPr>
        <w:t xml:space="preserve"> </w:t>
      </w:r>
      <w:r>
        <w:t>attrezzature</w:t>
      </w:r>
      <w:r>
        <w:rPr>
          <w:spacing w:val="-4"/>
        </w:rPr>
        <w:t xml:space="preserve"> </w:t>
      </w:r>
      <w:r>
        <w:t>operative</w:t>
      </w:r>
      <w:r>
        <w:rPr>
          <w:spacing w:val="-2"/>
        </w:rPr>
        <w:t xml:space="preserve"> </w:t>
      </w:r>
      <w:r>
        <w:t>idonei</w:t>
      </w:r>
      <w:r>
        <w:rPr>
          <w:spacing w:val="-3"/>
        </w:rPr>
        <w:t xml:space="preserve"> </w:t>
      </w:r>
      <w:r>
        <w:t>per</w:t>
      </w:r>
      <w:r>
        <w:rPr>
          <w:spacing w:val="-2"/>
        </w:rPr>
        <w:t xml:space="preserve"> </w:t>
      </w:r>
      <w:r>
        <w:t>l’esecuzione</w:t>
      </w:r>
      <w:r>
        <w:rPr>
          <w:spacing w:val="-2"/>
        </w:rPr>
        <w:t xml:space="preserve"> </w:t>
      </w:r>
      <w:r>
        <w:t>di</w:t>
      </w:r>
      <w:r>
        <w:rPr>
          <w:spacing w:val="-3"/>
        </w:rPr>
        <w:t xml:space="preserve"> </w:t>
      </w:r>
      <w:r>
        <w:t>tutte</w:t>
      </w:r>
      <w:r>
        <w:rPr>
          <w:spacing w:val="-47"/>
        </w:rPr>
        <w:t xml:space="preserve"> </w:t>
      </w:r>
      <w:r>
        <w:t>le</w:t>
      </w:r>
      <w:r>
        <w:rPr>
          <w:spacing w:val="-6"/>
        </w:rPr>
        <w:t xml:space="preserve"> </w:t>
      </w:r>
      <w:r>
        <w:t>prestazioni</w:t>
      </w:r>
      <w:r>
        <w:rPr>
          <w:spacing w:val="-7"/>
        </w:rPr>
        <w:t xml:space="preserve"> </w:t>
      </w:r>
      <w:r>
        <w:t>d’opera</w:t>
      </w:r>
      <w:r>
        <w:rPr>
          <w:spacing w:val="-5"/>
        </w:rPr>
        <w:t xml:space="preserve"> </w:t>
      </w:r>
      <w:r>
        <w:t>descritte</w:t>
      </w:r>
      <w:r>
        <w:rPr>
          <w:spacing w:val="-6"/>
        </w:rPr>
        <w:t xml:space="preserve"> </w:t>
      </w:r>
      <w:r>
        <w:t>nel</w:t>
      </w:r>
      <w:r>
        <w:rPr>
          <w:spacing w:val="-6"/>
        </w:rPr>
        <w:t xml:space="preserve"> </w:t>
      </w:r>
      <w:r>
        <w:t>presente</w:t>
      </w:r>
      <w:r>
        <w:rPr>
          <w:spacing w:val="-7"/>
        </w:rPr>
        <w:t xml:space="preserve"> </w:t>
      </w:r>
      <w:r>
        <w:t>capitolato</w:t>
      </w:r>
      <w:r>
        <w:rPr>
          <w:spacing w:val="-8"/>
        </w:rPr>
        <w:t xml:space="preserve"> </w:t>
      </w:r>
      <w:r>
        <w:t>d’appalto</w:t>
      </w:r>
      <w:r>
        <w:rPr>
          <w:spacing w:val="-7"/>
        </w:rPr>
        <w:t xml:space="preserve"> </w:t>
      </w:r>
      <w:r>
        <w:t>e</w:t>
      </w:r>
      <w:r>
        <w:rPr>
          <w:spacing w:val="-7"/>
        </w:rPr>
        <w:t xml:space="preserve"> </w:t>
      </w:r>
      <w:r>
        <w:t>soddisfare</w:t>
      </w:r>
      <w:r>
        <w:rPr>
          <w:spacing w:val="-8"/>
        </w:rPr>
        <w:t xml:space="preserve"> </w:t>
      </w:r>
      <w:r>
        <w:t>le</w:t>
      </w:r>
      <w:r>
        <w:rPr>
          <w:spacing w:val="-5"/>
        </w:rPr>
        <w:t xml:space="preserve"> </w:t>
      </w:r>
      <w:r>
        <w:t>previsioni</w:t>
      </w:r>
      <w:r>
        <w:rPr>
          <w:spacing w:val="-9"/>
        </w:rPr>
        <w:t xml:space="preserve"> </w:t>
      </w:r>
      <w:r>
        <w:t>minime</w:t>
      </w:r>
      <w:r>
        <w:rPr>
          <w:spacing w:val="-5"/>
        </w:rPr>
        <w:t xml:space="preserve"> </w:t>
      </w:r>
      <w:r>
        <w:t>quanti/qualitative</w:t>
      </w:r>
      <w:r>
        <w:rPr>
          <w:spacing w:val="-48"/>
        </w:rPr>
        <w:t xml:space="preserve"> </w:t>
      </w:r>
      <w:r>
        <w:t>di</w:t>
      </w:r>
      <w:r>
        <w:rPr>
          <w:spacing w:val="-1"/>
        </w:rPr>
        <w:t xml:space="preserve"> </w:t>
      </w:r>
      <w:r>
        <w:t>cui</w:t>
      </w:r>
      <w:r>
        <w:rPr>
          <w:spacing w:val="-1"/>
        </w:rPr>
        <w:t xml:space="preserve"> </w:t>
      </w:r>
      <w:r>
        <w:t>agli allegati</w:t>
      </w:r>
      <w:r>
        <w:rPr>
          <w:spacing w:val="-3"/>
        </w:rPr>
        <w:t xml:space="preserve"> </w:t>
      </w:r>
      <w:r>
        <w:t>tecnici</w:t>
      </w:r>
      <w:r>
        <w:rPr>
          <w:spacing w:val="-3"/>
        </w:rPr>
        <w:t xml:space="preserve"> </w:t>
      </w:r>
      <w:r>
        <w:t>del presente</w:t>
      </w:r>
      <w:r>
        <w:rPr>
          <w:spacing w:val="1"/>
        </w:rPr>
        <w:t xml:space="preserve"> </w:t>
      </w:r>
      <w:r>
        <w:t>capitolato.</w:t>
      </w:r>
    </w:p>
    <w:p w14:paraId="275EDFC6" w14:textId="77777777" w:rsidR="007D0D55" w:rsidRDefault="00000000">
      <w:pPr>
        <w:pStyle w:val="Corpotesto"/>
        <w:spacing w:before="1"/>
        <w:ind w:right="115"/>
      </w:pPr>
      <w:r>
        <w:t>Prima</w:t>
      </w:r>
      <w:r>
        <w:rPr>
          <w:spacing w:val="-8"/>
        </w:rPr>
        <w:t xml:space="preserve"> </w:t>
      </w:r>
      <w:r>
        <w:t>della</w:t>
      </w:r>
      <w:r>
        <w:rPr>
          <w:spacing w:val="-8"/>
        </w:rPr>
        <w:t xml:space="preserve"> </w:t>
      </w:r>
      <w:r>
        <w:t>stipula</w:t>
      </w:r>
      <w:r>
        <w:rPr>
          <w:spacing w:val="-8"/>
        </w:rPr>
        <w:t xml:space="preserve"> </w:t>
      </w:r>
      <w:r>
        <w:t>del</w:t>
      </w:r>
      <w:r>
        <w:rPr>
          <w:spacing w:val="-5"/>
        </w:rPr>
        <w:t xml:space="preserve"> </w:t>
      </w:r>
      <w:r>
        <w:t>contratto</w:t>
      </w:r>
      <w:r>
        <w:rPr>
          <w:spacing w:val="-6"/>
        </w:rPr>
        <w:t xml:space="preserve"> </w:t>
      </w:r>
      <w:r>
        <w:t>la</w:t>
      </w:r>
      <w:r>
        <w:rPr>
          <w:spacing w:val="-8"/>
        </w:rPr>
        <w:t xml:space="preserve"> </w:t>
      </w:r>
      <w:r>
        <w:t>ditta</w:t>
      </w:r>
      <w:r>
        <w:rPr>
          <w:spacing w:val="-7"/>
        </w:rPr>
        <w:t xml:space="preserve"> </w:t>
      </w:r>
      <w:r>
        <w:t>appaltatrice</w:t>
      </w:r>
      <w:r>
        <w:rPr>
          <w:spacing w:val="-5"/>
        </w:rPr>
        <w:t xml:space="preserve"> </w:t>
      </w:r>
      <w:r>
        <w:t>dovrà</w:t>
      </w:r>
      <w:r>
        <w:rPr>
          <w:spacing w:val="-8"/>
        </w:rPr>
        <w:t xml:space="preserve"> </w:t>
      </w:r>
      <w:r>
        <w:t>fornire</w:t>
      </w:r>
      <w:r>
        <w:rPr>
          <w:spacing w:val="-8"/>
        </w:rPr>
        <w:t xml:space="preserve"> </w:t>
      </w:r>
      <w:r>
        <w:t>l’elenco</w:t>
      </w:r>
      <w:r>
        <w:rPr>
          <w:spacing w:val="-7"/>
        </w:rPr>
        <w:t xml:space="preserve"> </w:t>
      </w:r>
      <w:r>
        <w:t>dei</w:t>
      </w:r>
      <w:r>
        <w:rPr>
          <w:spacing w:val="-8"/>
        </w:rPr>
        <w:t xml:space="preserve"> </w:t>
      </w:r>
      <w:r>
        <w:t>mezzi</w:t>
      </w:r>
      <w:r>
        <w:rPr>
          <w:spacing w:val="-6"/>
        </w:rPr>
        <w:t xml:space="preserve"> </w:t>
      </w:r>
      <w:r>
        <w:t>che</w:t>
      </w:r>
      <w:r>
        <w:rPr>
          <w:spacing w:val="-8"/>
        </w:rPr>
        <w:t xml:space="preserve"> </w:t>
      </w:r>
      <w:r>
        <w:t>verranno</w:t>
      </w:r>
      <w:r>
        <w:rPr>
          <w:spacing w:val="-4"/>
        </w:rPr>
        <w:t xml:space="preserve"> </w:t>
      </w:r>
      <w:r>
        <w:t>immessi</w:t>
      </w:r>
      <w:r>
        <w:rPr>
          <w:spacing w:val="-8"/>
        </w:rPr>
        <w:t xml:space="preserve"> </w:t>
      </w:r>
      <w:r>
        <w:t>in</w:t>
      </w:r>
      <w:r>
        <w:rPr>
          <w:spacing w:val="-9"/>
        </w:rPr>
        <w:t xml:space="preserve"> </w:t>
      </w:r>
      <w:r>
        <w:t>servizio</w:t>
      </w:r>
      <w:r>
        <w:rPr>
          <w:spacing w:val="-48"/>
        </w:rPr>
        <w:t xml:space="preserve"> </w:t>
      </w:r>
      <w:r>
        <w:t>corredato</w:t>
      </w:r>
      <w:r>
        <w:rPr>
          <w:spacing w:val="1"/>
        </w:rPr>
        <w:t xml:space="preserve"> </w:t>
      </w:r>
      <w:r>
        <w:t>dal</w:t>
      </w:r>
      <w:r>
        <w:rPr>
          <w:spacing w:val="1"/>
        </w:rPr>
        <w:t xml:space="preserve"> </w:t>
      </w:r>
      <w:r>
        <w:t>numero</w:t>
      </w:r>
      <w:r>
        <w:rPr>
          <w:spacing w:val="1"/>
        </w:rPr>
        <w:t xml:space="preserve"> </w:t>
      </w:r>
      <w:r>
        <w:t>identificativo</w:t>
      </w:r>
      <w:r>
        <w:rPr>
          <w:spacing w:val="1"/>
        </w:rPr>
        <w:t xml:space="preserve"> </w:t>
      </w:r>
      <w:r>
        <w:t>rilasciato</w:t>
      </w:r>
      <w:r>
        <w:rPr>
          <w:spacing w:val="1"/>
        </w:rPr>
        <w:t xml:space="preserve"> </w:t>
      </w:r>
      <w:r>
        <w:t>dalla</w:t>
      </w:r>
      <w:r>
        <w:rPr>
          <w:spacing w:val="1"/>
        </w:rPr>
        <w:t xml:space="preserve"> </w:t>
      </w:r>
      <w:r>
        <w:t>casa</w:t>
      </w:r>
      <w:r>
        <w:rPr>
          <w:spacing w:val="1"/>
        </w:rPr>
        <w:t xml:space="preserve"> </w:t>
      </w:r>
      <w:r>
        <w:t>produttrice.</w:t>
      </w:r>
      <w:r>
        <w:rPr>
          <w:spacing w:val="1"/>
        </w:rPr>
        <w:t xml:space="preserve"> </w:t>
      </w:r>
      <w:r>
        <w:t>Prima</w:t>
      </w:r>
      <w:r>
        <w:rPr>
          <w:spacing w:val="1"/>
        </w:rPr>
        <w:t xml:space="preserve"> </w:t>
      </w:r>
      <w:r>
        <w:t>dell’immissione</w:t>
      </w:r>
      <w:r>
        <w:rPr>
          <w:spacing w:val="1"/>
        </w:rPr>
        <w:t xml:space="preserve"> </w:t>
      </w:r>
      <w:r>
        <w:t>in</w:t>
      </w:r>
      <w:r>
        <w:rPr>
          <w:spacing w:val="1"/>
        </w:rPr>
        <w:t xml:space="preserve"> </w:t>
      </w:r>
      <w:r>
        <w:t>servizio</w:t>
      </w:r>
      <w:r>
        <w:rPr>
          <w:spacing w:val="1"/>
        </w:rPr>
        <w:t xml:space="preserve"> </w:t>
      </w:r>
      <w:r>
        <w:t>la</w:t>
      </w:r>
      <w:r>
        <w:rPr>
          <w:spacing w:val="1"/>
        </w:rPr>
        <w:t xml:space="preserve"> </w:t>
      </w:r>
      <w:r>
        <w:t>ditta</w:t>
      </w:r>
      <w:r>
        <w:rPr>
          <w:spacing w:val="-47"/>
        </w:rPr>
        <w:t xml:space="preserve"> </w:t>
      </w:r>
      <w:r>
        <w:t>appaltatrice dovrà fornire all’amministrazione comunale copia del libretto di circolazione e data d’immissione in</w:t>
      </w:r>
      <w:r>
        <w:rPr>
          <w:spacing w:val="1"/>
        </w:rPr>
        <w:t xml:space="preserve"> </w:t>
      </w:r>
      <w:r>
        <w:t>servizio.</w:t>
      </w:r>
    </w:p>
    <w:p w14:paraId="7DBB6B8B" w14:textId="77777777" w:rsidR="007D0D55" w:rsidRDefault="00000000">
      <w:pPr>
        <w:pStyle w:val="Corpotesto"/>
        <w:spacing w:before="1"/>
        <w:ind w:right="119"/>
      </w:pPr>
      <w:r>
        <w:rPr>
          <w:w w:val="105"/>
        </w:rPr>
        <w:t>Tutti</w:t>
      </w:r>
      <w:r>
        <w:rPr>
          <w:spacing w:val="-8"/>
          <w:w w:val="105"/>
        </w:rPr>
        <w:t xml:space="preserve"> </w:t>
      </w:r>
      <w:r>
        <w:rPr>
          <w:w w:val="105"/>
        </w:rPr>
        <w:t>i</w:t>
      </w:r>
      <w:r>
        <w:rPr>
          <w:spacing w:val="-8"/>
          <w:w w:val="105"/>
        </w:rPr>
        <w:t xml:space="preserve"> </w:t>
      </w:r>
      <w:r>
        <w:rPr>
          <w:w w:val="105"/>
        </w:rPr>
        <w:t>mezzi</w:t>
      </w:r>
      <w:r>
        <w:rPr>
          <w:spacing w:val="-5"/>
          <w:w w:val="105"/>
        </w:rPr>
        <w:t xml:space="preserve"> </w:t>
      </w:r>
      <w:r>
        <w:rPr>
          <w:w w:val="105"/>
        </w:rPr>
        <w:t>utilizzati</w:t>
      </w:r>
      <w:r>
        <w:rPr>
          <w:spacing w:val="-5"/>
          <w:w w:val="105"/>
        </w:rPr>
        <w:t xml:space="preserve"> </w:t>
      </w:r>
      <w:r>
        <w:rPr>
          <w:w w:val="105"/>
        </w:rPr>
        <w:t>dovranno</w:t>
      </w:r>
      <w:r>
        <w:rPr>
          <w:spacing w:val="-4"/>
          <w:w w:val="105"/>
        </w:rPr>
        <w:t xml:space="preserve"> </w:t>
      </w:r>
      <w:r>
        <w:rPr>
          <w:w w:val="105"/>
        </w:rPr>
        <w:t>portare</w:t>
      </w:r>
      <w:r>
        <w:rPr>
          <w:spacing w:val="-6"/>
          <w:w w:val="105"/>
        </w:rPr>
        <w:t xml:space="preserve"> </w:t>
      </w:r>
      <w:r>
        <w:rPr>
          <w:w w:val="105"/>
        </w:rPr>
        <w:t>chiaramente</w:t>
      </w:r>
      <w:r>
        <w:rPr>
          <w:spacing w:val="-6"/>
          <w:w w:val="105"/>
        </w:rPr>
        <w:t xml:space="preserve"> </w:t>
      </w:r>
      <w:r>
        <w:rPr>
          <w:w w:val="105"/>
        </w:rPr>
        <w:t>le</w:t>
      </w:r>
      <w:r>
        <w:rPr>
          <w:spacing w:val="-6"/>
          <w:w w:val="105"/>
        </w:rPr>
        <w:t xml:space="preserve"> </w:t>
      </w:r>
      <w:r>
        <w:rPr>
          <w:w w:val="105"/>
        </w:rPr>
        <w:t>seguenti</w:t>
      </w:r>
      <w:r>
        <w:rPr>
          <w:spacing w:val="-8"/>
          <w:w w:val="105"/>
        </w:rPr>
        <w:t xml:space="preserve"> </w:t>
      </w:r>
      <w:r>
        <w:rPr>
          <w:w w:val="105"/>
        </w:rPr>
        <w:t>indicazioni</w:t>
      </w:r>
      <w:r>
        <w:rPr>
          <w:spacing w:val="-7"/>
          <w:w w:val="105"/>
        </w:rPr>
        <w:t xml:space="preserve"> </w:t>
      </w:r>
      <w:r>
        <w:rPr>
          <w:w w:val="105"/>
        </w:rPr>
        <w:t>secondo</w:t>
      </w:r>
      <w:r>
        <w:rPr>
          <w:spacing w:val="-6"/>
          <w:w w:val="105"/>
        </w:rPr>
        <w:t xml:space="preserve"> </w:t>
      </w:r>
      <w:r>
        <w:rPr>
          <w:w w:val="105"/>
        </w:rPr>
        <w:t>le</w:t>
      </w:r>
      <w:r>
        <w:rPr>
          <w:spacing w:val="-6"/>
          <w:w w:val="105"/>
        </w:rPr>
        <w:t xml:space="preserve"> </w:t>
      </w:r>
      <w:r>
        <w:rPr>
          <w:w w:val="105"/>
        </w:rPr>
        <w:t>disposizioni</w:t>
      </w:r>
      <w:r>
        <w:rPr>
          <w:spacing w:val="-5"/>
          <w:w w:val="105"/>
        </w:rPr>
        <w:t xml:space="preserve"> </w:t>
      </w:r>
      <w:r>
        <w:rPr>
          <w:w w:val="105"/>
        </w:rPr>
        <w:t>di</w:t>
      </w:r>
      <w:r>
        <w:rPr>
          <w:spacing w:val="-7"/>
          <w:w w:val="105"/>
        </w:rPr>
        <w:t xml:space="preserve"> </w:t>
      </w:r>
      <w:r>
        <w:rPr>
          <w:w w:val="105"/>
        </w:rPr>
        <w:t>cui</w:t>
      </w:r>
      <w:r>
        <w:rPr>
          <w:spacing w:val="-7"/>
          <w:w w:val="105"/>
        </w:rPr>
        <w:t xml:space="preserve"> </w:t>
      </w:r>
      <w:r>
        <w:rPr>
          <w:w w:val="105"/>
        </w:rPr>
        <w:t>all’art.</w:t>
      </w:r>
      <w:r>
        <w:rPr>
          <w:spacing w:val="-50"/>
          <w:w w:val="105"/>
        </w:rPr>
        <w:t xml:space="preserve"> </w:t>
      </w:r>
      <w:r>
        <w:rPr>
          <w:w w:val="105"/>
        </w:rPr>
        <w:t>9 del presente</w:t>
      </w:r>
      <w:r>
        <w:rPr>
          <w:spacing w:val="1"/>
          <w:w w:val="105"/>
        </w:rPr>
        <w:t xml:space="preserve"> </w:t>
      </w:r>
      <w:r>
        <w:rPr>
          <w:w w:val="105"/>
        </w:rPr>
        <w:t>capitolato:</w:t>
      </w:r>
    </w:p>
    <w:p w14:paraId="1A19B1AE" w14:textId="77777777" w:rsidR="007D0D55" w:rsidRDefault="00000000">
      <w:pPr>
        <w:pStyle w:val="Paragrafoelenco"/>
        <w:numPr>
          <w:ilvl w:val="0"/>
          <w:numId w:val="2"/>
        </w:numPr>
        <w:tabs>
          <w:tab w:val="left" w:pos="403"/>
        </w:tabs>
        <w:spacing w:line="279" w:lineRule="exact"/>
        <w:ind w:left="402"/>
      </w:pPr>
      <w:r>
        <w:t>la</w:t>
      </w:r>
      <w:r>
        <w:rPr>
          <w:spacing w:val="-1"/>
        </w:rPr>
        <w:t xml:space="preserve"> </w:t>
      </w:r>
      <w:r>
        <w:t>dicitura</w:t>
      </w:r>
      <w:r>
        <w:rPr>
          <w:spacing w:val="-1"/>
        </w:rPr>
        <w:t xml:space="preserve"> </w:t>
      </w:r>
      <w:r>
        <w:t>“Servizi di</w:t>
      </w:r>
      <w:r>
        <w:rPr>
          <w:spacing w:val="-2"/>
        </w:rPr>
        <w:t xml:space="preserve"> </w:t>
      </w:r>
      <w:r>
        <w:t>igiene</w:t>
      </w:r>
      <w:r>
        <w:rPr>
          <w:spacing w:val="-2"/>
        </w:rPr>
        <w:t xml:space="preserve"> </w:t>
      </w:r>
      <w:r>
        <w:t>urbana</w:t>
      </w:r>
      <w:r>
        <w:rPr>
          <w:spacing w:val="-1"/>
        </w:rPr>
        <w:t xml:space="preserve"> </w:t>
      </w:r>
      <w:r>
        <w:t>ed</w:t>
      </w:r>
      <w:r>
        <w:rPr>
          <w:spacing w:val="-1"/>
        </w:rPr>
        <w:t xml:space="preserve"> </w:t>
      </w:r>
      <w:r>
        <w:t>ambientale”;</w:t>
      </w:r>
    </w:p>
    <w:p w14:paraId="66C20F30" w14:textId="77777777" w:rsidR="007D0D55" w:rsidRDefault="00000000">
      <w:pPr>
        <w:pStyle w:val="Paragrafoelenco"/>
        <w:numPr>
          <w:ilvl w:val="0"/>
          <w:numId w:val="2"/>
        </w:numPr>
        <w:tabs>
          <w:tab w:val="left" w:pos="403"/>
        </w:tabs>
        <w:spacing w:before="1"/>
        <w:ind w:left="402"/>
      </w:pPr>
      <w:r>
        <w:t>stemma</w:t>
      </w:r>
      <w:r>
        <w:rPr>
          <w:spacing w:val="-5"/>
        </w:rPr>
        <w:t xml:space="preserve"> </w:t>
      </w:r>
      <w:r>
        <w:t>e</w:t>
      </w:r>
      <w:r>
        <w:rPr>
          <w:spacing w:val="-2"/>
        </w:rPr>
        <w:t xml:space="preserve"> </w:t>
      </w:r>
      <w:r>
        <w:t>nome</w:t>
      </w:r>
      <w:r>
        <w:rPr>
          <w:spacing w:val="-1"/>
        </w:rPr>
        <w:t xml:space="preserve"> </w:t>
      </w:r>
      <w:r>
        <w:t>del</w:t>
      </w:r>
      <w:r>
        <w:rPr>
          <w:spacing w:val="-2"/>
        </w:rPr>
        <w:t xml:space="preserve"> </w:t>
      </w:r>
      <w:r>
        <w:t>Comune;</w:t>
      </w:r>
    </w:p>
    <w:p w14:paraId="3DCDA05F" w14:textId="77777777" w:rsidR="007D0D55" w:rsidRDefault="00000000">
      <w:pPr>
        <w:pStyle w:val="Paragrafoelenco"/>
        <w:numPr>
          <w:ilvl w:val="0"/>
          <w:numId w:val="2"/>
        </w:numPr>
        <w:tabs>
          <w:tab w:val="left" w:pos="403"/>
        </w:tabs>
        <w:ind w:left="402"/>
      </w:pPr>
      <w:r>
        <w:t>nominativo e</w:t>
      </w:r>
      <w:r>
        <w:rPr>
          <w:spacing w:val="-3"/>
        </w:rPr>
        <w:t xml:space="preserve"> </w:t>
      </w:r>
      <w:r>
        <w:t>ragione</w:t>
      </w:r>
      <w:r>
        <w:rPr>
          <w:spacing w:val="-2"/>
        </w:rPr>
        <w:t xml:space="preserve"> </w:t>
      </w:r>
      <w:r>
        <w:t>sociale della</w:t>
      </w:r>
      <w:r>
        <w:rPr>
          <w:spacing w:val="-4"/>
        </w:rPr>
        <w:t xml:space="preserve"> </w:t>
      </w:r>
      <w:r>
        <w:t>Ditta</w:t>
      </w:r>
      <w:r>
        <w:rPr>
          <w:spacing w:val="-2"/>
        </w:rPr>
        <w:t xml:space="preserve"> </w:t>
      </w:r>
      <w:r>
        <w:t>appaltatrice;</w:t>
      </w:r>
    </w:p>
    <w:p w14:paraId="148E20A0" w14:textId="77777777" w:rsidR="007D0D55" w:rsidRDefault="00000000">
      <w:pPr>
        <w:pStyle w:val="Paragrafoelenco"/>
        <w:numPr>
          <w:ilvl w:val="0"/>
          <w:numId w:val="2"/>
        </w:numPr>
        <w:tabs>
          <w:tab w:val="left" w:pos="403"/>
        </w:tabs>
        <w:spacing w:before="1"/>
        <w:ind w:left="402"/>
      </w:pPr>
      <w:r>
        <w:t>numero</w:t>
      </w:r>
      <w:r>
        <w:rPr>
          <w:spacing w:val="-1"/>
        </w:rPr>
        <w:t xml:space="preserve"> </w:t>
      </w:r>
      <w:r>
        <w:t>progressivo</w:t>
      </w:r>
      <w:r>
        <w:rPr>
          <w:spacing w:val="-1"/>
        </w:rPr>
        <w:t xml:space="preserve"> </w:t>
      </w:r>
      <w:r>
        <w:t>attribuito</w:t>
      </w:r>
      <w:r>
        <w:rPr>
          <w:spacing w:val="-1"/>
        </w:rPr>
        <w:t xml:space="preserve"> </w:t>
      </w:r>
      <w:r>
        <w:t>ad</w:t>
      </w:r>
      <w:r>
        <w:rPr>
          <w:spacing w:val="-4"/>
        </w:rPr>
        <w:t xml:space="preserve"> </w:t>
      </w:r>
      <w:r>
        <w:t>ogni</w:t>
      </w:r>
      <w:r>
        <w:rPr>
          <w:spacing w:val="-2"/>
        </w:rPr>
        <w:t xml:space="preserve"> </w:t>
      </w:r>
      <w:r>
        <w:t>singolo</w:t>
      </w:r>
      <w:r>
        <w:rPr>
          <w:spacing w:val="-3"/>
        </w:rPr>
        <w:t xml:space="preserve"> </w:t>
      </w:r>
      <w:r>
        <w:t>veicolo.</w:t>
      </w:r>
    </w:p>
    <w:p w14:paraId="2B8651E0" w14:textId="77777777" w:rsidR="007D0D55" w:rsidRDefault="00000000">
      <w:pPr>
        <w:pStyle w:val="Corpotesto"/>
        <w:spacing w:before="2" w:line="237" w:lineRule="auto"/>
        <w:ind w:right="123"/>
      </w:pPr>
      <w:r>
        <w:t>La Ditta dovrà essere dotata di un parco automezzi in regola con la normativa nazionale e regionale in materia di</w:t>
      </w:r>
      <w:r>
        <w:rPr>
          <w:spacing w:val="1"/>
        </w:rPr>
        <w:t xml:space="preserve"> </w:t>
      </w:r>
      <w:r>
        <w:t>scarichi</w:t>
      </w:r>
      <w:r>
        <w:rPr>
          <w:spacing w:val="-1"/>
        </w:rPr>
        <w:t xml:space="preserve"> </w:t>
      </w:r>
      <w:r>
        <w:t>ed</w:t>
      </w:r>
      <w:r>
        <w:rPr>
          <w:spacing w:val="-2"/>
        </w:rPr>
        <w:t xml:space="preserve"> </w:t>
      </w:r>
      <w:r>
        <w:t>emissioni gassose</w:t>
      </w:r>
      <w:r>
        <w:rPr>
          <w:spacing w:val="1"/>
        </w:rPr>
        <w:t xml:space="preserve"> </w:t>
      </w:r>
      <w:r>
        <w:t>e</w:t>
      </w:r>
      <w:r>
        <w:rPr>
          <w:spacing w:val="-2"/>
        </w:rPr>
        <w:t xml:space="preserve"> </w:t>
      </w:r>
      <w:r>
        <w:t>rumorose</w:t>
      </w:r>
      <w:r>
        <w:rPr>
          <w:spacing w:val="1"/>
        </w:rPr>
        <w:t xml:space="preserve"> </w:t>
      </w:r>
      <w:r>
        <w:t>in</w:t>
      </w:r>
      <w:r>
        <w:rPr>
          <w:spacing w:val="-2"/>
        </w:rPr>
        <w:t xml:space="preserve"> </w:t>
      </w:r>
      <w:r>
        <w:t>atmosfera.</w:t>
      </w:r>
    </w:p>
    <w:p w14:paraId="5AFFB73F" w14:textId="77777777" w:rsidR="007D0D55" w:rsidRDefault="00000000">
      <w:pPr>
        <w:pStyle w:val="Corpotesto"/>
        <w:spacing w:before="2"/>
        <w:ind w:right="119"/>
      </w:pPr>
      <w:r>
        <w:t>Tutti gli automezzi e le attrezzature dovranno essere mantenuti in buono stato, puliti e lavati regolarmente ed</w:t>
      </w:r>
      <w:r>
        <w:rPr>
          <w:spacing w:val="1"/>
        </w:rPr>
        <w:t xml:space="preserve"> </w:t>
      </w:r>
      <w:r>
        <w:t>assoggettati</w:t>
      </w:r>
      <w:r>
        <w:rPr>
          <w:spacing w:val="-1"/>
        </w:rPr>
        <w:t xml:space="preserve"> </w:t>
      </w:r>
      <w:r>
        <w:t>ad</w:t>
      </w:r>
      <w:r>
        <w:rPr>
          <w:spacing w:val="-3"/>
        </w:rPr>
        <w:t xml:space="preserve"> </w:t>
      </w:r>
      <w:r>
        <w:t>un</w:t>
      </w:r>
      <w:r>
        <w:rPr>
          <w:spacing w:val="-1"/>
        </w:rPr>
        <w:t xml:space="preserve"> </w:t>
      </w:r>
      <w:r>
        <w:t>piano</w:t>
      </w:r>
      <w:r>
        <w:rPr>
          <w:spacing w:val="1"/>
        </w:rPr>
        <w:t xml:space="preserve"> </w:t>
      </w:r>
      <w:r>
        <w:t>di</w:t>
      </w:r>
      <w:r>
        <w:rPr>
          <w:spacing w:val="-4"/>
        </w:rPr>
        <w:t xml:space="preserve"> </w:t>
      </w:r>
      <w:r>
        <w:t>disinfezione</w:t>
      </w:r>
      <w:r>
        <w:rPr>
          <w:spacing w:val="1"/>
        </w:rPr>
        <w:t xml:space="preserve"> </w:t>
      </w:r>
      <w:r>
        <w:t>periodica.</w:t>
      </w:r>
    </w:p>
    <w:p w14:paraId="1F25C08F" w14:textId="77777777" w:rsidR="007D0D55" w:rsidRDefault="00000000">
      <w:pPr>
        <w:pStyle w:val="Corpotesto"/>
        <w:spacing w:before="1"/>
        <w:ind w:right="115"/>
      </w:pPr>
      <w:r>
        <w:t>L’amministrazione comunale avrà la facoltà di eseguire, in qualunque momento, appropriati controlli per assicurarsi</w:t>
      </w:r>
      <w:r>
        <w:rPr>
          <w:spacing w:val="1"/>
        </w:rPr>
        <w:t xml:space="preserve"> </w:t>
      </w:r>
      <w:r>
        <w:t>della qualità e della idoneità dei mezzi e di disporre affinché quelli non idonei siano o sostituiti o resi nuovamente</w:t>
      </w:r>
      <w:r>
        <w:rPr>
          <w:spacing w:val="1"/>
        </w:rPr>
        <w:t xml:space="preserve"> </w:t>
      </w:r>
      <w:r>
        <w:t>idonei.</w:t>
      </w:r>
      <w:r>
        <w:rPr>
          <w:spacing w:val="1"/>
        </w:rPr>
        <w:t xml:space="preserve"> </w:t>
      </w:r>
      <w:r>
        <w:t>La ditta appaltatrice</w:t>
      </w:r>
      <w:r>
        <w:rPr>
          <w:spacing w:val="1"/>
        </w:rPr>
        <w:t xml:space="preserve"> </w:t>
      </w:r>
      <w:r>
        <w:t>sarà tenuta</w:t>
      </w:r>
      <w:r>
        <w:rPr>
          <w:spacing w:val="1"/>
        </w:rPr>
        <w:t xml:space="preserve"> </w:t>
      </w:r>
      <w:r>
        <w:t>a provvedervi</w:t>
      </w:r>
      <w:r>
        <w:rPr>
          <w:spacing w:val="1"/>
        </w:rPr>
        <w:t xml:space="preserve"> </w:t>
      </w:r>
      <w:r>
        <w:t>nei</w:t>
      </w:r>
      <w:r>
        <w:rPr>
          <w:spacing w:val="1"/>
        </w:rPr>
        <w:t xml:space="preserve"> </w:t>
      </w:r>
      <w:r>
        <w:t>termini</w:t>
      </w:r>
      <w:r>
        <w:rPr>
          <w:spacing w:val="1"/>
        </w:rPr>
        <w:t xml:space="preserve"> </w:t>
      </w:r>
      <w:r>
        <w:t>di</w:t>
      </w:r>
      <w:r>
        <w:rPr>
          <w:spacing w:val="1"/>
        </w:rPr>
        <w:t xml:space="preserve"> </w:t>
      </w:r>
      <w:r>
        <w:t>tempo assegnati, senza alcun onere</w:t>
      </w:r>
      <w:r>
        <w:rPr>
          <w:spacing w:val="1"/>
        </w:rPr>
        <w:t xml:space="preserve"> </w:t>
      </w:r>
      <w:r>
        <w:t>per</w:t>
      </w:r>
      <w:r>
        <w:rPr>
          <w:spacing w:val="1"/>
        </w:rPr>
        <w:t xml:space="preserve"> </w:t>
      </w:r>
      <w:r>
        <w:t>l’amministrazione comunale.</w:t>
      </w:r>
    </w:p>
    <w:p w14:paraId="0658EB2B" w14:textId="77777777" w:rsidR="007D0D55" w:rsidRDefault="00000000">
      <w:pPr>
        <w:pStyle w:val="Corpotesto"/>
        <w:spacing w:before="1"/>
        <w:ind w:right="116"/>
      </w:pPr>
      <w:r>
        <w:t>I mezzi e le attrezzature previsti, in caso di rottura o fermata per manutenzione o riparazione, o comunque in ogni</w:t>
      </w:r>
      <w:r>
        <w:rPr>
          <w:spacing w:val="1"/>
        </w:rPr>
        <w:t xml:space="preserve"> </w:t>
      </w:r>
      <w:r>
        <w:t>caso</w:t>
      </w:r>
      <w:r>
        <w:rPr>
          <w:spacing w:val="-5"/>
        </w:rPr>
        <w:t xml:space="preserve"> </w:t>
      </w:r>
      <w:r>
        <w:t>di</w:t>
      </w:r>
      <w:r>
        <w:rPr>
          <w:spacing w:val="-3"/>
        </w:rPr>
        <w:t xml:space="preserve"> </w:t>
      </w:r>
      <w:r>
        <w:t>indisponibilità,</w:t>
      </w:r>
      <w:r>
        <w:rPr>
          <w:spacing w:val="-6"/>
        </w:rPr>
        <w:t xml:space="preserve"> </w:t>
      </w:r>
      <w:r>
        <w:t>dovranno</w:t>
      </w:r>
      <w:r>
        <w:rPr>
          <w:spacing w:val="-2"/>
        </w:rPr>
        <w:t xml:space="preserve"> </w:t>
      </w:r>
      <w:r>
        <w:t>essere</w:t>
      </w:r>
      <w:r>
        <w:rPr>
          <w:spacing w:val="-5"/>
        </w:rPr>
        <w:t xml:space="preserve"> </w:t>
      </w:r>
      <w:r>
        <w:t>sostituiti</w:t>
      </w:r>
      <w:r>
        <w:rPr>
          <w:spacing w:val="-6"/>
        </w:rPr>
        <w:t xml:space="preserve"> </w:t>
      </w:r>
      <w:r>
        <w:t>da</w:t>
      </w:r>
      <w:r>
        <w:rPr>
          <w:spacing w:val="-3"/>
        </w:rPr>
        <w:t xml:space="preserve"> </w:t>
      </w:r>
      <w:r>
        <w:t>apposite</w:t>
      </w:r>
      <w:r>
        <w:rPr>
          <w:spacing w:val="-5"/>
        </w:rPr>
        <w:t xml:space="preserve"> </w:t>
      </w:r>
      <w:r>
        <w:t>riserve</w:t>
      </w:r>
      <w:r>
        <w:rPr>
          <w:spacing w:val="-4"/>
        </w:rPr>
        <w:t xml:space="preserve"> </w:t>
      </w:r>
      <w:r>
        <w:t>che</w:t>
      </w:r>
      <w:r>
        <w:rPr>
          <w:spacing w:val="-6"/>
        </w:rPr>
        <w:t xml:space="preserve"> </w:t>
      </w:r>
      <w:r>
        <w:t>la</w:t>
      </w:r>
      <w:r>
        <w:rPr>
          <w:spacing w:val="-4"/>
        </w:rPr>
        <w:t xml:space="preserve"> </w:t>
      </w:r>
      <w:r>
        <w:t>ditta</w:t>
      </w:r>
      <w:r>
        <w:rPr>
          <w:spacing w:val="-3"/>
        </w:rPr>
        <w:t xml:space="preserve"> </w:t>
      </w:r>
      <w:r>
        <w:t>appaltatrice</w:t>
      </w:r>
      <w:r>
        <w:rPr>
          <w:spacing w:val="-6"/>
        </w:rPr>
        <w:t xml:space="preserve"> </w:t>
      </w:r>
      <w:r>
        <w:t>avrà</w:t>
      </w:r>
      <w:r>
        <w:rPr>
          <w:spacing w:val="-6"/>
        </w:rPr>
        <w:t xml:space="preserve"> </w:t>
      </w:r>
      <w:r>
        <w:t>cura</w:t>
      </w:r>
      <w:r>
        <w:rPr>
          <w:spacing w:val="-3"/>
        </w:rPr>
        <w:t xml:space="preserve"> </w:t>
      </w:r>
      <w:r>
        <w:t>di</w:t>
      </w:r>
      <w:r>
        <w:rPr>
          <w:spacing w:val="-6"/>
        </w:rPr>
        <w:t xml:space="preserve"> </w:t>
      </w:r>
      <w:r>
        <w:t>garantire</w:t>
      </w:r>
      <w:r>
        <w:rPr>
          <w:spacing w:val="-4"/>
        </w:rPr>
        <w:t xml:space="preserve"> </w:t>
      </w:r>
      <w:r>
        <w:t>in</w:t>
      </w:r>
      <w:r>
        <w:rPr>
          <w:spacing w:val="-47"/>
        </w:rPr>
        <w:t xml:space="preserve"> </w:t>
      </w:r>
      <w:r>
        <w:t>modo che</w:t>
      </w:r>
      <w:r>
        <w:rPr>
          <w:spacing w:val="1"/>
        </w:rPr>
        <w:t xml:space="preserve"> </w:t>
      </w:r>
      <w:r>
        <w:t>i servizi non</w:t>
      </w:r>
      <w:r>
        <w:rPr>
          <w:spacing w:val="-1"/>
        </w:rPr>
        <w:t xml:space="preserve"> </w:t>
      </w:r>
      <w:r>
        <w:t>abbiano</w:t>
      </w:r>
      <w:r>
        <w:rPr>
          <w:spacing w:val="1"/>
        </w:rPr>
        <w:t xml:space="preserve"> </w:t>
      </w:r>
      <w:r>
        <w:t>a subire</w:t>
      </w:r>
      <w:r>
        <w:rPr>
          <w:spacing w:val="-4"/>
        </w:rPr>
        <w:t xml:space="preserve"> </w:t>
      </w:r>
      <w:r>
        <w:t>fermate</w:t>
      </w:r>
      <w:r>
        <w:rPr>
          <w:spacing w:val="-2"/>
        </w:rPr>
        <w:t xml:space="preserve"> </w:t>
      </w:r>
      <w:r>
        <w:t>o</w:t>
      </w:r>
      <w:r>
        <w:rPr>
          <w:spacing w:val="1"/>
        </w:rPr>
        <w:t xml:space="preserve"> </w:t>
      </w:r>
      <w:r>
        <w:t>ritardi.</w:t>
      </w:r>
    </w:p>
    <w:p w14:paraId="1C429376" w14:textId="77777777" w:rsidR="007D0D55" w:rsidRDefault="00000000">
      <w:pPr>
        <w:pStyle w:val="Corpotesto"/>
        <w:spacing w:line="267" w:lineRule="exact"/>
      </w:pPr>
      <w:r>
        <w:t>Salvo</w:t>
      </w:r>
      <w:r>
        <w:rPr>
          <w:spacing w:val="3"/>
        </w:rPr>
        <w:t xml:space="preserve"> </w:t>
      </w:r>
      <w:r>
        <w:t>quanto</w:t>
      </w:r>
      <w:r>
        <w:rPr>
          <w:spacing w:val="3"/>
        </w:rPr>
        <w:t xml:space="preserve"> </w:t>
      </w:r>
      <w:r>
        <w:t>previsto</w:t>
      </w:r>
      <w:r>
        <w:rPr>
          <w:spacing w:val="2"/>
        </w:rPr>
        <w:t xml:space="preserve"> </w:t>
      </w:r>
      <w:r>
        <w:t>dall’art.</w:t>
      </w:r>
      <w:r>
        <w:rPr>
          <w:spacing w:val="3"/>
        </w:rPr>
        <w:t xml:space="preserve"> </w:t>
      </w:r>
      <w:r>
        <w:t>10</w:t>
      </w:r>
      <w:r>
        <w:rPr>
          <w:spacing w:val="1"/>
        </w:rPr>
        <w:t xml:space="preserve"> </w:t>
      </w:r>
      <w:r>
        <w:t>del</w:t>
      </w:r>
      <w:r>
        <w:rPr>
          <w:spacing w:val="4"/>
        </w:rPr>
        <w:t xml:space="preserve"> </w:t>
      </w:r>
      <w:r>
        <w:t>presente</w:t>
      </w:r>
      <w:r>
        <w:rPr>
          <w:spacing w:val="1"/>
        </w:rPr>
        <w:t xml:space="preserve"> </w:t>
      </w:r>
      <w:r>
        <w:t>capitolato</w:t>
      </w:r>
      <w:r>
        <w:rPr>
          <w:spacing w:val="3"/>
        </w:rPr>
        <w:t xml:space="preserve"> </w:t>
      </w:r>
      <w:r>
        <w:t>d’appalto,</w:t>
      </w:r>
      <w:r>
        <w:rPr>
          <w:spacing w:val="3"/>
        </w:rPr>
        <w:t xml:space="preserve"> </w:t>
      </w:r>
      <w:r>
        <w:t>alla</w:t>
      </w:r>
      <w:r>
        <w:rPr>
          <w:spacing w:val="1"/>
        </w:rPr>
        <w:t xml:space="preserve"> </w:t>
      </w:r>
      <w:r>
        <w:t>scadenza</w:t>
      </w:r>
      <w:r>
        <w:rPr>
          <w:spacing w:val="3"/>
        </w:rPr>
        <w:t xml:space="preserve"> </w:t>
      </w:r>
      <w:r>
        <w:t>dell’appalto</w:t>
      </w:r>
      <w:r>
        <w:rPr>
          <w:spacing w:val="5"/>
        </w:rPr>
        <w:t xml:space="preserve"> </w:t>
      </w:r>
      <w:r>
        <w:t>i</w:t>
      </w:r>
      <w:r>
        <w:rPr>
          <w:spacing w:val="-2"/>
        </w:rPr>
        <w:t xml:space="preserve"> </w:t>
      </w:r>
      <w:r>
        <w:t>mezzi</w:t>
      </w:r>
      <w:r>
        <w:rPr>
          <w:spacing w:val="4"/>
        </w:rPr>
        <w:t xml:space="preserve"> </w:t>
      </w:r>
      <w:r>
        <w:t>d’opera messi</w:t>
      </w:r>
    </w:p>
    <w:p w14:paraId="411FCA3E" w14:textId="4451AE62" w:rsidR="007D0D55" w:rsidRDefault="00000000">
      <w:pPr>
        <w:pStyle w:val="Corpotesto"/>
      </w:pPr>
      <w:r>
        <w:t>a</w:t>
      </w:r>
      <w:r>
        <w:rPr>
          <w:spacing w:val="-2"/>
        </w:rPr>
        <w:t xml:space="preserve"> </w:t>
      </w:r>
      <w:r>
        <w:t>disposizione</w:t>
      </w:r>
      <w:r>
        <w:rPr>
          <w:spacing w:val="-1"/>
        </w:rPr>
        <w:t xml:space="preserve"> </w:t>
      </w:r>
      <w:r>
        <w:t>dalla</w:t>
      </w:r>
      <w:r>
        <w:rPr>
          <w:spacing w:val="-1"/>
        </w:rPr>
        <w:t xml:space="preserve"> </w:t>
      </w:r>
      <w:r>
        <w:t>ditta</w:t>
      </w:r>
      <w:r>
        <w:rPr>
          <w:spacing w:val="-5"/>
        </w:rPr>
        <w:t xml:space="preserve"> </w:t>
      </w:r>
      <w:r>
        <w:t>appaltatrice,</w:t>
      </w:r>
      <w:r>
        <w:rPr>
          <w:spacing w:val="-2"/>
        </w:rPr>
        <w:t xml:space="preserve"> </w:t>
      </w:r>
      <w:r>
        <w:t>per quanto</w:t>
      </w:r>
      <w:r>
        <w:rPr>
          <w:spacing w:val="-3"/>
        </w:rPr>
        <w:t xml:space="preserve"> </w:t>
      </w:r>
      <w:r>
        <w:t>di</w:t>
      </w:r>
      <w:r>
        <w:rPr>
          <w:spacing w:val="-2"/>
        </w:rPr>
        <w:t xml:space="preserve"> </w:t>
      </w:r>
      <w:r>
        <w:t>proprietà</w:t>
      </w:r>
      <w:r>
        <w:rPr>
          <w:spacing w:val="-3"/>
        </w:rPr>
        <w:t xml:space="preserve"> </w:t>
      </w:r>
      <w:r>
        <w:t>della</w:t>
      </w:r>
      <w:r>
        <w:rPr>
          <w:spacing w:val="-2"/>
        </w:rPr>
        <w:t xml:space="preserve"> </w:t>
      </w:r>
      <w:r>
        <w:t>stessa,</w:t>
      </w:r>
      <w:r>
        <w:rPr>
          <w:spacing w:val="-4"/>
        </w:rPr>
        <w:t xml:space="preserve"> </w:t>
      </w:r>
      <w:r>
        <w:t>saranno</w:t>
      </w:r>
      <w:r>
        <w:rPr>
          <w:spacing w:val="-1"/>
        </w:rPr>
        <w:t xml:space="preserve"> </w:t>
      </w:r>
      <w:r>
        <w:t>ritirati</w:t>
      </w:r>
      <w:r>
        <w:rPr>
          <w:spacing w:val="-4"/>
        </w:rPr>
        <w:t xml:space="preserve"> </w:t>
      </w:r>
      <w:r>
        <w:t>dalla</w:t>
      </w:r>
      <w:r>
        <w:rPr>
          <w:spacing w:val="-2"/>
        </w:rPr>
        <w:t xml:space="preserve"> </w:t>
      </w:r>
      <w:r>
        <w:t>Ditta</w:t>
      </w:r>
      <w:r>
        <w:rPr>
          <w:spacing w:val="-4"/>
        </w:rPr>
        <w:t xml:space="preserve"> </w:t>
      </w:r>
      <w:r>
        <w:t>stessa.</w:t>
      </w:r>
    </w:p>
    <w:p w14:paraId="0B9021E3" w14:textId="77777777" w:rsidR="00B92159" w:rsidRDefault="00B92159" w:rsidP="00B92159">
      <w:pPr>
        <w:pStyle w:val="Corpotesto"/>
      </w:pPr>
      <w:r>
        <w:t>Articolo 12. Forniture per la raccolta porta a porta.</w:t>
      </w:r>
    </w:p>
    <w:p w14:paraId="3370C7C0" w14:textId="77777777" w:rsidR="00B92159" w:rsidRDefault="00B92159" w:rsidP="00B92159">
      <w:pPr>
        <w:pStyle w:val="Corpotesto"/>
      </w:pPr>
    </w:p>
    <w:p w14:paraId="08ABD2C4" w14:textId="77777777" w:rsidR="00B92159" w:rsidRDefault="00B92159" w:rsidP="00B92159">
      <w:pPr>
        <w:pStyle w:val="Corpotesto"/>
      </w:pPr>
      <w:r>
        <w:lastRenderedPageBreak/>
        <w:t xml:space="preserve">Per il servizio di raccolta “porta a porta” la Ditta Appaltatrice dovrà provvedere, per ognuno dei nuclei famigliari residenti o domiciliati sui territori comunali e per le utenze commerciali/economiche, alla fornitura annuale ed alla distribuzione delle attrezzature FISSE (contenitori) e a perdere (sacchi e sacchetti) di seguito elencate: </w:t>
      </w:r>
    </w:p>
    <w:p w14:paraId="42C15DA7" w14:textId="77777777" w:rsidR="00B92159" w:rsidRDefault="00B92159" w:rsidP="00B92159">
      <w:pPr>
        <w:pStyle w:val="Corpotesto"/>
      </w:pPr>
      <w:r>
        <w:t xml:space="preserve">Alle utenze domestiche del “porta a porta”: </w:t>
      </w:r>
    </w:p>
    <w:p w14:paraId="0F32AF34" w14:textId="77777777" w:rsidR="00B92159" w:rsidRDefault="00B92159" w:rsidP="00B92159">
      <w:pPr>
        <w:pStyle w:val="Corpotesto"/>
      </w:pPr>
      <w:r>
        <w:t xml:space="preserve">- per la raccolta della carta e del cartone: </w:t>
      </w:r>
    </w:p>
    <w:p w14:paraId="26782812" w14:textId="77777777" w:rsidR="00B92159" w:rsidRDefault="00B92159" w:rsidP="00B92159">
      <w:pPr>
        <w:pStyle w:val="Corpotesto"/>
        <w:numPr>
          <w:ilvl w:val="0"/>
          <w:numId w:val="8"/>
        </w:numPr>
      </w:pPr>
      <w:r>
        <w:t>Sacchi di plastica di colore grigio trasparente da 110 litri, conformi UNI 7315;</w:t>
      </w:r>
    </w:p>
    <w:p w14:paraId="6AA60DA2" w14:textId="77777777" w:rsidR="00B92159" w:rsidRDefault="00B92159" w:rsidP="00B92159">
      <w:pPr>
        <w:pStyle w:val="Corpotesto"/>
        <w:numPr>
          <w:ilvl w:val="0"/>
          <w:numId w:val="8"/>
        </w:numPr>
      </w:pPr>
      <w:r>
        <w:t xml:space="preserve">Mastello jolly da 35 lt </w:t>
      </w:r>
    </w:p>
    <w:p w14:paraId="26990ED3" w14:textId="77777777" w:rsidR="00B92159" w:rsidRDefault="00B92159" w:rsidP="00B92159">
      <w:pPr>
        <w:pStyle w:val="Corpotesto"/>
        <w:ind w:left="426" w:hanging="307"/>
      </w:pPr>
      <w:r>
        <w:t xml:space="preserve">- per la raccolta degli imballaggi in plastica: </w:t>
      </w:r>
    </w:p>
    <w:p w14:paraId="7F65EA8C" w14:textId="6F0825A5" w:rsidR="00B92159" w:rsidRDefault="00B92159" w:rsidP="00B92159">
      <w:pPr>
        <w:pStyle w:val="Corpotesto"/>
        <w:numPr>
          <w:ilvl w:val="0"/>
          <w:numId w:val="9"/>
        </w:numPr>
      </w:pPr>
      <w:r>
        <w:t xml:space="preserve">sacchi di plastica di colore giallo trasparente da 110 litri, conformi UNI 7315; </w:t>
      </w:r>
    </w:p>
    <w:p w14:paraId="03E3EFE1" w14:textId="77777777" w:rsidR="00B92159" w:rsidRDefault="00B92159" w:rsidP="00B92159">
      <w:pPr>
        <w:pStyle w:val="Corpotesto"/>
        <w:numPr>
          <w:ilvl w:val="0"/>
          <w:numId w:val="9"/>
        </w:numPr>
      </w:pPr>
      <w:r>
        <w:t xml:space="preserve">Mastello jolly da 35 lt </w:t>
      </w:r>
    </w:p>
    <w:p w14:paraId="4391BB90" w14:textId="77777777" w:rsidR="00B92159" w:rsidRDefault="00B92159" w:rsidP="00B92159">
      <w:pPr>
        <w:pStyle w:val="Corpotesto"/>
      </w:pPr>
      <w:r>
        <w:t xml:space="preserve">- Per la raccolta degli imballaggi in metallo: </w:t>
      </w:r>
    </w:p>
    <w:p w14:paraId="5A763752" w14:textId="1ECD430B" w:rsidR="00B92159" w:rsidRDefault="00B92159" w:rsidP="00B92159">
      <w:pPr>
        <w:pStyle w:val="Corpotesto"/>
        <w:numPr>
          <w:ilvl w:val="0"/>
          <w:numId w:val="10"/>
        </w:numPr>
      </w:pPr>
      <w:r>
        <w:t>sacchi di plastica di colore azzurro trasparente da 70 litri, conformi UNI 7315;</w:t>
      </w:r>
    </w:p>
    <w:p w14:paraId="0435218E" w14:textId="77777777" w:rsidR="00B92159" w:rsidRDefault="00B92159" w:rsidP="00B92159">
      <w:pPr>
        <w:pStyle w:val="Corpotesto"/>
      </w:pPr>
      <w:r>
        <w:t xml:space="preserve">- per la raccolta del vetro: </w:t>
      </w:r>
    </w:p>
    <w:p w14:paraId="0554F31F" w14:textId="77777777" w:rsidR="00B92159" w:rsidRDefault="00B92159" w:rsidP="00B92159">
      <w:pPr>
        <w:pStyle w:val="Corpotesto"/>
        <w:numPr>
          <w:ilvl w:val="0"/>
          <w:numId w:val="10"/>
        </w:numPr>
      </w:pPr>
      <w:r>
        <w:t xml:space="preserve">Mastello in plastica di colore verde da 35 litri; </w:t>
      </w:r>
    </w:p>
    <w:p w14:paraId="26FF9806" w14:textId="77777777" w:rsidR="00B92159" w:rsidRDefault="00B92159" w:rsidP="00B92159">
      <w:pPr>
        <w:pStyle w:val="Corpotesto"/>
      </w:pPr>
      <w:r>
        <w:t xml:space="preserve">- per la raccolta dell’umido: </w:t>
      </w:r>
    </w:p>
    <w:p w14:paraId="3677D4A7" w14:textId="77777777" w:rsidR="00B92159" w:rsidRDefault="00B92159" w:rsidP="00B92159">
      <w:pPr>
        <w:pStyle w:val="Corpotesto"/>
        <w:numPr>
          <w:ilvl w:val="0"/>
          <w:numId w:val="10"/>
        </w:numPr>
      </w:pPr>
      <w:r>
        <w:t>Sacchi biodegradabili trasparente da 40 litri, conformi UNI 7315;</w:t>
      </w:r>
    </w:p>
    <w:p w14:paraId="2E25E688" w14:textId="77777777" w:rsidR="00B92159" w:rsidRDefault="00B92159" w:rsidP="00B92159">
      <w:pPr>
        <w:pStyle w:val="Corpotesto"/>
        <w:numPr>
          <w:ilvl w:val="0"/>
          <w:numId w:val="10"/>
        </w:numPr>
      </w:pPr>
      <w:r>
        <w:t xml:space="preserve">Mastello da 35 litri </w:t>
      </w:r>
    </w:p>
    <w:p w14:paraId="6C2603EC" w14:textId="77777777" w:rsidR="00B92159" w:rsidRDefault="00B92159" w:rsidP="00B92159">
      <w:pPr>
        <w:pStyle w:val="Corpotesto"/>
      </w:pPr>
      <w:r>
        <w:t xml:space="preserve">- per la raccolta del secco non riciclabile: </w:t>
      </w:r>
    </w:p>
    <w:p w14:paraId="7F09BD67" w14:textId="161CDBB9" w:rsidR="00B92159" w:rsidRDefault="00B92159" w:rsidP="00B92159">
      <w:pPr>
        <w:pStyle w:val="Corpotesto"/>
        <w:numPr>
          <w:ilvl w:val="0"/>
          <w:numId w:val="11"/>
        </w:numPr>
      </w:pPr>
      <w:r>
        <w:t xml:space="preserve">sacchi di plastica di colore grigio trasparente da 70 litri, conformi UNI 7315; </w:t>
      </w:r>
    </w:p>
    <w:p w14:paraId="33B41BFE" w14:textId="77777777" w:rsidR="00B92159" w:rsidRDefault="00B92159" w:rsidP="00B92159">
      <w:pPr>
        <w:pStyle w:val="Corpotesto"/>
        <w:numPr>
          <w:ilvl w:val="0"/>
          <w:numId w:val="11"/>
        </w:numPr>
      </w:pPr>
      <w:r>
        <w:t>Mastello da 35 litri</w:t>
      </w:r>
    </w:p>
    <w:p w14:paraId="1FA2B79E" w14:textId="77777777" w:rsidR="00B92159" w:rsidRDefault="00B92159" w:rsidP="00B92159">
      <w:pPr>
        <w:pStyle w:val="Corpotesto"/>
      </w:pPr>
      <w:r>
        <w:t xml:space="preserve">Alle attività produttive (servizio “porta a porta”) ove richiesto dall’utente: </w:t>
      </w:r>
    </w:p>
    <w:p w14:paraId="6B4B642D" w14:textId="77777777" w:rsidR="00B92159" w:rsidRDefault="00B92159" w:rsidP="00B92159">
      <w:pPr>
        <w:pStyle w:val="Corpotesto"/>
      </w:pPr>
      <w:r>
        <w:t xml:space="preserve">- per la raccolta della carta: </w:t>
      </w:r>
    </w:p>
    <w:p w14:paraId="406AE1CB" w14:textId="1A87EAE7" w:rsidR="00B92159" w:rsidRDefault="00B92159" w:rsidP="00B92159">
      <w:pPr>
        <w:pStyle w:val="Corpotesto"/>
        <w:numPr>
          <w:ilvl w:val="0"/>
          <w:numId w:val="12"/>
        </w:numPr>
      </w:pPr>
      <w:r>
        <w:t xml:space="preserve">per interno/esterno n. 1 o 2 bidoni carrellati di colore blu da 360 litri (in base alle esigenze del produttore); </w:t>
      </w:r>
    </w:p>
    <w:p w14:paraId="1A03CDD9" w14:textId="77777777" w:rsidR="00B92159" w:rsidRDefault="00B92159" w:rsidP="00B92159">
      <w:pPr>
        <w:pStyle w:val="Corpotesto"/>
      </w:pPr>
      <w:r>
        <w:t xml:space="preserve">- per la raccolta degli imballaggi in plastica (e in metallo): </w:t>
      </w:r>
    </w:p>
    <w:p w14:paraId="5F6507D4" w14:textId="12A333B8" w:rsidR="00B92159" w:rsidRDefault="00B92159" w:rsidP="00B92159">
      <w:pPr>
        <w:pStyle w:val="Corpotesto"/>
        <w:numPr>
          <w:ilvl w:val="0"/>
          <w:numId w:val="12"/>
        </w:numPr>
      </w:pPr>
      <w:r>
        <w:t xml:space="preserve">per interno/esterno n. 1 o 2 bidoni carrellati di colore giallo da 360 litri (in base alle esigenze del produttore); </w:t>
      </w:r>
    </w:p>
    <w:p w14:paraId="00335B5C" w14:textId="77777777" w:rsidR="00B92159" w:rsidRDefault="00B92159" w:rsidP="00B92159">
      <w:pPr>
        <w:pStyle w:val="Corpotesto"/>
      </w:pPr>
      <w:r>
        <w:t xml:space="preserve">- per la raccolta del vetro (solo per le attività che producono tale rifiuto): </w:t>
      </w:r>
    </w:p>
    <w:p w14:paraId="41EA3D1D" w14:textId="179D14CB" w:rsidR="00B92159" w:rsidRDefault="00B92159" w:rsidP="00B92159">
      <w:pPr>
        <w:pStyle w:val="Corpotesto"/>
        <w:numPr>
          <w:ilvl w:val="0"/>
          <w:numId w:val="12"/>
        </w:numPr>
      </w:pPr>
      <w:r>
        <w:t xml:space="preserve">per interno/esterno n. 1 o 2 bidoni carrellati di colore verde da 240 litri (in base alle esigenze del produttore); </w:t>
      </w:r>
    </w:p>
    <w:p w14:paraId="3FEE4E4B" w14:textId="77777777" w:rsidR="00B92159" w:rsidRDefault="00B92159" w:rsidP="00B92159">
      <w:pPr>
        <w:pStyle w:val="Corpotesto"/>
      </w:pPr>
      <w:r>
        <w:t xml:space="preserve">- per la raccolta dell’umido (solo per le attività che producono tale rifiuto): </w:t>
      </w:r>
    </w:p>
    <w:p w14:paraId="523746FE" w14:textId="3EBBA679" w:rsidR="00B92159" w:rsidRDefault="00B92159" w:rsidP="00B92159">
      <w:pPr>
        <w:pStyle w:val="Corpotesto"/>
        <w:numPr>
          <w:ilvl w:val="0"/>
          <w:numId w:val="12"/>
        </w:numPr>
      </w:pPr>
      <w:r>
        <w:t xml:space="preserve">per interno/esterno n. guaine biodegradabili (*) per bidone carrellato da 120 litri, n.1 o 2 bidoni carrellati di colore marrone da 120 litri (in base alle esigenze del produttore); </w:t>
      </w:r>
    </w:p>
    <w:p w14:paraId="01829022" w14:textId="77777777" w:rsidR="00B92159" w:rsidRDefault="00B92159" w:rsidP="00B92159">
      <w:pPr>
        <w:pStyle w:val="Corpotesto"/>
      </w:pPr>
      <w:r>
        <w:t xml:space="preserve">- per la raccolta degli imballaggi in metallo: </w:t>
      </w:r>
    </w:p>
    <w:p w14:paraId="2DAB66BA" w14:textId="742318FD" w:rsidR="00B92159" w:rsidRDefault="00B92159" w:rsidP="00B92159">
      <w:pPr>
        <w:pStyle w:val="Corpotesto"/>
        <w:numPr>
          <w:ilvl w:val="0"/>
          <w:numId w:val="12"/>
        </w:numPr>
      </w:pPr>
      <w:r>
        <w:t xml:space="preserve">per interno/esterno n. 1 o 2 bidoni carrellati di colore verde da 240 litri (in base alle esigenze del produttore); </w:t>
      </w:r>
    </w:p>
    <w:p w14:paraId="2390A8FE" w14:textId="77777777" w:rsidR="00B92159" w:rsidRDefault="00B92159" w:rsidP="00B92159">
      <w:pPr>
        <w:pStyle w:val="Corpotesto"/>
      </w:pPr>
      <w:r>
        <w:t xml:space="preserve">La Ditta Appaltatrice acquisterà e curerà la distribuzione delle attrezzature, sia dei contenitori rigidi che dei sacchi a perdere, che dovrà essere effettuate all’utenza. </w:t>
      </w:r>
    </w:p>
    <w:p w14:paraId="7FAFCD52" w14:textId="77777777" w:rsidR="00B92159" w:rsidRDefault="00B92159" w:rsidP="00B92159">
      <w:pPr>
        <w:pStyle w:val="Corpotesto"/>
      </w:pPr>
      <w:r>
        <w:t xml:space="preserve">Le attrezzature fisse (contenitori) dovranno avere una garanzia di 2 anni e l’Appaltatore ne sarà responsabile in caso di rottura derivata da difetti di fabbricazione. I sacchi ed i contenitori dovranno riportare stampati ad un colore – su un lato – le seguenti informazioni: </w:t>
      </w:r>
    </w:p>
    <w:p w14:paraId="1664B3B5" w14:textId="77777777" w:rsidR="00B92159" w:rsidRDefault="00B92159" w:rsidP="00C94821">
      <w:pPr>
        <w:pStyle w:val="Corpotesto"/>
        <w:ind w:left="567"/>
      </w:pPr>
      <w:r>
        <w:t xml:space="preserve">- descrizione del prodotto da conferire; </w:t>
      </w:r>
    </w:p>
    <w:p w14:paraId="304EF667" w14:textId="77777777" w:rsidR="00B92159" w:rsidRDefault="00B92159" w:rsidP="00C94821">
      <w:pPr>
        <w:pStyle w:val="Corpotesto"/>
        <w:ind w:left="567"/>
      </w:pPr>
      <w:r>
        <w:t xml:space="preserve">- nome e logo del Comune di Montesarchio; </w:t>
      </w:r>
    </w:p>
    <w:p w14:paraId="604FAA7A" w14:textId="77777777" w:rsidR="00B92159" w:rsidRDefault="00B92159" w:rsidP="00C94821">
      <w:pPr>
        <w:pStyle w:val="Corpotesto"/>
        <w:ind w:left="567"/>
      </w:pPr>
      <w:r>
        <w:t xml:space="preserve">- numero telefonico. </w:t>
      </w:r>
    </w:p>
    <w:p w14:paraId="6B4BFB16" w14:textId="77777777" w:rsidR="00B92159" w:rsidRDefault="00B92159" w:rsidP="00B92159">
      <w:pPr>
        <w:pStyle w:val="Corpotesto"/>
      </w:pPr>
      <w:r>
        <w:t xml:space="preserve">La Ditta Appaltatrice dovrà realizzare, previo accordo con l’Amministrazione anche Comunale, un adesivo che informa l’utente della non raccolta del sacco o vuotatura bidone in quanto non conforme o per errato giorno di conferimento. Il numero di adesivi da realizzare dovrà essere sufficiente alle necessità. </w:t>
      </w:r>
    </w:p>
    <w:p w14:paraId="0C9BC3CA" w14:textId="5CEC62FE" w:rsidR="00B92159" w:rsidRDefault="00B92159" w:rsidP="00B92159">
      <w:pPr>
        <w:pStyle w:val="Corpotesto"/>
      </w:pPr>
      <w:r>
        <w:t>La Ditta dovrà inoltre fornire, alla consegna dei sacchi, i codici a barre e/o sistema similare  ai singoli utenti al fine dell’identificazione del produttore del rifiuto e in modo da implementare la banca dati del singolo utente ai fini della valutazione, da parte del Comune, di eventuali premialità da riconoscere ai cittadini virtuosi.</w:t>
      </w:r>
    </w:p>
    <w:p w14:paraId="7B9E8516" w14:textId="77777777" w:rsidR="007D0D55" w:rsidRDefault="007D0D55">
      <w:pPr>
        <w:pStyle w:val="Corpotesto"/>
        <w:ind w:left="0"/>
        <w:jc w:val="left"/>
      </w:pPr>
    </w:p>
    <w:p w14:paraId="0B6491A9" w14:textId="77777777" w:rsidR="007D0D55" w:rsidRDefault="00000000">
      <w:pPr>
        <w:pStyle w:val="Titolo1"/>
        <w:jc w:val="left"/>
      </w:pPr>
      <w:bookmarkStart w:id="26" w:name="_bookmark24"/>
      <w:bookmarkEnd w:id="26"/>
      <w:r>
        <w:t>Art.</w:t>
      </w:r>
      <w:r>
        <w:rPr>
          <w:spacing w:val="-1"/>
        </w:rPr>
        <w:t xml:space="preserve"> </w:t>
      </w:r>
      <w:r>
        <w:t>20 -</w:t>
      </w:r>
      <w:r>
        <w:rPr>
          <w:spacing w:val="-4"/>
        </w:rPr>
        <w:t xml:space="preserve"> </w:t>
      </w:r>
      <w:r>
        <w:t>Domicilio</w:t>
      </w:r>
      <w:r>
        <w:rPr>
          <w:spacing w:val="-4"/>
        </w:rPr>
        <w:t xml:space="preserve"> </w:t>
      </w:r>
      <w:r>
        <w:t>legale</w:t>
      </w:r>
      <w:r>
        <w:rPr>
          <w:spacing w:val="-5"/>
        </w:rPr>
        <w:t xml:space="preserve"> </w:t>
      </w:r>
      <w:r>
        <w:t>e</w:t>
      </w:r>
      <w:r>
        <w:rPr>
          <w:spacing w:val="-3"/>
        </w:rPr>
        <w:t xml:space="preserve"> </w:t>
      </w:r>
      <w:r>
        <w:t>sede</w:t>
      </w:r>
      <w:r>
        <w:rPr>
          <w:spacing w:val="-2"/>
        </w:rPr>
        <w:t xml:space="preserve"> </w:t>
      </w:r>
      <w:r>
        <w:t>operativa</w:t>
      </w:r>
    </w:p>
    <w:p w14:paraId="2C34ACD4" w14:textId="77777777" w:rsidR="007D0D55" w:rsidRDefault="00000000">
      <w:pPr>
        <w:pStyle w:val="Corpotesto"/>
        <w:spacing w:before="1"/>
        <w:jc w:val="left"/>
      </w:pPr>
      <w:r>
        <w:t>La</w:t>
      </w:r>
      <w:r>
        <w:rPr>
          <w:spacing w:val="29"/>
        </w:rPr>
        <w:t xml:space="preserve"> </w:t>
      </w:r>
      <w:r>
        <w:t>ditta</w:t>
      </w:r>
      <w:r>
        <w:rPr>
          <w:spacing w:val="31"/>
        </w:rPr>
        <w:t xml:space="preserve"> </w:t>
      </w:r>
      <w:r>
        <w:t>appaltatrice</w:t>
      </w:r>
      <w:r>
        <w:rPr>
          <w:spacing w:val="31"/>
        </w:rPr>
        <w:t xml:space="preserve"> </w:t>
      </w:r>
      <w:r>
        <w:t>dovrà</w:t>
      </w:r>
      <w:r>
        <w:rPr>
          <w:spacing w:val="28"/>
        </w:rPr>
        <w:t xml:space="preserve"> </w:t>
      </w:r>
      <w:r>
        <w:t>dotarsi,</w:t>
      </w:r>
      <w:r>
        <w:rPr>
          <w:spacing w:val="30"/>
        </w:rPr>
        <w:t xml:space="preserve"> </w:t>
      </w:r>
      <w:r>
        <w:t>entro</w:t>
      </w:r>
      <w:r>
        <w:rPr>
          <w:spacing w:val="32"/>
        </w:rPr>
        <w:t xml:space="preserve"> </w:t>
      </w:r>
      <w:r>
        <w:t>un</w:t>
      </w:r>
      <w:r>
        <w:rPr>
          <w:spacing w:val="27"/>
        </w:rPr>
        <w:t xml:space="preserve"> </w:t>
      </w:r>
      <w:r>
        <w:t>mese</w:t>
      </w:r>
      <w:r>
        <w:rPr>
          <w:spacing w:val="30"/>
        </w:rPr>
        <w:t xml:space="preserve"> </w:t>
      </w:r>
      <w:r>
        <w:t>dall’assunzione</w:t>
      </w:r>
      <w:r>
        <w:rPr>
          <w:spacing w:val="31"/>
        </w:rPr>
        <w:t xml:space="preserve"> </w:t>
      </w:r>
      <w:r>
        <w:t>del</w:t>
      </w:r>
      <w:r>
        <w:rPr>
          <w:spacing w:val="31"/>
        </w:rPr>
        <w:t xml:space="preserve"> </w:t>
      </w:r>
      <w:r>
        <w:t>servizio,</w:t>
      </w:r>
      <w:r>
        <w:rPr>
          <w:spacing w:val="28"/>
        </w:rPr>
        <w:t xml:space="preserve"> </w:t>
      </w:r>
      <w:r>
        <w:t>di</w:t>
      </w:r>
      <w:r>
        <w:rPr>
          <w:spacing w:val="30"/>
        </w:rPr>
        <w:t xml:space="preserve"> </w:t>
      </w:r>
      <w:r>
        <w:t>una</w:t>
      </w:r>
      <w:r>
        <w:rPr>
          <w:spacing w:val="30"/>
        </w:rPr>
        <w:t xml:space="preserve"> </w:t>
      </w:r>
      <w:r>
        <w:t>sede</w:t>
      </w:r>
      <w:r>
        <w:rPr>
          <w:spacing w:val="31"/>
        </w:rPr>
        <w:t xml:space="preserve"> </w:t>
      </w:r>
      <w:r>
        <w:t>amministrativa</w:t>
      </w:r>
      <w:r>
        <w:rPr>
          <w:spacing w:val="29"/>
        </w:rPr>
        <w:t xml:space="preserve"> </w:t>
      </w:r>
      <w:r>
        <w:t>dove</w:t>
      </w:r>
      <w:r>
        <w:rPr>
          <w:spacing w:val="-46"/>
        </w:rPr>
        <w:t xml:space="preserve"> </w:t>
      </w:r>
      <w:r>
        <w:t>eleggere</w:t>
      </w:r>
      <w:r>
        <w:rPr>
          <w:spacing w:val="-3"/>
        </w:rPr>
        <w:t xml:space="preserve"> </w:t>
      </w:r>
      <w:r>
        <w:t>domicilio</w:t>
      </w:r>
      <w:r>
        <w:rPr>
          <w:spacing w:val="1"/>
        </w:rPr>
        <w:t xml:space="preserve"> </w:t>
      </w:r>
      <w:r>
        <w:t>legale</w:t>
      </w:r>
      <w:r>
        <w:rPr>
          <w:spacing w:val="-3"/>
        </w:rPr>
        <w:t xml:space="preserve"> </w:t>
      </w:r>
      <w:r>
        <w:t>sita all’interno</w:t>
      </w:r>
      <w:r>
        <w:rPr>
          <w:spacing w:val="1"/>
        </w:rPr>
        <w:t xml:space="preserve"> </w:t>
      </w:r>
      <w:r>
        <w:t>dei</w:t>
      </w:r>
      <w:r>
        <w:rPr>
          <w:spacing w:val="-4"/>
        </w:rPr>
        <w:t xml:space="preserve"> </w:t>
      </w:r>
      <w:r>
        <w:t>confini</w:t>
      </w:r>
      <w:r>
        <w:rPr>
          <w:spacing w:val="-2"/>
        </w:rPr>
        <w:t xml:space="preserve"> </w:t>
      </w:r>
      <w:r>
        <w:t>comunali</w:t>
      </w:r>
      <w:r>
        <w:rPr>
          <w:spacing w:val="-1"/>
        </w:rPr>
        <w:t xml:space="preserve"> </w:t>
      </w:r>
      <w:r>
        <w:t>e/o</w:t>
      </w:r>
      <w:r>
        <w:rPr>
          <w:spacing w:val="2"/>
        </w:rPr>
        <w:t xml:space="preserve"> </w:t>
      </w:r>
      <w:r>
        <w:t>nelle</w:t>
      </w:r>
      <w:r>
        <w:rPr>
          <w:spacing w:val="-2"/>
        </w:rPr>
        <w:t xml:space="preserve"> </w:t>
      </w:r>
      <w:r>
        <w:t>sue immediate vicinanze.</w:t>
      </w:r>
    </w:p>
    <w:p w14:paraId="7BD70FD6" w14:textId="77777777" w:rsidR="007D0D55" w:rsidRDefault="00000000">
      <w:pPr>
        <w:pStyle w:val="Corpotesto"/>
        <w:jc w:val="left"/>
      </w:pPr>
      <w:r>
        <w:t>La</w:t>
      </w:r>
      <w:r>
        <w:rPr>
          <w:spacing w:val="22"/>
        </w:rPr>
        <w:t xml:space="preserve"> </w:t>
      </w:r>
      <w:r>
        <w:t>ditta</w:t>
      </w:r>
      <w:r>
        <w:rPr>
          <w:spacing w:val="68"/>
        </w:rPr>
        <w:t xml:space="preserve"> </w:t>
      </w:r>
      <w:r>
        <w:t>appaltatrice</w:t>
      </w:r>
      <w:r>
        <w:rPr>
          <w:spacing w:val="68"/>
        </w:rPr>
        <w:t xml:space="preserve"> </w:t>
      </w:r>
      <w:r>
        <w:t>dovrà</w:t>
      </w:r>
      <w:r>
        <w:rPr>
          <w:spacing w:val="71"/>
        </w:rPr>
        <w:t xml:space="preserve"> </w:t>
      </w:r>
      <w:r>
        <w:t>dotarsi</w:t>
      </w:r>
      <w:r>
        <w:rPr>
          <w:spacing w:val="70"/>
        </w:rPr>
        <w:t xml:space="preserve"> </w:t>
      </w:r>
      <w:r>
        <w:t>di</w:t>
      </w:r>
      <w:r>
        <w:rPr>
          <w:spacing w:val="72"/>
        </w:rPr>
        <w:t xml:space="preserve"> </w:t>
      </w:r>
      <w:r>
        <w:t>una</w:t>
      </w:r>
      <w:r>
        <w:rPr>
          <w:spacing w:val="68"/>
        </w:rPr>
        <w:t xml:space="preserve"> </w:t>
      </w:r>
      <w:r>
        <w:t>struttura</w:t>
      </w:r>
      <w:r>
        <w:rPr>
          <w:spacing w:val="70"/>
        </w:rPr>
        <w:t xml:space="preserve"> </w:t>
      </w:r>
      <w:r>
        <w:t>dovrà</w:t>
      </w:r>
      <w:r>
        <w:rPr>
          <w:spacing w:val="70"/>
        </w:rPr>
        <w:t xml:space="preserve"> </w:t>
      </w:r>
      <w:r>
        <w:t>lavorare</w:t>
      </w:r>
      <w:r>
        <w:rPr>
          <w:spacing w:val="69"/>
        </w:rPr>
        <w:t xml:space="preserve"> </w:t>
      </w:r>
      <w:r>
        <w:t>in</w:t>
      </w:r>
      <w:r>
        <w:rPr>
          <w:spacing w:val="69"/>
        </w:rPr>
        <w:t xml:space="preserve"> </w:t>
      </w:r>
      <w:r>
        <w:t>collaborazione</w:t>
      </w:r>
      <w:r>
        <w:rPr>
          <w:spacing w:val="68"/>
        </w:rPr>
        <w:t xml:space="preserve"> </w:t>
      </w:r>
      <w:r>
        <w:t>con</w:t>
      </w:r>
      <w:r>
        <w:rPr>
          <w:spacing w:val="70"/>
        </w:rPr>
        <w:t xml:space="preserve"> </w:t>
      </w:r>
      <w:r>
        <w:t>gli</w:t>
      </w:r>
      <w:r>
        <w:rPr>
          <w:spacing w:val="70"/>
        </w:rPr>
        <w:t xml:space="preserve"> </w:t>
      </w:r>
      <w:r>
        <w:t>uffici</w:t>
      </w:r>
      <w:r>
        <w:rPr>
          <w:spacing w:val="65"/>
        </w:rPr>
        <w:t xml:space="preserve"> </w:t>
      </w:r>
      <w:r>
        <w:t>preposti</w:t>
      </w:r>
    </w:p>
    <w:p w14:paraId="0487883F" w14:textId="77777777" w:rsidR="007D0D55" w:rsidRDefault="00000000">
      <w:pPr>
        <w:pStyle w:val="Corpotesto"/>
        <w:spacing w:before="1"/>
        <w:jc w:val="left"/>
      </w:pPr>
      <w:r>
        <w:t>dell’amministrazione</w:t>
      </w:r>
      <w:r>
        <w:rPr>
          <w:spacing w:val="-1"/>
        </w:rPr>
        <w:t xml:space="preserve"> </w:t>
      </w:r>
      <w:r>
        <w:t>comunale</w:t>
      </w:r>
      <w:r>
        <w:rPr>
          <w:spacing w:val="-1"/>
        </w:rPr>
        <w:t xml:space="preserve"> </w:t>
      </w:r>
      <w:r>
        <w:t>e</w:t>
      </w:r>
      <w:r>
        <w:rPr>
          <w:spacing w:val="-2"/>
        </w:rPr>
        <w:t xml:space="preserve"> </w:t>
      </w:r>
      <w:r>
        <w:t>si</w:t>
      </w:r>
      <w:r>
        <w:rPr>
          <w:spacing w:val="-4"/>
        </w:rPr>
        <w:t xml:space="preserve"> </w:t>
      </w:r>
      <w:r>
        <w:t>obbliga</w:t>
      </w:r>
      <w:r>
        <w:rPr>
          <w:spacing w:val="-2"/>
        </w:rPr>
        <w:t xml:space="preserve"> </w:t>
      </w:r>
      <w:r>
        <w:t>a</w:t>
      </w:r>
      <w:r>
        <w:rPr>
          <w:spacing w:val="-1"/>
        </w:rPr>
        <w:t xml:space="preserve"> </w:t>
      </w:r>
      <w:r>
        <w:t>garantire</w:t>
      </w:r>
      <w:r>
        <w:rPr>
          <w:spacing w:val="-4"/>
        </w:rPr>
        <w:t xml:space="preserve"> </w:t>
      </w:r>
      <w:r>
        <w:t>la</w:t>
      </w:r>
      <w:r>
        <w:rPr>
          <w:spacing w:val="-2"/>
        </w:rPr>
        <w:t xml:space="preserve"> </w:t>
      </w:r>
      <w:r>
        <w:t>continuità</w:t>
      </w:r>
      <w:r>
        <w:rPr>
          <w:spacing w:val="-1"/>
        </w:rPr>
        <w:t xml:space="preserve"> </w:t>
      </w:r>
      <w:r>
        <w:t>del</w:t>
      </w:r>
      <w:r>
        <w:rPr>
          <w:spacing w:val="-2"/>
        </w:rPr>
        <w:t xml:space="preserve"> </w:t>
      </w:r>
      <w:r>
        <w:t>servizio durante</w:t>
      </w:r>
      <w:r>
        <w:rPr>
          <w:spacing w:val="-1"/>
        </w:rPr>
        <w:t xml:space="preserve"> </w:t>
      </w:r>
      <w:r>
        <w:t>tutto</w:t>
      </w:r>
      <w:r>
        <w:rPr>
          <w:spacing w:val="-1"/>
        </w:rPr>
        <w:t xml:space="preserve"> </w:t>
      </w:r>
      <w:r>
        <w:t>l’anno.</w:t>
      </w:r>
    </w:p>
    <w:p w14:paraId="5E8283F8" w14:textId="77777777" w:rsidR="007D0D55" w:rsidRDefault="00000000">
      <w:pPr>
        <w:pStyle w:val="Corpotesto"/>
        <w:ind w:right="115"/>
      </w:pPr>
      <w:r>
        <w:t>Dovrà</w:t>
      </w:r>
      <w:r>
        <w:rPr>
          <w:spacing w:val="-7"/>
        </w:rPr>
        <w:t xml:space="preserve"> </w:t>
      </w:r>
      <w:r>
        <w:t>inoltre</w:t>
      </w:r>
      <w:r>
        <w:rPr>
          <w:spacing w:val="-5"/>
        </w:rPr>
        <w:t xml:space="preserve"> </w:t>
      </w:r>
      <w:r>
        <w:t>fornire</w:t>
      </w:r>
      <w:r>
        <w:rPr>
          <w:spacing w:val="-8"/>
        </w:rPr>
        <w:t xml:space="preserve"> </w:t>
      </w:r>
      <w:r>
        <w:t>un</w:t>
      </w:r>
      <w:r>
        <w:rPr>
          <w:spacing w:val="-6"/>
        </w:rPr>
        <w:t xml:space="preserve"> </w:t>
      </w:r>
      <w:r>
        <w:t>numero</w:t>
      </w:r>
      <w:r>
        <w:rPr>
          <w:spacing w:val="-7"/>
        </w:rPr>
        <w:t xml:space="preserve"> </w:t>
      </w:r>
      <w:r>
        <w:t>telefonico</w:t>
      </w:r>
      <w:r>
        <w:rPr>
          <w:spacing w:val="-7"/>
        </w:rPr>
        <w:t xml:space="preserve"> </w:t>
      </w:r>
      <w:r>
        <w:t>operante</w:t>
      </w:r>
      <w:r>
        <w:rPr>
          <w:spacing w:val="-7"/>
        </w:rPr>
        <w:t xml:space="preserve"> </w:t>
      </w:r>
      <w:r>
        <w:t>tutti</w:t>
      </w:r>
      <w:r>
        <w:rPr>
          <w:spacing w:val="-6"/>
        </w:rPr>
        <w:t xml:space="preserve"> </w:t>
      </w:r>
      <w:r>
        <w:t>i</w:t>
      </w:r>
      <w:r>
        <w:rPr>
          <w:spacing w:val="-7"/>
        </w:rPr>
        <w:t xml:space="preserve"> </w:t>
      </w:r>
      <w:r>
        <w:t>giorni</w:t>
      </w:r>
      <w:r>
        <w:rPr>
          <w:spacing w:val="-6"/>
        </w:rPr>
        <w:t xml:space="preserve"> </w:t>
      </w:r>
      <w:r>
        <w:t>feriali</w:t>
      </w:r>
      <w:r>
        <w:rPr>
          <w:spacing w:val="-6"/>
        </w:rPr>
        <w:t xml:space="preserve"> </w:t>
      </w:r>
      <w:r>
        <w:t>a</w:t>
      </w:r>
      <w:r>
        <w:rPr>
          <w:spacing w:val="-8"/>
        </w:rPr>
        <w:t xml:space="preserve"> </w:t>
      </w:r>
      <w:r>
        <w:t>cui</w:t>
      </w:r>
      <w:r>
        <w:rPr>
          <w:spacing w:val="-6"/>
        </w:rPr>
        <w:t xml:space="preserve"> </w:t>
      </w:r>
      <w:r>
        <w:t>i</w:t>
      </w:r>
      <w:r>
        <w:rPr>
          <w:spacing w:val="-8"/>
        </w:rPr>
        <w:t xml:space="preserve"> </w:t>
      </w:r>
      <w:r>
        <w:t>cittadini</w:t>
      </w:r>
      <w:r>
        <w:rPr>
          <w:spacing w:val="-6"/>
        </w:rPr>
        <w:t xml:space="preserve"> </w:t>
      </w:r>
      <w:r>
        <w:t>potranno</w:t>
      </w:r>
      <w:r>
        <w:rPr>
          <w:spacing w:val="-7"/>
        </w:rPr>
        <w:t xml:space="preserve"> </w:t>
      </w:r>
      <w:r>
        <w:t>chiedere</w:t>
      </w:r>
      <w:r>
        <w:rPr>
          <w:spacing w:val="-7"/>
        </w:rPr>
        <w:t xml:space="preserve"> </w:t>
      </w:r>
      <w:r>
        <w:t>chiarimenti</w:t>
      </w:r>
      <w:r>
        <w:rPr>
          <w:spacing w:val="-48"/>
        </w:rPr>
        <w:t xml:space="preserve"> </w:t>
      </w:r>
      <w:r>
        <w:lastRenderedPageBreak/>
        <w:t>su mancato ritiro dei rifiuti, segnalazione rifiuti abbandonati ed altre problematiche relative al sistema comunale di</w:t>
      </w:r>
      <w:r>
        <w:rPr>
          <w:spacing w:val="1"/>
        </w:rPr>
        <w:t xml:space="preserve"> </w:t>
      </w:r>
      <w:r>
        <w:t>raccolta</w:t>
      </w:r>
      <w:r>
        <w:rPr>
          <w:spacing w:val="-1"/>
        </w:rPr>
        <w:t xml:space="preserve"> </w:t>
      </w:r>
      <w:r>
        <w:t>differenziata.</w:t>
      </w:r>
    </w:p>
    <w:p w14:paraId="500DABF1" w14:textId="77777777" w:rsidR="007D0D55" w:rsidRDefault="00000000">
      <w:pPr>
        <w:pStyle w:val="Corpotesto"/>
        <w:ind w:right="116"/>
      </w:pPr>
      <w:r>
        <w:rPr>
          <w:spacing w:val="-1"/>
        </w:rPr>
        <w:t>La</w:t>
      </w:r>
      <w:r>
        <w:rPr>
          <w:spacing w:val="-10"/>
        </w:rPr>
        <w:t xml:space="preserve"> </w:t>
      </w:r>
      <w:r>
        <w:rPr>
          <w:spacing w:val="-1"/>
        </w:rPr>
        <w:t>ditta</w:t>
      </w:r>
      <w:r>
        <w:rPr>
          <w:spacing w:val="-9"/>
        </w:rPr>
        <w:t xml:space="preserve"> </w:t>
      </w:r>
      <w:r>
        <w:rPr>
          <w:spacing w:val="-1"/>
        </w:rPr>
        <w:t>appaltatrice</w:t>
      </w:r>
      <w:r>
        <w:rPr>
          <w:spacing w:val="-9"/>
        </w:rPr>
        <w:t xml:space="preserve"> </w:t>
      </w:r>
      <w:r>
        <w:t>dovrà</w:t>
      </w:r>
      <w:r>
        <w:rPr>
          <w:spacing w:val="-12"/>
        </w:rPr>
        <w:t xml:space="preserve"> </w:t>
      </w:r>
      <w:r>
        <w:t>disporre</w:t>
      </w:r>
      <w:r>
        <w:rPr>
          <w:spacing w:val="-9"/>
        </w:rPr>
        <w:t xml:space="preserve"> </w:t>
      </w:r>
      <w:r>
        <w:t>all’interno</w:t>
      </w:r>
      <w:r>
        <w:rPr>
          <w:spacing w:val="-8"/>
        </w:rPr>
        <w:t xml:space="preserve"> </w:t>
      </w:r>
      <w:r>
        <w:t>del</w:t>
      </w:r>
      <w:r>
        <w:rPr>
          <w:spacing w:val="-8"/>
        </w:rPr>
        <w:t xml:space="preserve"> </w:t>
      </w:r>
      <w:r>
        <w:t>territorio</w:t>
      </w:r>
      <w:r>
        <w:rPr>
          <w:spacing w:val="-8"/>
        </w:rPr>
        <w:t xml:space="preserve"> </w:t>
      </w:r>
      <w:r>
        <w:t>del</w:t>
      </w:r>
      <w:r>
        <w:rPr>
          <w:spacing w:val="-9"/>
        </w:rPr>
        <w:t xml:space="preserve"> </w:t>
      </w:r>
      <w:r>
        <w:t>Comune</w:t>
      </w:r>
      <w:r>
        <w:rPr>
          <w:spacing w:val="-11"/>
        </w:rPr>
        <w:t xml:space="preserve"> </w:t>
      </w:r>
      <w:r>
        <w:t>o</w:t>
      </w:r>
      <w:r>
        <w:rPr>
          <w:spacing w:val="-8"/>
        </w:rPr>
        <w:t xml:space="preserve"> </w:t>
      </w:r>
      <w:r>
        <w:t>comuni</w:t>
      </w:r>
      <w:r>
        <w:rPr>
          <w:spacing w:val="-10"/>
        </w:rPr>
        <w:t xml:space="preserve"> </w:t>
      </w:r>
      <w:r>
        <w:t>confinati,</w:t>
      </w:r>
      <w:r>
        <w:rPr>
          <w:spacing w:val="-9"/>
        </w:rPr>
        <w:t xml:space="preserve"> </w:t>
      </w:r>
      <w:r>
        <w:t>in</w:t>
      </w:r>
      <w:r>
        <w:rPr>
          <w:spacing w:val="-10"/>
        </w:rPr>
        <w:t xml:space="preserve"> </w:t>
      </w:r>
      <w:r>
        <w:t>zona</w:t>
      </w:r>
      <w:r>
        <w:rPr>
          <w:spacing w:val="-10"/>
        </w:rPr>
        <w:t xml:space="preserve"> </w:t>
      </w:r>
      <w:r>
        <w:t>urbanisticamente</w:t>
      </w:r>
      <w:r>
        <w:rPr>
          <w:spacing w:val="-47"/>
        </w:rPr>
        <w:t xml:space="preserve"> </w:t>
      </w:r>
      <w:r>
        <w:t>compatibile di:</w:t>
      </w:r>
    </w:p>
    <w:p w14:paraId="378A1724" w14:textId="77777777" w:rsidR="007D0D55" w:rsidRDefault="00000000">
      <w:pPr>
        <w:pStyle w:val="Paragrafoelenco"/>
        <w:numPr>
          <w:ilvl w:val="0"/>
          <w:numId w:val="1"/>
        </w:numPr>
        <w:tabs>
          <w:tab w:val="left" w:pos="403"/>
        </w:tabs>
        <w:jc w:val="both"/>
      </w:pPr>
      <w:r>
        <w:t>idonea</w:t>
      </w:r>
      <w:r>
        <w:rPr>
          <w:spacing w:val="6"/>
        </w:rPr>
        <w:t xml:space="preserve"> </w:t>
      </w:r>
      <w:r>
        <w:t>area</w:t>
      </w:r>
      <w:r>
        <w:rPr>
          <w:spacing w:val="6"/>
        </w:rPr>
        <w:t xml:space="preserve"> </w:t>
      </w:r>
      <w:r>
        <w:t>di</w:t>
      </w:r>
      <w:r>
        <w:rPr>
          <w:spacing w:val="6"/>
        </w:rPr>
        <w:t xml:space="preserve"> </w:t>
      </w:r>
      <w:r>
        <w:t>rimessaggio</w:t>
      </w:r>
      <w:r>
        <w:rPr>
          <w:spacing w:val="5"/>
        </w:rPr>
        <w:t xml:space="preserve"> </w:t>
      </w:r>
      <w:r>
        <w:t>(Centro</w:t>
      </w:r>
      <w:r>
        <w:rPr>
          <w:spacing w:val="6"/>
        </w:rPr>
        <w:t xml:space="preserve"> </w:t>
      </w:r>
      <w:r>
        <w:t>servizi),</w:t>
      </w:r>
      <w:r>
        <w:rPr>
          <w:spacing w:val="6"/>
        </w:rPr>
        <w:t xml:space="preserve"> </w:t>
      </w:r>
      <w:r>
        <w:t>fornito</w:t>
      </w:r>
      <w:r>
        <w:rPr>
          <w:spacing w:val="7"/>
        </w:rPr>
        <w:t xml:space="preserve"> </w:t>
      </w:r>
      <w:r>
        <w:t>di</w:t>
      </w:r>
      <w:r>
        <w:rPr>
          <w:spacing w:val="4"/>
        </w:rPr>
        <w:t xml:space="preserve"> </w:t>
      </w:r>
      <w:r>
        <w:t>aree</w:t>
      </w:r>
      <w:r>
        <w:rPr>
          <w:spacing w:val="6"/>
        </w:rPr>
        <w:t xml:space="preserve"> </w:t>
      </w:r>
      <w:r>
        <w:t>coperte</w:t>
      </w:r>
      <w:r>
        <w:rPr>
          <w:spacing w:val="7"/>
        </w:rPr>
        <w:t xml:space="preserve"> </w:t>
      </w:r>
      <w:r>
        <w:t>e</w:t>
      </w:r>
      <w:r>
        <w:rPr>
          <w:spacing w:val="4"/>
        </w:rPr>
        <w:t xml:space="preserve"> </w:t>
      </w:r>
      <w:r>
        <w:t>scoperte</w:t>
      </w:r>
      <w:r>
        <w:rPr>
          <w:spacing w:val="7"/>
        </w:rPr>
        <w:t xml:space="preserve"> </w:t>
      </w:r>
      <w:r>
        <w:t>attrezzate</w:t>
      </w:r>
      <w:r>
        <w:rPr>
          <w:spacing w:val="6"/>
        </w:rPr>
        <w:t xml:space="preserve"> </w:t>
      </w:r>
      <w:r>
        <w:t>per</w:t>
      </w:r>
      <w:r>
        <w:rPr>
          <w:spacing w:val="4"/>
        </w:rPr>
        <w:t xml:space="preserve"> </w:t>
      </w:r>
      <w:r>
        <w:t>il</w:t>
      </w:r>
      <w:r>
        <w:rPr>
          <w:spacing w:val="6"/>
        </w:rPr>
        <w:t xml:space="preserve"> </w:t>
      </w:r>
      <w:r>
        <w:t>ricovero</w:t>
      </w:r>
      <w:r>
        <w:rPr>
          <w:spacing w:val="5"/>
        </w:rPr>
        <w:t xml:space="preserve"> </w:t>
      </w:r>
      <w:r>
        <w:t>di</w:t>
      </w:r>
      <w:r>
        <w:rPr>
          <w:spacing w:val="5"/>
        </w:rPr>
        <w:t xml:space="preserve"> </w:t>
      </w:r>
      <w:r>
        <w:t>mezzi,</w:t>
      </w:r>
    </w:p>
    <w:p w14:paraId="47A68AB5" w14:textId="77777777" w:rsidR="007D0D55" w:rsidRDefault="00000000">
      <w:pPr>
        <w:pStyle w:val="Corpotesto"/>
        <w:ind w:left="479"/>
      </w:pPr>
      <w:r>
        <w:t>materiali</w:t>
      </w:r>
      <w:r>
        <w:rPr>
          <w:spacing w:val="-3"/>
        </w:rPr>
        <w:t xml:space="preserve"> </w:t>
      </w:r>
      <w:r>
        <w:t>ed</w:t>
      </w:r>
      <w:r>
        <w:rPr>
          <w:spacing w:val="-3"/>
        </w:rPr>
        <w:t xml:space="preserve"> </w:t>
      </w:r>
      <w:r>
        <w:t>attrezzature</w:t>
      </w:r>
      <w:r>
        <w:rPr>
          <w:spacing w:val="-1"/>
        </w:rPr>
        <w:t xml:space="preserve"> </w:t>
      </w:r>
      <w:r>
        <w:t>impiegati</w:t>
      </w:r>
      <w:r>
        <w:rPr>
          <w:spacing w:val="-3"/>
        </w:rPr>
        <w:t xml:space="preserve"> </w:t>
      </w:r>
      <w:r>
        <w:t>per</w:t>
      </w:r>
      <w:r>
        <w:rPr>
          <w:spacing w:val="-3"/>
        </w:rPr>
        <w:t xml:space="preserve"> </w:t>
      </w:r>
      <w:r>
        <w:t>l’espletamento</w:t>
      </w:r>
      <w:r>
        <w:rPr>
          <w:spacing w:val="-1"/>
        </w:rPr>
        <w:t xml:space="preserve"> </w:t>
      </w:r>
      <w:r>
        <w:t>dei</w:t>
      </w:r>
      <w:r>
        <w:rPr>
          <w:spacing w:val="-5"/>
        </w:rPr>
        <w:t xml:space="preserve"> </w:t>
      </w:r>
      <w:r>
        <w:t>servizi;</w:t>
      </w:r>
    </w:p>
    <w:p w14:paraId="5B24184B" w14:textId="77777777" w:rsidR="007D0D55" w:rsidRDefault="00000000">
      <w:pPr>
        <w:pStyle w:val="Paragrafoelenco"/>
        <w:numPr>
          <w:ilvl w:val="0"/>
          <w:numId w:val="1"/>
        </w:numPr>
        <w:tabs>
          <w:tab w:val="left" w:pos="403"/>
        </w:tabs>
      </w:pPr>
      <w:r>
        <w:t>individuazione</w:t>
      </w:r>
      <w:r>
        <w:rPr>
          <w:spacing w:val="-1"/>
        </w:rPr>
        <w:t xml:space="preserve"> </w:t>
      </w:r>
      <w:r>
        <w:t>di</w:t>
      </w:r>
      <w:r>
        <w:rPr>
          <w:spacing w:val="-1"/>
        </w:rPr>
        <w:t xml:space="preserve"> </w:t>
      </w:r>
      <w:r>
        <w:t>un</w:t>
      </w:r>
      <w:r>
        <w:rPr>
          <w:spacing w:val="-4"/>
        </w:rPr>
        <w:t xml:space="preserve"> </w:t>
      </w:r>
      <w:r>
        <w:t>idoneo impianto</w:t>
      </w:r>
      <w:r>
        <w:rPr>
          <w:spacing w:val="-2"/>
        </w:rPr>
        <w:t xml:space="preserve"> </w:t>
      </w:r>
      <w:r>
        <w:t>di</w:t>
      </w:r>
      <w:r>
        <w:rPr>
          <w:spacing w:val="-2"/>
        </w:rPr>
        <w:t xml:space="preserve"> </w:t>
      </w:r>
      <w:r>
        <w:t>lavaggio sia</w:t>
      </w:r>
      <w:r>
        <w:rPr>
          <w:spacing w:val="-2"/>
        </w:rPr>
        <w:t xml:space="preserve"> </w:t>
      </w:r>
      <w:r>
        <w:t>dei</w:t>
      </w:r>
      <w:r>
        <w:rPr>
          <w:spacing w:val="-1"/>
        </w:rPr>
        <w:t xml:space="preserve"> </w:t>
      </w:r>
      <w:r>
        <w:t>mezzi</w:t>
      </w:r>
      <w:r>
        <w:rPr>
          <w:spacing w:val="-1"/>
        </w:rPr>
        <w:t xml:space="preserve"> </w:t>
      </w:r>
      <w:r>
        <w:t>che</w:t>
      </w:r>
      <w:r>
        <w:rPr>
          <w:spacing w:val="-2"/>
        </w:rPr>
        <w:t xml:space="preserve"> </w:t>
      </w:r>
      <w:r>
        <w:t>delle</w:t>
      </w:r>
      <w:r>
        <w:rPr>
          <w:spacing w:val="-1"/>
        </w:rPr>
        <w:t xml:space="preserve"> </w:t>
      </w:r>
      <w:r>
        <w:t>attrezzature;</w:t>
      </w:r>
    </w:p>
    <w:p w14:paraId="12C4ED96" w14:textId="77777777" w:rsidR="007D0D55" w:rsidRDefault="00000000">
      <w:pPr>
        <w:pStyle w:val="Paragrafoelenco"/>
        <w:numPr>
          <w:ilvl w:val="0"/>
          <w:numId w:val="1"/>
        </w:numPr>
        <w:tabs>
          <w:tab w:val="left" w:pos="403"/>
        </w:tabs>
      </w:pPr>
      <w:r>
        <w:t>locali</w:t>
      </w:r>
      <w:r>
        <w:rPr>
          <w:spacing w:val="-3"/>
        </w:rPr>
        <w:t xml:space="preserve"> </w:t>
      </w:r>
      <w:r>
        <w:t>ad</w:t>
      </w:r>
      <w:r>
        <w:rPr>
          <w:spacing w:val="-1"/>
        </w:rPr>
        <w:t xml:space="preserve"> </w:t>
      </w:r>
      <w:r>
        <w:t>uso spogliatoio</w:t>
      </w:r>
      <w:r>
        <w:rPr>
          <w:spacing w:val="-3"/>
        </w:rPr>
        <w:t xml:space="preserve"> </w:t>
      </w:r>
      <w:r>
        <w:t>e</w:t>
      </w:r>
      <w:r>
        <w:rPr>
          <w:spacing w:val="-2"/>
        </w:rPr>
        <w:t xml:space="preserve"> </w:t>
      </w:r>
      <w:r>
        <w:t>servizi</w:t>
      </w:r>
      <w:r>
        <w:rPr>
          <w:spacing w:val="-1"/>
        </w:rPr>
        <w:t xml:space="preserve"> </w:t>
      </w:r>
      <w:r>
        <w:t>per</w:t>
      </w:r>
      <w:r>
        <w:rPr>
          <w:spacing w:val="-4"/>
        </w:rPr>
        <w:t xml:space="preserve"> </w:t>
      </w:r>
      <w:r>
        <w:t>tutto</w:t>
      </w:r>
      <w:r>
        <w:rPr>
          <w:spacing w:val="-1"/>
        </w:rPr>
        <w:t xml:space="preserve"> </w:t>
      </w:r>
      <w:r>
        <w:t>il</w:t>
      </w:r>
      <w:r>
        <w:rPr>
          <w:spacing w:val="-1"/>
        </w:rPr>
        <w:t xml:space="preserve"> </w:t>
      </w:r>
      <w:r>
        <w:t>personale</w:t>
      </w:r>
      <w:r>
        <w:rPr>
          <w:spacing w:val="-3"/>
        </w:rPr>
        <w:t xml:space="preserve"> </w:t>
      </w:r>
      <w:r>
        <w:t>impiegato nel</w:t>
      </w:r>
      <w:r>
        <w:rPr>
          <w:spacing w:val="-2"/>
        </w:rPr>
        <w:t xml:space="preserve"> </w:t>
      </w:r>
      <w:r>
        <w:t>rispetto</w:t>
      </w:r>
      <w:r>
        <w:rPr>
          <w:spacing w:val="-2"/>
        </w:rPr>
        <w:t xml:space="preserve"> </w:t>
      </w:r>
      <w:r>
        <w:t>della</w:t>
      </w:r>
      <w:r>
        <w:rPr>
          <w:spacing w:val="-1"/>
        </w:rPr>
        <w:t xml:space="preserve"> </w:t>
      </w:r>
      <w:r>
        <w:t>normativa</w:t>
      </w:r>
      <w:r>
        <w:rPr>
          <w:spacing w:val="-3"/>
        </w:rPr>
        <w:t xml:space="preserve"> </w:t>
      </w:r>
      <w:r>
        <w:t>vigente;</w:t>
      </w:r>
    </w:p>
    <w:p w14:paraId="27DB3C08" w14:textId="77777777" w:rsidR="007D0D55" w:rsidRDefault="00000000">
      <w:pPr>
        <w:pStyle w:val="Paragrafoelenco"/>
        <w:numPr>
          <w:ilvl w:val="0"/>
          <w:numId w:val="1"/>
        </w:numPr>
        <w:tabs>
          <w:tab w:val="left" w:pos="403"/>
        </w:tabs>
      </w:pPr>
      <w:r>
        <w:t>locali</w:t>
      </w:r>
      <w:r>
        <w:rPr>
          <w:spacing w:val="-2"/>
        </w:rPr>
        <w:t xml:space="preserve"> </w:t>
      </w:r>
      <w:r>
        <w:t>ad</w:t>
      </w:r>
      <w:r>
        <w:rPr>
          <w:spacing w:val="-1"/>
        </w:rPr>
        <w:t xml:space="preserve"> </w:t>
      </w:r>
      <w:r>
        <w:t>uso</w:t>
      </w:r>
      <w:r>
        <w:rPr>
          <w:spacing w:val="1"/>
        </w:rPr>
        <w:t xml:space="preserve"> </w:t>
      </w:r>
      <w:r>
        <w:t>uffici.</w:t>
      </w:r>
    </w:p>
    <w:p w14:paraId="209ABCA6" w14:textId="77777777" w:rsidR="007D0D55" w:rsidRDefault="00000000">
      <w:pPr>
        <w:pStyle w:val="Corpotesto"/>
        <w:spacing w:before="1"/>
        <w:ind w:right="115"/>
      </w:pPr>
      <w:r>
        <w:t>Gli</w:t>
      </w:r>
      <w:r>
        <w:rPr>
          <w:spacing w:val="-9"/>
        </w:rPr>
        <w:t xml:space="preserve"> </w:t>
      </w:r>
      <w:r>
        <w:t>oneri</w:t>
      </w:r>
      <w:r>
        <w:rPr>
          <w:spacing w:val="-8"/>
        </w:rPr>
        <w:t xml:space="preserve"> </w:t>
      </w:r>
      <w:r>
        <w:t>per</w:t>
      </w:r>
      <w:r>
        <w:rPr>
          <w:spacing w:val="-7"/>
        </w:rPr>
        <w:t xml:space="preserve"> </w:t>
      </w:r>
      <w:r>
        <w:t>la</w:t>
      </w:r>
      <w:r>
        <w:rPr>
          <w:spacing w:val="-8"/>
        </w:rPr>
        <w:t xml:space="preserve"> </w:t>
      </w:r>
      <w:r>
        <w:t>progettazione,</w:t>
      </w:r>
      <w:r>
        <w:rPr>
          <w:spacing w:val="-6"/>
        </w:rPr>
        <w:t xml:space="preserve"> </w:t>
      </w:r>
      <w:r>
        <w:t>per</w:t>
      </w:r>
      <w:r>
        <w:rPr>
          <w:spacing w:val="-8"/>
        </w:rPr>
        <w:t xml:space="preserve"> </w:t>
      </w:r>
      <w:r>
        <w:t>la</w:t>
      </w:r>
      <w:r>
        <w:rPr>
          <w:spacing w:val="-7"/>
        </w:rPr>
        <w:t xml:space="preserve"> </w:t>
      </w:r>
      <w:r>
        <w:t>disponibilità</w:t>
      </w:r>
      <w:r>
        <w:rPr>
          <w:spacing w:val="-8"/>
        </w:rPr>
        <w:t xml:space="preserve"> </w:t>
      </w:r>
      <w:r>
        <w:t>dell’area</w:t>
      </w:r>
      <w:r>
        <w:rPr>
          <w:spacing w:val="-8"/>
        </w:rPr>
        <w:t xml:space="preserve"> </w:t>
      </w:r>
      <w:r>
        <w:t>e</w:t>
      </w:r>
      <w:r>
        <w:rPr>
          <w:spacing w:val="-6"/>
        </w:rPr>
        <w:t xml:space="preserve"> </w:t>
      </w:r>
      <w:r>
        <w:t>per</w:t>
      </w:r>
      <w:r>
        <w:rPr>
          <w:spacing w:val="-8"/>
        </w:rPr>
        <w:t xml:space="preserve"> </w:t>
      </w:r>
      <w:r>
        <w:t>la</w:t>
      </w:r>
      <w:r>
        <w:rPr>
          <w:spacing w:val="-7"/>
        </w:rPr>
        <w:t xml:space="preserve"> </w:t>
      </w:r>
      <w:r>
        <w:t>realizzazione</w:t>
      </w:r>
      <w:r>
        <w:rPr>
          <w:spacing w:val="-7"/>
        </w:rPr>
        <w:t xml:space="preserve"> </w:t>
      </w:r>
      <w:r>
        <w:t>del</w:t>
      </w:r>
      <w:r>
        <w:rPr>
          <w:spacing w:val="-7"/>
        </w:rPr>
        <w:t xml:space="preserve"> </w:t>
      </w:r>
      <w:r>
        <w:t>cantiere</w:t>
      </w:r>
      <w:r>
        <w:rPr>
          <w:spacing w:val="-10"/>
        </w:rPr>
        <w:t xml:space="preserve"> </w:t>
      </w:r>
      <w:r>
        <w:t>sono</w:t>
      </w:r>
      <w:r>
        <w:rPr>
          <w:spacing w:val="-6"/>
        </w:rPr>
        <w:t xml:space="preserve"> </w:t>
      </w:r>
      <w:r>
        <w:t>a</w:t>
      </w:r>
      <w:r>
        <w:rPr>
          <w:spacing w:val="-8"/>
        </w:rPr>
        <w:t xml:space="preserve"> </w:t>
      </w:r>
      <w:r>
        <w:t>totale</w:t>
      </w:r>
      <w:r>
        <w:rPr>
          <w:spacing w:val="-8"/>
        </w:rPr>
        <w:t xml:space="preserve"> </w:t>
      </w:r>
      <w:r>
        <w:t>carico</w:t>
      </w:r>
      <w:r>
        <w:rPr>
          <w:spacing w:val="-6"/>
        </w:rPr>
        <w:t xml:space="preserve"> </w:t>
      </w:r>
      <w:r>
        <w:t>della</w:t>
      </w:r>
      <w:r>
        <w:rPr>
          <w:spacing w:val="-48"/>
        </w:rPr>
        <w:t xml:space="preserve"> </w:t>
      </w:r>
      <w:r>
        <w:t>ditta appaltatrice e la piena funzionalità dovrà essere raggiunta entro e non oltre 3 (tre) mesi dall’attivazione del</w:t>
      </w:r>
      <w:r>
        <w:rPr>
          <w:spacing w:val="1"/>
        </w:rPr>
        <w:t xml:space="preserve"> </w:t>
      </w:r>
      <w:r>
        <w:t>servizio.</w:t>
      </w:r>
    </w:p>
    <w:p w14:paraId="6B43F98E" w14:textId="262C676C" w:rsidR="007D0D55" w:rsidRDefault="007D0D55">
      <w:pPr>
        <w:pStyle w:val="Corpotesto"/>
        <w:spacing w:before="10"/>
        <w:ind w:left="0"/>
        <w:jc w:val="left"/>
        <w:rPr>
          <w:sz w:val="21"/>
        </w:rPr>
      </w:pPr>
    </w:p>
    <w:p w14:paraId="108851E9" w14:textId="58BB098C" w:rsidR="000C46A9" w:rsidRDefault="000C46A9">
      <w:pPr>
        <w:pStyle w:val="Corpotesto"/>
        <w:spacing w:before="10"/>
        <w:ind w:left="0"/>
        <w:jc w:val="left"/>
        <w:rPr>
          <w:sz w:val="21"/>
        </w:rPr>
      </w:pPr>
    </w:p>
    <w:p w14:paraId="1A6A18A7" w14:textId="73407B82" w:rsidR="000C46A9" w:rsidRDefault="000C46A9">
      <w:pPr>
        <w:pStyle w:val="Corpotesto"/>
        <w:spacing w:before="10"/>
        <w:ind w:left="0"/>
        <w:jc w:val="left"/>
        <w:rPr>
          <w:sz w:val="21"/>
        </w:rPr>
      </w:pPr>
    </w:p>
    <w:p w14:paraId="0BCF16F3" w14:textId="22B03156" w:rsidR="000C46A9" w:rsidRDefault="000C46A9">
      <w:pPr>
        <w:pStyle w:val="Corpotesto"/>
        <w:spacing w:before="10"/>
        <w:ind w:left="0"/>
        <w:jc w:val="left"/>
        <w:rPr>
          <w:sz w:val="21"/>
        </w:rPr>
      </w:pPr>
    </w:p>
    <w:p w14:paraId="5C61678A" w14:textId="1FCDF4EC" w:rsidR="000C46A9" w:rsidRDefault="000C46A9">
      <w:pPr>
        <w:pStyle w:val="Corpotesto"/>
        <w:spacing w:before="10"/>
        <w:ind w:left="0"/>
        <w:jc w:val="left"/>
        <w:rPr>
          <w:sz w:val="21"/>
        </w:rPr>
      </w:pPr>
    </w:p>
    <w:p w14:paraId="3B39C8C4" w14:textId="32D7E889" w:rsidR="000C46A9" w:rsidRDefault="000C46A9">
      <w:pPr>
        <w:pStyle w:val="Corpotesto"/>
        <w:spacing w:before="10"/>
        <w:ind w:left="0"/>
        <w:jc w:val="left"/>
        <w:rPr>
          <w:sz w:val="21"/>
        </w:rPr>
      </w:pPr>
    </w:p>
    <w:p w14:paraId="2000A7BD" w14:textId="542FBA93" w:rsidR="000C46A9" w:rsidRDefault="000C46A9">
      <w:pPr>
        <w:pStyle w:val="Corpotesto"/>
        <w:spacing w:before="10"/>
        <w:ind w:left="0"/>
        <w:jc w:val="left"/>
        <w:rPr>
          <w:sz w:val="21"/>
        </w:rPr>
      </w:pPr>
    </w:p>
    <w:p w14:paraId="46158D17" w14:textId="43D29694" w:rsidR="000C46A9" w:rsidRDefault="000C46A9">
      <w:pPr>
        <w:pStyle w:val="Corpotesto"/>
        <w:spacing w:before="10"/>
        <w:ind w:left="0"/>
        <w:jc w:val="left"/>
        <w:rPr>
          <w:sz w:val="21"/>
        </w:rPr>
      </w:pPr>
    </w:p>
    <w:p w14:paraId="00E782D6" w14:textId="4C9301C4" w:rsidR="000C46A9" w:rsidRDefault="000C46A9">
      <w:pPr>
        <w:pStyle w:val="Corpotesto"/>
        <w:spacing w:before="10"/>
        <w:ind w:left="0"/>
        <w:jc w:val="left"/>
        <w:rPr>
          <w:sz w:val="21"/>
        </w:rPr>
      </w:pPr>
    </w:p>
    <w:p w14:paraId="3EB7949F" w14:textId="23CD6397" w:rsidR="000C46A9" w:rsidRDefault="000C46A9">
      <w:pPr>
        <w:pStyle w:val="Corpotesto"/>
        <w:spacing w:before="10"/>
        <w:ind w:left="0"/>
        <w:jc w:val="left"/>
        <w:rPr>
          <w:sz w:val="21"/>
        </w:rPr>
      </w:pPr>
    </w:p>
    <w:p w14:paraId="19726ACE" w14:textId="5578173C" w:rsidR="000C46A9" w:rsidRDefault="000C46A9">
      <w:pPr>
        <w:pStyle w:val="Corpotesto"/>
        <w:spacing w:before="10"/>
        <w:ind w:left="0"/>
        <w:jc w:val="left"/>
        <w:rPr>
          <w:sz w:val="21"/>
        </w:rPr>
      </w:pPr>
    </w:p>
    <w:p w14:paraId="7B202DB0" w14:textId="1C85B16D" w:rsidR="000C46A9" w:rsidRDefault="000C46A9">
      <w:pPr>
        <w:pStyle w:val="Corpotesto"/>
        <w:spacing w:before="10"/>
        <w:ind w:left="0"/>
        <w:jc w:val="left"/>
        <w:rPr>
          <w:sz w:val="21"/>
        </w:rPr>
      </w:pPr>
    </w:p>
    <w:p w14:paraId="4FF45912" w14:textId="6C09E366" w:rsidR="000C46A9" w:rsidRDefault="000C46A9">
      <w:pPr>
        <w:pStyle w:val="Corpotesto"/>
        <w:spacing w:before="10"/>
        <w:ind w:left="0"/>
        <w:jc w:val="left"/>
        <w:rPr>
          <w:sz w:val="21"/>
        </w:rPr>
      </w:pPr>
    </w:p>
    <w:p w14:paraId="5265B46B" w14:textId="22C74A29" w:rsidR="000C46A9" w:rsidRDefault="000C46A9">
      <w:pPr>
        <w:pStyle w:val="Corpotesto"/>
        <w:spacing w:before="10"/>
        <w:ind w:left="0"/>
        <w:jc w:val="left"/>
        <w:rPr>
          <w:sz w:val="21"/>
        </w:rPr>
      </w:pPr>
    </w:p>
    <w:p w14:paraId="5274BFD7" w14:textId="63F076BE" w:rsidR="000C46A9" w:rsidRDefault="000C46A9">
      <w:pPr>
        <w:pStyle w:val="Corpotesto"/>
        <w:spacing w:before="10"/>
        <w:ind w:left="0"/>
        <w:jc w:val="left"/>
        <w:rPr>
          <w:sz w:val="21"/>
        </w:rPr>
      </w:pPr>
    </w:p>
    <w:p w14:paraId="1B08367C" w14:textId="251EF642" w:rsidR="000C46A9" w:rsidRDefault="000C46A9">
      <w:pPr>
        <w:pStyle w:val="Corpotesto"/>
        <w:spacing w:before="10"/>
        <w:ind w:left="0"/>
        <w:jc w:val="left"/>
        <w:rPr>
          <w:sz w:val="21"/>
        </w:rPr>
      </w:pPr>
    </w:p>
    <w:p w14:paraId="2FDA1932" w14:textId="5D05571F" w:rsidR="000C46A9" w:rsidRDefault="000C46A9">
      <w:pPr>
        <w:pStyle w:val="Corpotesto"/>
        <w:spacing w:before="10"/>
        <w:ind w:left="0"/>
        <w:jc w:val="left"/>
        <w:rPr>
          <w:sz w:val="21"/>
        </w:rPr>
      </w:pPr>
    </w:p>
    <w:p w14:paraId="30EC36CD" w14:textId="70FF1795" w:rsidR="000C46A9" w:rsidRDefault="000C46A9">
      <w:pPr>
        <w:pStyle w:val="Corpotesto"/>
        <w:spacing w:before="10"/>
        <w:ind w:left="0"/>
        <w:jc w:val="left"/>
        <w:rPr>
          <w:sz w:val="21"/>
        </w:rPr>
      </w:pPr>
    </w:p>
    <w:p w14:paraId="0538A96A" w14:textId="69C80BC4" w:rsidR="000C46A9" w:rsidRDefault="000C46A9">
      <w:pPr>
        <w:pStyle w:val="Corpotesto"/>
        <w:spacing w:before="10"/>
        <w:ind w:left="0"/>
        <w:jc w:val="left"/>
        <w:rPr>
          <w:sz w:val="21"/>
        </w:rPr>
      </w:pPr>
    </w:p>
    <w:p w14:paraId="3A784A40" w14:textId="33C5503E" w:rsidR="000C46A9" w:rsidRDefault="000C46A9">
      <w:pPr>
        <w:pStyle w:val="Corpotesto"/>
        <w:spacing w:before="10"/>
        <w:ind w:left="0"/>
        <w:jc w:val="left"/>
        <w:rPr>
          <w:sz w:val="21"/>
        </w:rPr>
      </w:pPr>
    </w:p>
    <w:p w14:paraId="33A42FF1" w14:textId="3CD00D16" w:rsidR="000C46A9" w:rsidRDefault="000C46A9">
      <w:pPr>
        <w:pStyle w:val="Corpotesto"/>
        <w:spacing w:before="10"/>
        <w:ind w:left="0"/>
        <w:jc w:val="left"/>
        <w:rPr>
          <w:sz w:val="21"/>
        </w:rPr>
      </w:pPr>
    </w:p>
    <w:p w14:paraId="1492EB59" w14:textId="635B6D74" w:rsidR="000C46A9" w:rsidRDefault="000C46A9">
      <w:pPr>
        <w:pStyle w:val="Corpotesto"/>
        <w:spacing w:before="10"/>
        <w:ind w:left="0"/>
        <w:jc w:val="left"/>
        <w:rPr>
          <w:sz w:val="21"/>
        </w:rPr>
      </w:pPr>
    </w:p>
    <w:p w14:paraId="4582D6DA" w14:textId="47794F9F" w:rsidR="000C46A9" w:rsidRDefault="000C46A9">
      <w:pPr>
        <w:pStyle w:val="Corpotesto"/>
        <w:spacing w:before="10"/>
        <w:ind w:left="0"/>
        <w:jc w:val="left"/>
        <w:rPr>
          <w:sz w:val="21"/>
        </w:rPr>
      </w:pPr>
    </w:p>
    <w:p w14:paraId="13F06C38" w14:textId="09745193" w:rsidR="000C46A9" w:rsidRDefault="000C46A9">
      <w:pPr>
        <w:pStyle w:val="Corpotesto"/>
        <w:spacing w:before="10"/>
        <w:ind w:left="0"/>
        <w:jc w:val="left"/>
        <w:rPr>
          <w:sz w:val="21"/>
        </w:rPr>
      </w:pPr>
    </w:p>
    <w:p w14:paraId="4E6A34D7" w14:textId="5B79FE09" w:rsidR="000C46A9" w:rsidRDefault="000C46A9">
      <w:pPr>
        <w:pStyle w:val="Corpotesto"/>
        <w:spacing w:before="10"/>
        <w:ind w:left="0"/>
        <w:jc w:val="left"/>
        <w:rPr>
          <w:sz w:val="21"/>
        </w:rPr>
      </w:pPr>
    </w:p>
    <w:p w14:paraId="7213889E" w14:textId="0FC4F022" w:rsidR="000C46A9" w:rsidRDefault="000C46A9">
      <w:pPr>
        <w:pStyle w:val="Corpotesto"/>
        <w:spacing w:before="10"/>
        <w:ind w:left="0"/>
        <w:jc w:val="left"/>
        <w:rPr>
          <w:sz w:val="21"/>
        </w:rPr>
      </w:pPr>
    </w:p>
    <w:p w14:paraId="113D0CFD" w14:textId="6E280812" w:rsidR="00DC2F0C" w:rsidRDefault="00DC2F0C">
      <w:pPr>
        <w:pStyle w:val="Corpotesto"/>
        <w:spacing w:before="10"/>
        <w:ind w:left="0"/>
        <w:jc w:val="left"/>
        <w:rPr>
          <w:sz w:val="21"/>
        </w:rPr>
      </w:pPr>
    </w:p>
    <w:p w14:paraId="10CA834B" w14:textId="441B8553" w:rsidR="00DC2F0C" w:rsidRDefault="00DC2F0C">
      <w:pPr>
        <w:pStyle w:val="Corpotesto"/>
        <w:spacing w:before="10"/>
        <w:ind w:left="0"/>
        <w:jc w:val="left"/>
        <w:rPr>
          <w:sz w:val="21"/>
        </w:rPr>
      </w:pPr>
    </w:p>
    <w:p w14:paraId="6ED69A04" w14:textId="39DF75A1" w:rsidR="00DC2F0C" w:rsidRDefault="00DC2F0C">
      <w:pPr>
        <w:pStyle w:val="Corpotesto"/>
        <w:spacing w:before="10"/>
        <w:ind w:left="0"/>
        <w:jc w:val="left"/>
        <w:rPr>
          <w:sz w:val="21"/>
        </w:rPr>
      </w:pPr>
    </w:p>
    <w:p w14:paraId="4CB063CD" w14:textId="25F17FCC" w:rsidR="00DC2F0C" w:rsidRDefault="00DC2F0C">
      <w:pPr>
        <w:pStyle w:val="Corpotesto"/>
        <w:spacing w:before="10"/>
        <w:ind w:left="0"/>
        <w:jc w:val="left"/>
        <w:rPr>
          <w:sz w:val="21"/>
        </w:rPr>
      </w:pPr>
    </w:p>
    <w:p w14:paraId="3CC08429" w14:textId="409AE493" w:rsidR="00DC2F0C" w:rsidRDefault="00DC2F0C">
      <w:pPr>
        <w:pStyle w:val="Corpotesto"/>
        <w:spacing w:before="10"/>
        <w:ind w:left="0"/>
        <w:jc w:val="left"/>
        <w:rPr>
          <w:sz w:val="21"/>
        </w:rPr>
      </w:pPr>
    </w:p>
    <w:p w14:paraId="113FA06A" w14:textId="50F9C126" w:rsidR="00DC2F0C" w:rsidRDefault="00DC2F0C">
      <w:pPr>
        <w:pStyle w:val="Corpotesto"/>
        <w:spacing w:before="10"/>
        <w:ind w:left="0"/>
        <w:jc w:val="left"/>
        <w:rPr>
          <w:sz w:val="21"/>
        </w:rPr>
      </w:pPr>
    </w:p>
    <w:p w14:paraId="1873A2F4" w14:textId="273F1D72" w:rsidR="00DC2F0C" w:rsidRDefault="00DC2F0C">
      <w:pPr>
        <w:pStyle w:val="Corpotesto"/>
        <w:spacing w:before="10"/>
        <w:ind w:left="0"/>
        <w:jc w:val="left"/>
        <w:rPr>
          <w:sz w:val="21"/>
        </w:rPr>
      </w:pPr>
    </w:p>
    <w:p w14:paraId="3B5957BC" w14:textId="6D879F69" w:rsidR="00DC2F0C" w:rsidRDefault="00DC2F0C">
      <w:pPr>
        <w:pStyle w:val="Corpotesto"/>
        <w:spacing w:before="10"/>
        <w:ind w:left="0"/>
        <w:jc w:val="left"/>
        <w:rPr>
          <w:sz w:val="21"/>
        </w:rPr>
      </w:pPr>
    </w:p>
    <w:p w14:paraId="06FB705D" w14:textId="771264F1" w:rsidR="00DC2F0C" w:rsidRDefault="00DC2F0C">
      <w:pPr>
        <w:pStyle w:val="Corpotesto"/>
        <w:spacing w:before="10"/>
        <w:ind w:left="0"/>
        <w:jc w:val="left"/>
        <w:rPr>
          <w:sz w:val="21"/>
        </w:rPr>
      </w:pPr>
    </w:p>
    <w:p w14:paraId="17B7647E" w14:textId="719701D3" w:rsidR="00DC2F0C" w:rsidRDefault="00DC2F0C">
      <w:pPr>
        <w:pStyle w:val="Corpotesto"/>
        <w:spacing w:before="10"/>
        <w:ind w:left="0"/>
        <w:jc w:val="left"/>
        <w:rPr>
          <w:sz w:val="21"/>
        </w:rPr>
      </w:pPr>
    </w:p>
    <w:p w14:paraId="492DE381" w14:textId="007D9C6A" w:rsidR="00DC2F0C" w:rsidRDefault="00DC2F0C">
      <w:pPr>
        <w:pStyle w:val="Corpotesto"/>
        <w:spacing w:before="10"/>
        <w:ind w:left="0"/>
        <w:jc w:val="left"/>
        <w:rPr>
          <w:sz w:val="21"/>
        </w:rPr>
      </w:pPr>
    </w:p>
    <w:p w14:paraId="6DE64C19" w14:textId="370240C3" w:rsidR="00DC2F0C" w:rsidRDefault="00DC2F0C">
      <w:pPr>
        <w:pStyle w:val="Corpotesto"/>
        <w:spacing w:before="10"/>
        <w:ind w:left="0"/>
        <w:jc w:val="left"/>
        <w:rPr>
          <w:sz w:val="21"/>
        </w:rPr>
      </w:pPr>
    </w:p>
    <w:p w14:paraId="6C7B4A96" w14:textId="50E93CD9" w:rsidR="00DC2F0C" w:rsidRDefault="00DC2F0C">
      <w:pPr>
        <w:pStyle w:val="Corpotesto"/>
        <w:spacing w:before="10"/>
        <w:ind w:left="0"/>
        <w:jc w:val="left"/>
        <w:rPr>
          <w:sz w:val="21"/>
        </w:rPr>
      </w:pPr>
    </w:p>
    <w:p w14:paraId="1ED04174" w14:textId="366BB2D8" w:rsidR="00DC2F0C" w:rsidRDefault="00DC2F0C">
      <w:pPr>
        <w:pStyle w:val="Corpotesto"/>
        <w:spacing w:before="10"/>
        <w:ind w:left="0"/>
        <w:jc w:val="left"/>
        <w:rPr>
          <w:sz w:val="21"/>
        </w:rPr>
      </w:pPr>
    </w:p>
    <w:p w14:paraId="5CB8C8AE" w14:textId="77777777" w:rsidR="00DC2F0C" w:rsidRDefault="00DC2F0C">
      <w:pPr>
        <w:pStyle w:val="Corpotesto"/>
        <w:spacing w:before="10"/>
        <w:ind w:left="0"/>
        <w:jc w:val="left"/>
        <w:rPr>
          <w:sz w:val="21"/>
        </w:rPr>
      </w:pPr>
    </w:p>
    <w:p w14:paraId="5A5BEF4D" w14:textId="77777777" w:rsidR="000C46A9" w:rsidRDefault="000C46A9">
      <w:pPr>
        <w:pStyle w:val="Corpotesto"/>
        <w:spacing w:before="10"/>
        <w:ind w:left="0"/>
        <w:jc w:val="left"/>
        <w:rPr>
          <w:sz w:val="21"/>
        </w:rPr>
      </w:pPr>
    </w:p>
    <w:p w14:paraId="29C9A0D7" w14:textId="77777777" w:rsidR="007D0D55" w:rsidRDefault="00000000">
      <w:pPr>
        <w:pStyle w:val="Corpotesto"/>
        <w:ind w:left="121" w:right="121"/>
        <w:jc w:val="center"/>
      </w:pPr>
      <w:bookmarkStart w:id="27" w:name="_bookmark25"/>
      <w:bookmarkEnd w:id="27"/>
      <w:r>
        <w:lastRenderedPageBreak/>
        <w:t>TITOLO</w:t>
      </w:r>
      <w:r>
        <w:rPr>
          <w:spacing w:val="-2"/>
        </w:rPr>
        <w:t xml:space="preserve"> </w:t>
      </w:r>
      <w:r>
        <w:t>II</w:t>
      </w:r>
      <w:r>
        <w:rPr>
          <w:spacing w:val="-1"/>
        </w:rPr>
        <w:t xml:space="preserve"> </w:t>
      </w:r>
      <w:r>
        <w:t>-</w:t>
      </w:r>
      <w:r>
        <w:rPr>
          <w:spacing w:val="-3"/>
        </w:rPr>
        <w:t xml:space="preserve"> </w:t>
      </w:r>
      <w:r>
        <w:t>MODALITA’</w:t>
      </w:r>
      <w:r>
        <w:rPr>
          <w:spacing w:val="-4"/>
        </w:rPr>
        <w:t xml:space="preserve"> </w:t>
      </w:r>
      <w:r>
        <w:t>DI</w:t>
      </w:r>
      <w:r>
        <w:rPr>
          <w:spacing w:val="-4"/>
        </w:rPr>
        <w:t xml:space="preserve"> </w:t>
      </w:r>
      <w:r>
        <w:t>ESECUZIONE</w:t>
      </w:r>
      <w:r>
        <w:rPr>
          <w:spacing w:val="-3"/>
        </w:rPr>
        <w:t xml:space="preserve"> </w:t>
      </w:r>
      <w:r>
        <w:t>DEI</w:t>
      </w:r>
      <w:r>
        <w:rPr>
          <w:spacing w:val="-1"/>
        </w:rPr>
        <w:t xml:space="preserve"> </w:t>
      </w:r>
      <w:r>
        <w:t>SERVIZI</w:t>
      </w:r>
    </w:p>
    <w:p w14:paraId="372C3372" w14:textId="77777777" w:rsidR="007D0D55" w:rsidRDefault="007D0D55">
      <w:pPr>
        <w:pStyle w:val="Corpotesto"/>
        <w:spacing w:before="1"/>
        <w:ind w:left="0"/>
        <w:jc w:val="left"/>
      </w:pPr>
    </w:p>
    <w:p w14:paraId="35BE6000" w14:textId="77777777" w:rsidR="007D0D55" w:rsidRDefault="00000000">
      <w:pPr>
        <w:pStyle w:val="Titolo1"/>
      </w:pPr>
      <w:bookmarkStart w:id="28" w:name="_bookmark26"/>
      <w:bookmarkEnd w:id="28"/>
      <w:r>
        <w:t>Art.</w:t>
      </w:r>
      <w:r>
        <w:rPr>
          <w:spacing w:val="-2"/>
        </w:rPr>
        <w:t xml:space="preserve"> </w:t>
      </w:r>
      <w:r>
        <w:t>21</w:t>
      </w:r>
      <w:r>
        <w:rPr>
          <w:spacing w:val="-2"/>
        </w:rPr>
        <w:t xml:space="preserve"> </w:t>
      </w:r>
      <w:r>
        <w:t>-</w:t>
      </w:r>
      <w:r>
        <w:rPr>
          <w:spacing w:val="-5"/>
        </w:rPr>
        <w:t xml:space="preserve"> </w:t>
      </w:r>
      <w:r>
        <w:t>Raccolte</w:t>
      </w:r>
      <w:r>
        <w:rPr>
          <w:spacing w:val="-3"/>
        </w:rPr>
        <w:t xml:space="preserve"> </w:t>
      </w:r>
      <w:r>
        <w:t>differenziate</w:t>
      </w:r>
    </w:p>
    <w:p w14:paraId="6375B3B1" w14:textId="77777777" w:rsidR="007D0D55" w:rsidRDefault="00000000">
      <w:pPr>
        <w:pStyle w:val="Corpotesto"/>
        <w:ind w:right="117"/>
      </w:pPr>
      <w:r>
        <w:t>L’organizzazione</w:t>
      </w:r>
      <w:r>
        <w:rPr>
          <w:spacing w:val="1"/>
        </w:rPr>
        <w:t xml:space="preserve"> </w:t>
      </w:r>
      <w:r>
        <w:t>del</w:t>
      </w:r>
      <w:r>
        <w:rPr>
          <w:spacing w:val="1"/>
        </w:rPr>
        <w:t xml:space="preserve"> </w:t>
      </w:r>
      <w:r>
        <w:t>servizio</w:t>
      </w:r>
      <w:r>
        <w:rPr>
          <w:spacing w:val="1"/>
        </w:rPr>
        <w:t xml:space="preserve"> </w:t>
      </w:r>
      <w:r>
        <w:t>è</w:t>
      </w:r>
      <w:r>
        <w:rPr>
          <w:spacing w:val="1"/>
        </w:rPr>
        <w:t xml:space="preserve"> </w:t>
      </w:r>
      <w:r>
        <w:t>funzionale</w:t>
      </w:r>
      <w:r>
        <w:rPr>
          <w:spacing w:val="1"/>
        </w:rPr>
        <w:t xml:space="preserve"> </w:t>
      </w:r>
      <w:r>
        <w:t>alla</w:t>
      </w:r>
      <w:r>
        <w:rPr>
          <w:spacing w:val="1"/>
        </w:rPr>
        <w:t xml:space="preserve"> </w:t>
      </w:r>
      <w:r>
        <w:t>massima</w:t>
      </w:r>
      <w:r>
        <w:rPr>
          <w:spacing w:val="1"/>
        </w:rPr>
        <w:t xml:space="preserve"> </w:t>
      </w:r>
      <w:r>
        <w:t>differenziazione</w:t>
      </w:r>
      <w:r>
        <w:rPr>
          <w:spacing w:val="1"/>
        </w:rPr>
        <w:t xml:space="preserve"> </w:t>
      </w:r>
      <w:r>
        <w:t>all’origine</w:t>
      </w:r>
      <w:r>
        <w:rPr>
          <w:spacing w:val="49"/>
        </w:rPr>
        <w:t xml:space="preserve"> </w:t>
      </w:r>
      <w:r>
        <w:t>dei</w:t>
      </w:r>
      <w:r>
        <w:rPr>
          <w:spacing w:val="50"/>
        </w:rPr>
        <w:t xml:space="preserve"> </w:t>
      </w:r>
      <w:r>
        <w:t>rifiuti</w:t>
      </w:r>
      <w:r>
        <w:rPr>
          <w:spacing w:val="50"/>
        </w:rPr>
        <w:t xml:space="preserve"> </w:t>
      </w:r>
      <w:r>
        <w:t>riutilizzabili</w:t>
      </w:r>
      <w:r>
        <w:rPr>
          <w:spacing w:val="49"/>
        </w:rPr>
        <w:t xml:space="preserve"> </w:t>
      </w:r>
      <w:r>
        <w:t>o</w:t>
      </w:r>
      <w:r>
        <w:rPr>
          <w:spacing w:val="1"/>
        </w:rPr>
        <w:t xml:space="preserve"> </w:t>
      </w:r>
      <w:r>
        <w:t>riciclabili, con l’obiettivo di ridurre il</w:t>
      </w:r>
      <w:r>
        <w:rPr>
          <w:spacing w:val="1"/>
        </w:rPr>
        <w:t xml:space="preserve"> </w:t>
      </w:r>
      <w:r>
        <w:t>quantitativo di</w:t>
      </w:r>
      <w:r>
        <w:rPr>
          <w:spacing w:val="49"/>
        </w:rPr>
        <w:t xml:space="preserve"> </w:t>
      </w:r>
      <w:r>
        <w:t>rifiuti urbani</w:t>
      </w:r>
      <w:r>
        <w:rPr>
          <w:spacing w:val="50"/>
        </w:rPr>
        <w:t xml:space="preserve"> </w:t>
      </w:r>
      <w:r>
        <w:t>da smaltire</w:t>
      </w:r>
      <w:r>
        <w:rPr>
          <w:spacing w:val="50"/>
        </w:rPr>
        <w:t xml:space="preserve"> </w:t>
      </w:r>
      <w:r>
        <w:t>mediante conferimento in discarica.</w:t>
      </w:r>
      <w:r>
        <w:rPr>
          <w:spacing w:val="1"/>
        </w:rPr>
        <w:t xml:space="preserve"> </w:t>
      </w:r>
      <w:r>
        <w:t>Su tutto il territorio comunale sarà attuata a cura degli utenti la separazione “a monte” dei rifiuti urbani non</w:t>
      </w:r>
      <w:r>
        <w:rPr>
          <w:spacing w:val="1"/>
        </w:rPr>
        <w:t xml:space="preserve"> </w:t>
      </w:r>
      <w:r>
        <w:t>ingombranti</w:t>
      </w:r>
      <w:r>
        <w:rPr>
          <w:spacing w:val="1"/>
        </w:rPr>
        <w:t xml:space="preserve"> </w:t>
      </w:r>
      <w:r>
        <w:t>provenienti</w:t>
      </w:r>
      <w:r>
        <w:rPr>
          <w:spacing w:val="1"/>
        </w:rPr>
        <w:t xml:space="preserve"> </w:t>
      </w:r>
      <w:r>
        <w:t>da</w:t>
      </w:r>
      <w:r>
        <w:rPr>
          <w:spacing w:val="1"/>
        </w:rPr>
        <w:t xml:space="preserve"> </w:t>
      </w:r>
      <w:r>
        <w:t>fabbricati</w:t>
      </w:r>
      <w:r>
        <w:rPr>
          <w:spacing w:val="1"/>
        </w:rPr>
        <w:t xml:space="preserve"> </w:t>
      </w:r>
      <w:r>
        <w:t>o</w:t>
      </w:r>
      <w:r>
        <w:rPr>
          <w:spacing w:val="1"/>
        </w:rPr>
        <w:t xml:space="preserve"> </w:t>
      </w:r>
      <w:r>
        <w:t>altri</w:t>
      </w:r>
      <w:r>
        <w:rPr>
          <w:spacing w:val="1"/>
        </w:rPr>
        <w:t xml:space="preserve"> </w:t>
      </w:r>
      <w:r>
        <w:t>insediamenti</w:t>
      </w:r>
      <w:r>
        <w:rPr>
          <w:spacing w:val="1"/>
        </w:rPr>
        <w:t xml:space="preserve"> </w:t>
      </w:r>
      <w:r>
        <w:t>civili</w:t>
      </w:r>
      <w:r>
        <w:rPr>
          <w:spacing w:val="1"/>
        </w:rPr>
        <w:t xml:space="preserve"> </w:t>
      </w:r>
      <w:r>
        <w:t>in</w:t>
      </w:r>
      <w:r>
        <w:rPr>
          <w:spacing w:val="1"/>
        </w:rPr>
        <w:t xml:space="preserve"> </w:t>
      </w:r>
      <w:r>
        <w:t>genere,</w:t>
      </w:r>
      <w:r>
        <w:rPr>
          <w:spacing w:val="1"/>
        </w:rPr>
        <w:t xml:space="preserve"> </w:t>
      </w:r>
      <w:r>
        <w:t>con</w:t>
      </w:r>
      <w:r>
        <w:rPr>
          <w:spacing w:val="1"/>
        </w:rPr>
        <w:t xml:space="preserve"> </w:t>
      </w:r>
      <w:r>
        <w:t>riferimento</w:t>
      </w:r>
      <w:r>
        <w:rPr>
          <w:spacing w:val="1"/>
        </w:rPr>
        <w:t xml:space="preserve"> </w:t>
      </w:r>
      <w:r>
        <w:t>alle</w:t>
      </w:r>
      <w:r>
        <w:rPr>
          <w:spacing w:val="1"/>
        </w:rPr>
        <w:t xml:space="preserve"> </w:t>
      </w:r>
      <w:r>
        <w:t>componenti</w:t>
      </w:r>
      <w:r>
        <w:rPr>
          <w:spacing w:val="1"/>
        </w:rPr>
        <w:t xml:space="preserve"> </w:t>
      </w:r>
      <w:r>
        <w:t>merceologiche</w:t>
      </w:r>
      <w:r>
        <w:rPr>
          <w:spacing w:val="-3"/>
        </w:rPr>
        <w:t xml:space="preserve"> </w:t>
      </w:r>
      <w:r>
        <w:t>principali, secondo la definizione</w:t>
      </w:r>
      <w:r>
        <w:rPr>
          <w:spacing w:val="1"/>
        </w:rPr>
        <w:t xml:space="preserve"> </w:t>
      </w:r>
      <w:r>
        <w:t>di</w:t>
      </w:r>
      <w:r>
        <w:rPr>
          <w:spacing w:val="-1"/>
        </w:rPr>
        <w:t xml:space="preserve"> </w:t>
      </w:r>
      <w:r>
        <w:t>cui</w:t>
      </w:r>
      <w:r>
        <w:rPr>
          <w:spacing w:val="-3"/>
        </w:rPr>
        <w:t xml:space="preserve"> </w:t>
      </w:r>
      <w:r>
        <w:t>alla lettera</w:t>
      </w:r>
      <w:r>
        <w:rPr>
          <w:spacing w:val="-1"/>
        </w:rPr>
        <w:t xml:space="preserve"> </w:t>
      </w:r>
      <w:r>
        <w:t>f) dell’art. 183</w:t>
      </w:r>
      <w:r>
        <w:rPr>
          <w:spacing w:val="-5"/>
        </w:rPr>
        <w:t xml:space="preserve"> </w:t>
      </w:r>
      <w:r>
        <w:t>del D.</w:t>
      </w:r>
      <w:r>
        <w:rPr>
          <w:spacing w:val="-4"/>
        </w:rPr>
        <w:t xml:space="preserve"> </w:t>
      </w:r>
      <w:r>
        <w:t>Lgs. 3</w:t>
      </w:r>
      <w:r>
        <w:rPr>
          <w:spacing w:val="-2"/>
        </w:rPr>
        <w:t xml:space="preserve"> </w:t>
      </w:r>
      <w:r>
        <w:t>Aprile</w:t>
      </w:r>
      <w:r>
        <w:rPr>
          <w:spacing w:val="-3"/>
        </w:rPr>
        <w:t xml:space="preserve"> </w:t>
      </w:r>
      <w:r>
        <w:t>2006 n.</w:t>
      </w:r>
      <w:r>
        <w:rPr>
          <w:spacing w:val="-3"/>
        </w:rPr>
        <w:t xml:space="preserve"> </w:t>
      </w:r>
      <w:r>
        <w:t>152.</w:t>
      </w:r>
    </w:p>
    <w:p w14:paraId="5F5246A5" w14:textId="77777777" w:rsidR="007D0D55" w:rsidRDefault="00000000">
      <w:pPr>
        <w:pStyle w:val="Corpotesto"/>
        <w:spacing w:before="28"/>
      </w:pPr>
      <w:r>
        <w:t>In</w:t>
      </w:r>
      <w:r>
        <w:rPr>
          <w:spacing w:val="-4"/>
        </w:rPr>
        <w:t xml:space="preserve"> </w:t>
      </w:r>
      <w:r>
        <w:t>particolare</w:t>
      </w:r>
      <w:r>
        <w:rPr>
          <w:spacing w:val="-2"/>
        </w:rPr>
        <w:t xml:space="preserve"> </w:t>
      </w:r>
      <w:r>
        <w:t>gli</w:t>
      </w:r>
      <w:r>
        <w:rPr>
          <w:spacing w:val="-4"/>
        </w:rPr>
        <w:t xml:space="preserve"> </w:t>
      </w:r>
      <w:r>
        <w:t>utenti</w:t>
      </w:r>
      <w:r>
        <w:rPr>
          <w:spacing w:val="-3"/>
        </w:rPr>
        <w:t xml:space="preserve"> </w:t>
      </w:r>
      <w:r>
        <w:t>conferiranno</w:t>
      </w:r>
      <w:r>
        <w:rPr>
          <w:spacing w:val="-2"/>
        </w:rPr>
        <w:t xml:space="preserve"> </w:t>
      </w:r>
      <w:r>
        <w:t>separatamente</w:t>
      </w:r>
      <w:r>
        <w:rPr>
          <w:spacing w:val="-2"/>
        </w:rPr>
        <w:t xml:space="preserve"> </w:t>
      </w:r>
      <w:r>
        <w:t>le</w:t>
      </w:r>
      <w:r>
        <w:rPr>
          <w:spacing w:val="-6"/>
        </w:rPr>
        <w:t xml:space="preserve"> </w:t>
      </w:r>
      <w:r>
        <w:t>seguenti</w:t>
      </w:r>
      <w:r>
        <w:rPr>
          <w:spacing w:val="-3"/>
        </w:rPr>
        <w:t xml:space="preserve"> </w:t>
      </w:r>
      <w:r>
        <w:t>frazioni:</w:t>
      </w:r>
    </w:p>
    <w:p w14:paraId="726D242B" w14:textId="77777777" w:rsidR="007D0D55" w:rsidRDefault="00000000">
      <w:pPr>
        <w:pStyle w:val="Paragrafoelenco"/>
        <w:numPr>
          <w:ilvl w:val="0"/>
          <w:numId w:val="2"/>
        </w:numPr>
        <w:tabs>
          <w:tab w:val="left" w:pos="403"/>
        </w:tabs>
        <w:ind w:left="402"/>
      </w:pPr>
      <w:r>
        <w:t>riciclabile/valorizzabile</w:t>
      </w:r>
      <w:r>
        <w:rPr>
          <w:spacing w:val="-2"/>
        </w:rPr>
        <w:t xml:space="preserve"> </w:t>
      </w:r>
      <w:r>
        <w:t>costituita</w:t>
      </w:r>
      <w:r>
        <w:rPr>
          <w:spacing w:val="-3"/>
        </w:rPr>
        <w:t xml:space="preserve"> </w:t>
      </w:r>
      <w:r>
        <w:t>da:</w:t>
      </w:r>
    </w:p>
    <w:p w14:paraId="60118BF7" w14:textId="77777777" w:rsidR="007D0D55" w:rsidRDefault="00000000">
      <w:pPr>
        <w:pStyle w:val="Paragrafoelenco"/>
        <w:numPr>
          <w:ilvl w:val="0"/>
          <w:numId w:val="2"/>
        </w:numPr>
        <w:tabs>
          <w:tab w:val="left" w:pos="403"/>
        </w:tabs>
        <w:spacing w:before="1"/>
        <w:ind w:left="402"/>
      </w:pPr>
      <w:r>
        <w:t>carta</w:t>
      </w:r>
      <w:r>
        <w:rPr>
          <w:spacing w:val="-2"/>
        </w:rPr>
        <w:t xml:space="preserve"> </w:t>
      </w:r>
      <w:r>
        <w:t>unitamente a</w:t>
      </w:r>
      <w:r>
        <w:rPr>
          <w:spacing w:val="-1"/>
        </w:rPr>
        <w:t xml:space="preserve"> </w:t>
      </w:r>
      <w:r>
        <w:t>imballaggi</w:t>
      </w:r>
      <w:r>
        <w:rPr>
          <w:spacing w:val="-2"/>
        </w:rPr>
        <w:t xml:space="preserve"> </w:t>
      </w:r>
      <w:r>
        <w:t>in</w:t>
      </w:r>
      <w:r>
        <w:rPr>
          <w:spacing w:val="-2"/>
        </w:rPr>
        <w:t xml:space="preserve"> </w:t>
      </w:r>
      <w:r>
        <w:t>cartone;</w:t>
      </w:r>
    </w:p>
    <w:p w14:paraId="1C3376CC" w14:textId="77777777" w:rsidR="007D0D55" w:rsidRDefault="00000000">
      <w:pPr>
        <w:pStyle w:val="Paragrafoelenco"/>
        <w:numPr>
          <w:ilvl w:val="0"/>
          <w:numId w:val="2"/>
        </w:numPr>
        <w:tabs>
          <w:tab w:val="left" w:pos="403"/>
        </w:tabs>
        <w:spacing w:before="1"/>
        <w:ind w:left="402"/>
      </w:pPr>
      <w:r>
        <w:t>imballaggi</w:t>
      </w:r>
      <w:r>
        <w:rPr>
          <w:spacing w:val="-1"/>
        </w:rPr>
        <w:t xml:space="preserve"> </w:t>
      </w:r>
      <w:r>
        <w:t>in</w:t>
      </w:r>
      <w:r>
        <w:rPr>
          <w:spacing w:val="-1"/>
        </w:rPr>
        <w:t xml:space="preserve"> </w:t>
      </w:r>
      <w:r>
        <w:t>vetro;</w:t>
      </w:r>
    </w:p>
    <w:p w14:paraId="7D613172" w14:textId="77777777" w:rsidR="007D0D55" w:rsidRDefault="00000000">
      <w:pPr>
        <w:pStyle w:val="Paragrafoelenco"/>
        <w:numPr>
          <w:ilvl w:val="0"/>
          <w:numId w:val="2"/>
        </w:numPr>
        <w:tabs>
          <w:tab w:val="left" w:pos="403"/>
        </w:tabs>
        <w:spacing w:before="2" w:line="237" w:lineRule="auto"/>
        <w:ind w:right="117" w:hanging="361"/>
      </w:pPr>
      <w:r>
        <w:t>imballaggi</w:t>
      </w:r>
      <w:r>
        <w:rPr>
          <w:spacing w:val="10"/>
        </w:rPr>
        <w:t xml:space="preserve"> </w:t>
      </w:r>
      <w:r>
        <w:t>in</w:t>
      </w:r>
      <w:r>
        <w:rPr>
          <w:spacing w:val="10"/>
        </w:rPr>
        <w:t xml:space="preserve"> </w:t>
      </w:r>
      <w:r>
        <w:t>plastica</w:t>
      </w:r>
      <w:r>
        <w:rPr>
          <w:spacing w:val="11"/>
        </w:rPr>
        <w:t xml:space="preserve"> </w:t>
      </w:r>
      <w:r>
        <w:t>(contenitori</w:t>
      </w:r>
      <w:r>
        <w:rPr>
          <w:spacing w:val="11"/>
        </w:rPr>
        <w:t xml:space="preserve"> </w:t>
      </w:r>
      <w:r>
        <w:t>per</w:t>
      </w:r>
      <w:r>
        <w:rPr>
          <w:spacing w:val="9"/>
        </w:rPr>
        <w:t xml:space="preserve"> </w:t>
      </w:r>
      <w:r>
        <w:t>liquidi,</w:t>
      </w:r>
      <w:r>
        <w:rPr>
          <w:spacing w:val="11"/>
        </w:rPr>
        <w:t xml:space="preserve"> </w:t>
      </w:r>
      <w:r>
        <w:t>vaschette</w:t>
      </w:r>
      <w:r>
        <w:rPr>
          <w:spacing w:val="12"/>
        </w:rPr>
        <w:t xml:space="preserve"> </w:t>
      </w:r>
      <w:r>
        <w:t>per</w:t>
      </w:r>
      <w:r>
        <w:rPr>
          <w:spacing w:val="11"/>
        </w:rPr>
        <w:t xml:space="preserve"> </w:t>
      </w:r>
      <w:r>
        <w:t>alimenti,</w:t>
      </w:r>
      <w:r>
        <w:rPr>
          <w:spacing w:val="11"/>
        </w:rPr>
        <w:t xml:space="preserve"> </w:t>
      </w:r>
      <w:r>
        <w:t>pellicole</w:t>
      </w:r>
      <w:r>
        <w:rPr>
          <w:spacing w:val="12"/>
        </w:rPr>
        <w:t xml:space="preserve"> </w:t>
      </w:r>
      <w:r>
        <w:t>per</w:t>
      </w:r>
      <w:r>
        <w:rPr>
          <w:spacing w:val="11"/>
        </w:rPr>
        <w:t xml:space="preserve"> </w:t>
      </w:r>
      <w:r>
        <w:t>imballaggio,</w:t>
      </w:r>
      <w:r>
        <w:rPr>
          <w:spacing w:val="11"/>
        </w:rPr>
        <w:t xml:space="preserve"> </w:t>
      </w:r>
      <w:r>
        <w:t>film</w:t>
      </w:r>
      <w:r>
        <w:rPr>
          <w:spacing w:val="12"/>
        </w:rPr>
        <w:t xml:space="preserve"> </w:t>
      </w:r>
      <w:r>
        <w:t>per</w:t>
      </w:r>
      <w:r>
        <w:rPr>
          <w:spacing w:val="9"/>
        </w:rPr>
        <w:t xml:space="preserve"> </w:t>
      </w:r>
      <w:r>
        <w:t>alimenti,</w:t>
      </w:r>
      <w:r>
        <w:rPr>
          <w:spacing w:val="-47"/>
        </w:rPr>
        <w:t xml:space="preserve"> </w:t>
      </w:r>
      <w:r>
        <w:t>shopper</w:t>
      </w:r>
      <w:r>
        <w:rPr>
          <w:spacing w:val="-1"/>
        </w:rPr>
        <w:t xml:space="preserve"> </w:t>
      </w:r>
      <w:r>
        <w:t>e</w:t>
      </w:r>
      <w:r>
        <w:rPr>
          <w:spacing w:val="-2"/>
        </w:rPr>
        <w:t xml:space="preserve"> </w:t>
      </w:r>
      <w:r>
        <w:t>tutto</w:t>
      </w:r>
      <w:r>
        <w:rPr>
          <w:spacing w:val="1"/>
        </w:rPr>
        <w:t xml:space="preserve"> </w:t>
      </w:r>
      <w:r>
        <w:t>quanto previsto</w:t>
      </w:r>
      <w:r>
        <w:rPr>
          <w:spacing w:val="1"/>
        </w:rPr>
        <w:t xml:space="preserve"> </w:t>
      </w:r>
      <w:r>
        <w:t>dalle</w:t>
      </w:r>
      <w:r>
        <w:rPr>
          <w:spacing w:val="-2"/>
        </w:rPr>
        <w:t xml:space="preserve"> </w:t>
      </w:r>
      <w:r>
        <w:t>specifiche</w:t>
      </w:r>
      <w:r>
        <w:rPr>
          <w:spacing w:val="-4"/>
        </w:rPr>
        <w:t xml:space="preserve"> </w:t>
      </w:r>
      <w:r>
        <w:t>tecniche</w:t>
      </w:r>
      <w:r>
        <w:rPr>
          <w:spacing w:val="1"/>
        </w:rPr>
        <w:t xml:space="preserve"> </w:t>
      </w:r>
      <w:r>
        <w:t>dei COREPLA);</w:t>
      </w:r>
    </w:p>
    <w:p w14:paraId="14B2CB3E" w14:textId="77777777" w:rsidR="007D0D55" w:rsidRDefault="00000000">
      <w:pPr>
        <w:pStyle w:val="Paragrafoelenco"/>
        <w:numPr>
          <w:ilvl w:val="0"/>
          <w:numId w:val="2"/>
        </w:numPr>
        <w:tabs>
          <w:tab w:val="left" w:pos="403"/>
        </w:tabs>
        <w:spacing w:before="2"/>
        <w:ind w:left="402"/>
      </w:pPr>
      <w:r>
        <w:t>imballaggi</w:t>
      </w:r>
      <w:r>
        <w:rPr>
          <w:spacing w:val="-2"/>
        </w:rPr>
        <w:t xml:space="preserve"> </w:t>
      </w:r>
      <w:r>
        <w:t>metallici</w:t>
      </w:r>
      <w:r>
        <w:rPr>
          <w:spacing w:val="-4"/>
        </w:rPr>
        <w:t xml:space="preserve"> </w:t>
      </w:r>
      <w:r>
        <w:t>(latte, lattine,</w:t>
      </w:r>
      <w:r>
        <w:rPr>
          <w:spacing w:val="-1"/>
        </w:rPr>
        <w:t xml:space="preserve"> </w:t>
      </w:r>
      <w:r>
        <w:t>alluminio,</w:t>
      </w:r>
      <w:r>
        <w:rPr>
          <w:spacing w:val="-4"/>
        </w:rPr>
        <w:t xml:space="preserve"> </w:t>
      </w:r>
      <w:r>
        <w:t>acciaio,</w:t>
      </w:r>
      <w:r>
        <w:rPr>
          <w:spacing w:val="-3"/>
        </w:rPr>
        <w:t xml:space="preserve"> </w:t>
      </w:r>
      <w:r>
        <w:t>etc.);</w:t>
      </w:r>
    </w:p>
    <w:p w14:paraId="2A2BC17F" w14:textId="77777777" w:rsidR="007D0D55" w:rsidRDefault="00000000">
      <w:pPr>
        <w:pStyle w:val="Paragrafoelenco"/>
        <w:numPr>
          <w:ilvl w:val="0"/>
          <w:numId w:val="2"/>
        </w:numPr>
        <w:tabs>
          <w:tab w:val="left" w:pos="403"/>
        </w:tabs>
        <w:spacing w:before="1"/>
        <w:ind w:right="116" w:hanging="361"/>
      </w:pPr>
      <w:r>
        <w:t>altri</w:t>
      </w:r>
      <w:r>
        <w:rPr>
          <w:spacing w:val="6"/>
        </w:rPr>
        <w:t xml:space="preserve"> </w:t>
      </w:r>
      <w:r>
        <w:t>materiali</w:t>
      </w:r>
      <w:r>
        <w:rPr>
          <w:spacing w:val="6"/>
        </w:rPr>
        <w:t xml:space="preserve"> </w:t>
      </w:r>
      <w:r>
        <w:t>conferiti</w:t>
      </w:r>
      <w:r>
        <w:rPr>
          <w:spacing w:val="9"/>
        </w:rPr>
        <w:t xml:space="preserve"> </w:t>
      </w:r>
      <w:r>
        <w:t>separatamente</w:t>
      </w:r>
      <w:r>
        <w:rPr>
          <w:spacing w:val="8"/>
        </w:rPr>
        <w:t xml:space="preserve"> </w:t>
      </w:r>
      <w:r>
        <w:t>presso</w:t>
      </w:r>
      <w:r>
        <w:rPr>
          <w:spacing w:val="8"/>
        </w:rPr>
        <w:t xml:space="preserve"> </w:t>
      </w:r>
      <w:r>
        <w:t>l’isola</w:t>
      </w:r>
      <w:r>
        <w:rPr>
          <w:spacing w:val="7"/>
        </w:rPr>
        <w:t xml:space="preserve"> </w:t>
      </w:r>
      <w:r>
        <w:t>ecologica</w:t>
      </w:r>
      <w:r>
        <w:rPr>
          <w:spacing w:val="7"/>
        </w:rPr>
        <w:t xml:space="preserve"> </w:t>
      </w:r>
      <w:r>
        <w:t>comunale</w:t>
      </w:r>
      <w:r>
        <w:rPr>
          <w:spacing w:val="5"/>
        </w:rPr>
        <w:t xml:space="preserve"> </w:t>
      </w:r>
      <w:r>
        <w:t>mobile</w:t>
      </w:r>
      <w:r>
        <w:rPr>
          <w:spacing w:val="8"/>
        </w:rPr>
        <w:t xml:space="preserve"> </w:t>
      </w:r>
      <w:r>
        <w:t>e/o</w:t>
      </w:r>
      <w:r>
        <w:rPr>
          <w:spacing w:val="8"/>
        </w:rPr>
        <w:t xml:space="preserve"> </w:t>
      </w:r>
      <w:r>
        <w:t>ritirati</w:t>
      </w:r>
      <w:r>
        <w:rPr>
          <w:spacing w:val="4"/>
        </w:rPr>
        <w:t xml:space="preserve"> </w:t>
      </w:r>
      <w:r>
        <w:t>a</w:t>
      </w:r>
      <w:r>
        <w:rPr>
          <w:spacing w:val="7"/>
        </w:rPr>
        <w:t xml:space="preserve"> </w:t>
      </w:r>
      <w:r>
        <w:t>domicilio</w:t>
      </w:r>
      <w:r>
        <w:rPr>
          <w:spacing w:val="8"/>
        </w:rPr>
        <w:t xml:space="preserve"> </w:t>
      </w:r>
      <w:r>
        <w:t>su</w:t>
      </w:r>
      <w:r>
        <w:rPr>
          <w:spacing w:val="-47"/>
        </w:rPr>
        <w:t xml:space="preserve"> </w:t>
      </w:r>
      <w:r>
        <w:t>appuntamento;</w:t>
      </w:r>
    </w:p>
    <w:p w14:paraId="6BAAF2E9" w14:textId="77777777" w:rsidR="007D0D55" w:rsidRDefault="00000000">
      <w:pPr>
        <w:pStyle w:val="Paragrafoelenco"/>
        <w:numPr>
          <w:ilvl w:val="0"/>
          <w:numId w:val="2"/>
        </w:numPr>
        <w:tabs>
          <w:tab w:val="left" w:pos="403"/>
        </w:tabs>
        <w:spacing w:line="279" w:lineRule="exact"/>
        <w:ind w:left="402"/>
      </w:pPr>
      <w:r>
        <w:t>organica</w:t>
      </w:r>
      <w:r>
        <w:rPr>
          <w:spacing w:val="-2"/>
        </w:rPr>
        <w:t xml:space="preserve"> </w:t>
      </w:r>
      <w:r>
        <w:t>compostabile</w:t>
      </w:r>
      <w:r>
        <w:rPr>
          <w:spacing w:val="-1"/>
        </w:rPr>
        <w:t xml:space="preserve"> </w:t>
      </w:r>
      <w:r>
        <w:t>da</w:t>
      </w:r>
      <w:r>
        <w:rPr>
          <w:spacing w:val="-5"/>
        </w:rPr>
        <w:t xml:space="preserve"> </w:t>
      </w:r>
      <w:r>
        <w:t>R.</w:t>
      </w:r>
      <w:r>
        <w:rPr>
          <w:spacing w:val="-1"/>
        </w:rPr>
        <w:t xml:space="preserve"> </w:t>
      </w:r>
      <w:r>
        <w:t>U.</w:t>
      </w:r>
      <w:r>
        <w:rPr>
          <w:spacing w:val="-2"/>
        </w:rPr>
        <w:t xml:space="preserve"> </w:t>
      </w:r>
      <w:r>
        <w:t>costituita</w:t>
      </w:r>
      <w:r>
        <w:rPr>
          <w:spacing w:val="-4"/>
        </w:rPr>
        <w:t xml:space="preserve"> </w:t>
      </w:r>
      <w:r>
        <w:t>da:</w:t>
      </w:r>
    </w:p>
    <w:p w14:paraId="1835C351" w14:textId="77777777" w:rsidR="007D0D55" w:rsidRDefault="00000000">
      <w:pPr>
        <w:pStyle w:val="Paragrafoelenco"/>
        <w:numPr>
          <w:ilvl w:val="0"/>
          <w:numId w:val="2"/>
        </w:numPr>
        <w:tabs>
          <w:tab w:val="left" w:pos="403"/>
        </w:tabs>
        <w:spacing w:line="279" w:lineRule="exact"/>
        <w:ind w:left="402"/>
      </w:pPr>
      <w:r>
        <w:t>scarti</w:t>
      </w:r>
      <w:r>
        <w:rPr>
          <w:spacing w:val="-3"/>
        </w:rPr>
        <w:t xml:space="preserve"> </w:t>
      </w:r>
      <w:r>
        <w:t>alimentari;</w:t>
      </w:r>
    </w:p>
    <w:p w14:paraId="6192B8D7" w14:textId="77777777" w:rsidR="007D0D55" w:rsidRDefault="00000000">
      <w:pPr>
        <w:pStyle w:val="Paragrafoelenco"/>
        <w:numPr>
          <w:ilvl w:val="0"/>
          <w:numId w:val="2"/>
        </w:numPr>
        <w:tabs>
          <w:tab w:val="left" w:pos="403"/>
        </w:tabs>
        <w:spacing w:before="1"/>
        <w:ind w:left="402"/>
      </w:pPr>
      <w:r>
        <w:t>sfalci</w:t>
      </w:r>
      <w:r>
        <w:rPr>
          <w:spacing w:val="-3"/>
        </w:rPr>
        <w:t xml:space="preserve"> </w:t>
      </w:r>
      <w:r>
        <w:t>di</w:t>
      </w:r>
      <w:r>
        <w:rPr>
          <w:spacing w:val="-1"/>
        </w:rPr>
        <w:t xml:space="preserve"> </w:t>
      </w:r>
      <w:r>
        <w:t>potatura;</w:t>
      </w:r>
    </w:p>
    <w:p w14:paraId="54C9F5B5" w14:textId="77777777" w:rsidR="007D0D55" w:rsidRDefault="00000000">
      <w:pPr>
        <w:pStyle w:val="Paragrafoelenco"/>
        <w:numPr>
          <w:ilvl w:val="0"/>
          <w:numId w:val="2"/>
        </w:numPr>
        <w:tabs>
          <w:tab w:val="left" w:pos="403"/>
        </w:tabs>
        <w:spacing w:before="1"/>
        <w:ind w:right="116" w:hanging="361"/>
        <w:jc w:val="both"/>
      </w:pPr>
      <w:r>
        <w:t>secca</w:t>
      </w:r>
      <w:r>
        <w:rPr>
          <w:spacing w:val="-6"/>
        </w:rPr>
        <w:t xml:space="preserve"> </w:t>
      </w:r>
      <w:r>
        <w:t>residua</w:t>
      </w:r>
      <w:r>
        <w:rPr>
          <w:spacing w:val="-6"/>
        </w:rPr>
        <w:t xml:space="preserve"> </w:t>
      </w:r>
      <w:r>
        <w:t>da</w:t>
      </w:r>
      <w:r>
        <w:rPr>
          <w:spacing w:val="-6"/>
        </w:rPr>
        <w:t xml:space="preserve"> </w:t>
      </w:r>
      <w:r>
        <w:t>destinare</w:t>
      </w:r>
      <w:r>
        <w:rPr>
          <w:spacing w:val="-5"/>
        </w:rPr>
        <w:t xml:space="preserve"> </w:t>
      </w:r>
      <w:r>
        <w:t>allo</w:t>
      </w:r>
      <w:r>
        <w:rPr>
          <w:spacing w:val="-4"/>
        </w:rPr>
        <w:t xml:space="preserve"> </w:t>
      </w:r>
      <w:r>
        <w:t>smaltimento</w:t>
      </w:r>
      <w:r>
        <w:rPr>
          <w:spacing w:val="-3"/>
        </w:rPr>
        <w:t xml:space="preserve"> </w:t>
      </w:r>
      <w:r>
        <w:t>costituita</w:t>
      </w:r>
      <w:r>
        <w:rPr>
          <w:spacing w:val="-8"/>
        </w:rPr>
        <w:t xml:space="preserve"> </w:t>
      </w:r>
      <w:r>
        <w:t>da</w:t>
      </w:r>
      <w:r>
        <w:rPr>
          <w:spacing w:val="-3"/>
        </w:rPr>
        <w:t xml:space="preserve"> </w:t>
      </w:r>
      <w:r>
        <w:t>quanto</w:t>
      </w:r>
      <w:r>
        <w:rPr>
          <w:spacing w:val="-4"/>
        </w:rPr>
        <w:t xml:space="preserve"> </w:t>
      </w:r>
      <w:r>
        <w:t>rimane</w:t>
      </w:r>
      <w:r>
        <w:rPr>
          <w:spacing w:val="-5"/>
        </w:rPr>
        <w:t xml:space="preserve"> </w:t>
      </w:r>
      <w:r>
        <w:t>dopo</w:t>
      </w:r>
      <w:r>
        <w:rPr>
          <w:spacing w:val="-4"/>
        </w:rPr>
        <w:t xml:space="preserve"> </w:t>
      </w:r>
      <w:r>
        <w:t>aver</w:t>
      </w:r>
      <w:r>
        <w:rPr>
          <w:spacing w:val="-4"/>
        </w:rPr>
        <w:t xml:space="preserve"> </w:t>
      </w:r>
      <w:r>
        <w:t>effettuato</w:t>
      </w:r>
      <w:r>
        <w:rPr>
          <w:spacing w:val="-4"/>
        </w:rPr>
        <w:t xml:space="preserve"> </w:t>
      </w:r>
      <w:r>
        <w:t>le</w:t>
      </w:r>
      <w:r>
        <w:rPr>
          <w:spacing w:val="-3"/>
        </w:rPr>
        <w:t xml:space="preserve"> </w:t>
      </w:r>
      <w:r>
        <w:t>separazioni</w:t>
      </w:r>
      <w:r>
        <w:rPr>
          <w:spacing w:val="-6"/>
        </w:rPr>
        <w:t xml:space="preserve"> </w:t>
      </w:r>
      <w:r>
        <w:t>di</w:t>
      </w:r>
      <w:r>
        <w:rPr>
          <w:spacing w:val="-6"/>
        </w:rPr>
        <w:t xml:space="preserve"> </w:t>
      </w:r>
      <w:r>
        <w:t>cui</w:t>
      </w:r>
      <w:r>
        <w:rPr>
          <w:spacing w:val="-47"/>
        </w:rPr>
        <w:t xml:space="preserve"> </w:t>
      </w:r>
      <w:r>
        <w:t>sopra.</w:t>
      </w:r>
    </w:p>
    <w:p w14:paraId="62E40648" w14:textId="77777777" w:rsidR="007D0D55" w:rsidRDefault="00000000">
      <w:pPr>
        <w:pStyle w:val="Corpotesto"/>
      </w:pPr>
      <w:r>
        <w:t>Nella</w:t>
      </w:r>
      <w:r>
        <w:rPr>
          <w:spacing w:val="6"/>
        </w:rPr>
        <w:t xml:space="preserve"> </w:t>
      </w:r>
      <w:r>
        <w:t>tabella</w:t>
      </w:r>
      <w:r>
        <w:rPr>
          <w:spacing w:val="6"/>
        </w:rPr>
        <w:t xml:space="preserve"> </w:t>
      </w:r>
      <w:r>
        <w:t>allegata</w:t>
      </w:r>
      <w:r>
        <w:rPr>
          <w:spacing w:val="4"/>
        </w:rPr>
        <w:t xml:space="preserve"> </w:t>
      </w:r>
      <w:r>
        <w:t>alla</w:t>
      </w:r>
      <w:r>
        <w:rPr>
          <w:spacing w:val="4"/>
        </w:rPr>
        <w:t xml:space="preserve"> </w:t>
      </w:r>
      <w:r>
        <w:t>relazione</w:t>
      </w:r>
      <w:r>
        <w:rPr>
          <w:spacing w:val="5"/>
        </w:rPr>
        <w:t xml:space="preserve"> </w:t>
      </w:r>
      <w:r>
        <w:t>tecnica</w:t>
      </w:r>
      <w:r>
        <w:rPr>
          <w:spacing w:val="5"/>
        </w:rPr>
        <w:t xml:space="preserve"> </w:t>
      </w:r>
      <w:r>
        <w:t>sono</w:t>
      </w:r>
      <w:r>
        <w:rPr>
          <w:spacing w:val="5"/>
        </w:rPr>
        <w:t xml:space="preserve"> </w:t>
      </w:r>
      <w:r>
        <w:t>riportate</w:t>
      </w:r>
      <w:r>
        <w:rPr>
          <w:spacing w:val="4"/>
        </w:rPr>
        <w:t xml:space="preserve"> </w:t>
      </w:r>
      <w:r>
        <w:t>le</w:t>
      </w:r>
      <w:r>
        <w:rPr>
          <w:spacing w:val="5"/>
        </w:rPr>
        <w:t xml:space="preserve"> </w:t>
      </w:r>
      <w:r>
        <w:t>quantità</w:t>
      </w:r>
      <w:r>
        <w:rPr>
          <w:spacing w:val="4"/>
        </w:rPr>
        <w:t xml:space="preserve"> </w:t>
      </w:r>
      <w:r>
        <w:t>delle</w:t>
      </w:r>
      <w:r>
        <w:rPr>
          <w:spacing w:val="2"/>
        </w:rPr>
        <w:t xml:space="preserve"> </w:t>
      </w:r>
      <w:r>
        <w:t>varie</w:t>
      </w:r>
      <w:r>
        <w:rPr>
          <w:spacing w:val="3"/>
        </w:rPr>
        <w:t xml:space="preserve"> </w:t>
      </w:r>
      <w:r>
        <w:t>tipologie</w:t>
      </w:r>
      <w:r>
        <w:rPr>
          <w:spacing w:val="7"/>
        </w:rPr>
        <w:t xml:space="preserve"> </w:t>
      </w:r>
      <w:r>
        <w:t>di</w:t>
      </w:r>
      <w:r>
        <w:rPr>
          <w:spacing w:val="3"/>
        </w:rPr>
        <w:t xml:space="preserve"> </w:t>
      </w:r>
      <w:r>
        <w:t>rifiuti</w:t>
      </w:r>
      <w:r>
        <w:rPr>
          <w:spacing w:val="5"/>
        </w:rPr>
        <w:t xml:space="preserve"> </w:t>
      </w:r>
      <w:r>
        <w:t>raccolti</w:t>
      </w:r>
      <w:r>
        <w:rPr>
          <w:spacing w:val="4"/>
        </w:rPr>
        <w:t xml:space="preserve"> </w:t>
      </w:r>
      <w:r>
        <w:t>nell’anno</w:t>
      </w:r>
    </w:p>
    <w:p w14:paraId="60D1D6B7" w14:textId="77777777" w:rsidR="007D0D55" w:rsidRDefault="00000000">
      <w:pPr>
        <w:pStyle w:val="Corpotesto"/>
      </w:pPr>
      <w:r>
        <w:t>2019-2020-2021.</w:t>
      </w:r>
      <w:r>
        <w:rPr>
          <w:spacing w:val="-5"/>
        </w:rPr>
        <w:t xml:space="preserve"> </w:t>
      </w:r>
      <w:r>
        <w:t>Queste</w:t>
      </w:r>
      <w:r>
        <w:rPr>
          <w:spacing w:val="-1"/>
        </w:rPr>
        <w:t xml:space="preserve"> </w:t>
      </w:r>
      <w:r>
        <w:t>quantità</w:t>
      </w:r>
      <w:r>
        <w:rPr>
          <w:spacing w:val="-2"/>
        </w:rPr>
        <w:t xml:space="preserve"> </w:t>
      </w:r>
      <w:r>
        <w:t>costituiscono</w:t>
      </w:r>
      <w:r>
        <w:rPr>
          <w:spacing w:val="-2"/>
        </w:rPr>
        <w:t xml:space="preserve"> </w:t>
      </w:r>
      <w:r>
        <w:t>un</w:t>
      </w:r>
      <w:r>
        <w:rPr>
          <w:spacing w:val="-3"/>
        </w:rPr>
        <w:t xml:space="preserve"> </w:t>
      </w:r>
      <w:r>
        <w:t>punto</w:t>
      </w:r>
      <w:r>
        <w:rPr>
          <w:spacing w:val="-2"/>
        </w:rPr>
        <w:t xml:space="preserve"> </w:t>
      </w:r>
      <w:r>
        <w:t>di</w:t>
      </w:r>
      <w:r>
        <w:rPr>
          <w:spacing w:val="-2"/>
        </w:rPr>
        <w:t xml:space="preserve"> </w:t>
      </w:r>
      <w:r>
        <w:t>riferimento</w:t>
      </w:r>
      <w:r>
        <w:rPr>
          <w:spacing w:val="-3"/>
        </w:rPr>
        <w:t xml:space="preserve"> </w:t>
      </w:r>
      <w:r>
        <w:t>per</w:t>
      </w:r>
      <w:r>
        <w:rPr>
          <w:spacing w:val="-1"/>
        </w:rPr>
        <w:t xml:space="preserve"> </w:t>
      </w:r>
      <w:r>
        <w:t>le</w:t>
      </w:r>
      <w:r>
        <w:rPr>
          <w:spacing w:val="-4"/>
        </w:rPr>
        <w:t xml:space="preserve"> </w:t>
      </w:r>
      <w:r>
        <w:t>valutazioni</w:t>
      </w:r>
      <w:r>
        <w:rPr>
          <w:spacing w:val="-2"/>
        </w:rPr>
        <w:t xml:space="preserve"> </w:t>
      </w:r>
      <w:r>
        <w:t>del</w:t>
      </w:r>
      <w:r>
        <w:rPr>
          <w:spacing w:val="-3"/>
        </w:rPr>
        <w:t xml:space="preserve"> </w:t>
      </w:r>
      <w:r>
        <w:t>futuro</w:t>
      </w:r>
      <w:r>
        <w:rPr>
          <w:spacing w:val="-1"/>
        </w:rPr>
        <w:t xml:space="preserve"> </w:t>
      </w:r>
      <w:r>
        <w:t>servizio.</w:t>
      </w:r>
    </w:p>
    <w:p w14:paraId="6D270D29" w14:textId="77777777" w:rsidR="007D0D55" w:rsidRDefault="00000000">
      <w:pPr>
        <w:pStyle w:val="Corpotesto"/>
        <w:spacing w:before="1"/>
        <w:ind w:right="116"/>
      </w:pPr>
      <w:r>
        <w:t>I</w:t>
      </w:r>
      <w:r>
        <w:rPr>
          <w:spacing w:val="-5"/>
        </w:rPr>
        <w:t xml:space="preserve"> </w:t>
      </w:r>
      <w:r>
        <w:t>servizi,</w:t>
      </w:r>
      <w:r>
        <w:rPr>
          <w:spacing w:val="-3"/>
        </w:rPr>
        <w:t xml:space="preserve"> </w:t>
      </w:r>
      <w:r>
        <w:t>che</w:t>
      </w:r>
      <w:r>
        <w:rPr>
          <w:spacing w:val="-6"/>
        </w:rPr>
        <w:t xml:space="preserve"> </w:t>
      </w:r>
      <w:r>
        <w:t>prevedono</w:t>
      </w:r>
      <w:r>
        <w:rPr>
          <w:spacing w:val="-4"/>
        </w:rPr>
        <w:t xml:space="preserve"> </w:t>
      </w:r>
      <w:r>
        <w:t>la</w:t>
      </w:r>
      <w:r>
        <w:rPr>
          <w:spacing w:val="-4"/>
        </w:rPr>
        <w:t xml:space="preserve"> </w:t>
      </w:r>
      <w:r>
        <w:t>raccolta</w:t>
      </w:r>
      <w:r>
        <w:rPr>
          <w:spacing w:val="-3"/>
        </w:rPr>
        <w:t xml:space="preserve"> </w:t>
      </w:r>
      <w:r>
        <w:t>con</w:t>
      </w:r>
      <w:r>
        <w:rPr>
          <w:spacing w:val="-6"/>
        </w:rPr>
        <w:t xml:space="preserve"> </w:t>
      </w:r>
      <w:r>
        <w:t>modalità</w:t>
      </w:r>
      <w:r>
        <w:rPr>
          <w:spacing w:val="-6"/>
        </w:rPr>
        <w:t xml:space="preserve"> </w:t>
      </w:r>
      <w:r>
        <w:t>“porta</w:t>
      </w:r>
      <w:r>
        <w:rPr>
          <w:spacing w:val="-4"/>
        </w:rPr>
        <w:t xml:space="preserve"> </w:t>
      </w:r>
      <w:r>
        <w:t>a</w:t>
      </w:r>
      <w:r>
        <w:rPr>
          <w:spacing w:val="-3"/>
        </w:rPr>
        <w:t xml:space="preserve"> </w:t>
      </w:r>
      <w:r>
        <w:t>porta”,</w:t>
      </w:r>
      <w:r>
        <w:rPr>
          <w:spacing w:val="-6"/>
        </w:rPr>
        <w:t xml:space="preserve"> </w:t>
      </w:r>
      <w:r>
        <w:t>possono</w:t>
      </w:r>
      <w:r>
        <w:rPr>
          <w:spacing w:val="-4"/>
        </w:rPr>
        <w:t xml:space="preserve"> </w:t>
      </w:r>
      <w:r>
        <w:t>essere</w:t>
      </w:r>
      <w:r>
        <w:rPr>
          <w:spacing w:val="-7"/>
        </w:rPr>
        <w:t xml:space="preserve"> </w:t>
      </w:r>
      <w:r>
        <w:t>effettuati</w:t>
      </w:r>
      <w:r>
        <w:rPr>
          <w:spacing w:val="-3"/>
        </w:rPr>
        <w:t xml:space="preserve"> </w:t>
      </w:r>
      <w:r>
        <w:t>a</w:t>
      </w:r>
      <w:r>
        <w:rPr>
          <w:spacing w:val="-6"/>
        </w:rPr>
        <w:t xml:space="preserve"> </w:t>
      </w:r>
      <w:r>
        <w:t>partire</w:t>
      </w:r>
      <w:r>
        <w:rPr>
          <w:spacing w:val="-6"/>
        </w:rPr>
        <w:t xml:space="preserve"> </w:t>
      </w:r>
      <w:r>
        <w:t>dalle</w:t>
      </w:r>
      <w:r>
        <w:rPr>
          <w:spacing w:val="-5"/>
        </w:rPr>
        <w:t xml:space="preserve"> </w:t>
      </w:r>
      <w:r>
        <w:t>ore</w:t>
      </w:r>
      <w:r>
        <w:rPr>
          <w:spacing w:val="-4"/>
        </w:rPr>
        <w:t xml:space="preserve"> </w:t>
      </w:r>
      <w:r>
        <w:t>6:00</w:t>
      </w:r>
      <w:r>
        <w:rPr>
          <w:spacing w:val="-5"/>
        </w:rPr>
        <w:t xml:space="preserve"> </w:t>
      </w:r>
      <w:r>
        <w:t>ad</w:t>
      </w:r>
      <w:r>
        <w:rPr>
          <w:spacing w:val="-47"/>
        </w:rPr>
        <w:t xml:space="preserve"> </w:t>
      </w:r>
      <w:r>
        <w:t>eccezione</w:t>
      </w:r>
      <w:r>
        <w:rPr>
          <w:spacing w:val="-6"/>
        </w:rPr>
        <w:t xml:space="preserve"> </w:t>
      </w:r>
      <w:r>
        <w:t>di</w:t>
      </w:r>
      <w:r>
        <w:rPr>
          <w:spacing w:val="-6"/>
        </w:rPr>
        <w:t xml:space="preserve"> </w:t>
      </w:r>
      <w:r>
        <w:t>quella</w:t>
      </w:r>
      <w:r>
        <w:rPr>
          <w:spacing w:val="-6"/>
        </w:rPr>
        <w:t xml:space="preserve"> </w:t>
      </w:r>
      <w:r>
        <w:t>del</w:t>
      </w:r>
      <w:r>
        <w:rPr>
          <w:spacing w:val="-9"/>
        </w:rPr>
        <w:t xml:space="preserve"> </w:t>
      </w:r>
      <w:r>
        <w:t>vetro</w:t>
      </w:r>
      <w:r>
        <w:rPr>
          <w:spacing w:val="-4"/>
        </w:rPr>
        <w:t xml:space="preserve"> </w:t>
      </w:r>
      <w:r>
        <w:t>che</w:t>
      </w:r>
      <w:r>
        <w:rPr>
          <w:spacing w:val="-6"/>
        </w:rPr>
        <w:t xml:space="preserve"> </w:t>
      </w:r>
      <w:r>
        <w:t>dovrà</w:t>
      </w:r>
      <w:r>
        <w:rPr>
          <w:spacing w:val="-7"/>
        </w:rPr>
        <w:t xml:space="preserve"> </w:t>
      </w:r>
      <w:r>
        <w:t>avere</w:t>
      </w:r>
      <w:r>
        <w:rPr>
          <w:spacing w:val="-5"/>
        </w:rPr>
        <w:t xml:space="preserve"> </w:t>
      </w:r>
      <w:r>
        <w:t>inizio</w:t>
      </w:r>
      <w:r>
        <w:rPr>
          <w:spacing w:val="-4"/>
        </w:rPr>
        <w:t xml:space="preserve"> </w:t>
      </w:r>
      <w:r>
        <w:t>non</w:t>
      </w:r>
      <w:r>
        <w:rPr>
          <w:spacing w:val="-7"/>
        </w:rPr>
        <w:t xml:space="preserve"> </w:t>
      </w:r>
      <w:r>
        <w:t>prima</w:t>
      </w:r>
      <w:r>
        <w:rPr>
          <w:spacing w:val="-5"/>
        </w:rPr>
        <w:t xml:space="preserve"> </w:t>
      </w:r>
      <w:r>
        <w:t>delle</w:t>
      </w:r>
      <w:r>
        <w:rPr>
          <w:spacing w:val="-8"/>
        </w:rPr>
        <w:t xml:space="preserve"> </w:t>
      </w:r>
      <w:r>
        <w:t>7:00</w:t>
      </w:r>
      <w:r>
        <w:rPr>
          <w:spacing w:val="-6"/>
        </w:rPr>
        <w:t xml:space="preserve"> </w:t>
      </w:r>
      <w:r>
        <w:t>per</w:t>
      </w:r>
      <w:r>
        <w:rPr>
          <w:spacing w:val="-5"/>
        </w:rPr>
        <w:t xml:space="preserve"> </w:t>
      </w:r>
      <w:r>
        <w:t>ragioni</w:t>
      </w:r>
      <w:r>
        <w:rPr>
          <w:spacing w:val="-6"/>
        </w:rPr>
        <w:t xml:space="preserve"> </w:t>
      </w:r>
      <w:r>
        <w:t>legate</w:t>
      </w:r>
      <w:r>
        <w:rPr>
          <w:spacing w:val="-6"/>
        </w:rPr>
        <w:t xml:space="preserve"> </w:t>
      </w:r>
      <w:r>
        <w:t>all’impatto</w:t>
      </w:r>
      <w:r>
        <w:rPr>
          <w:spacing w:val="-4"/>
        </w:rPr>
        <w:t xml:space="preserve"> </w:t>
      </w:r>
      <w:r>
        <w:t>acustico</w:t>
      </w:r>
      <w:r>
        <w:rPr>
          <w:spacing w:val="-4"/>
        </w:rPr>
        <w:t xml:space="preserve"> </w:t>
      </w:r>
      <w:r>
        <w:t>di</w:t>
      </w:r>
      <w:r>
        <w:rPr>
          <w:spacing w:val="-7"/>
        </w:rPr>
        <w:t xml:space="preserve"> </w:t>
      </w:r>
      <w:r>
        <w:t>tale</w:t>
      </w:r>
      <w:r>
        <w:rPr>
          <w:spacing w:val="-47"/>
        </w:rPr>
        <w:t xml:space="preserve"> </w:t>
      </w:r>
      <w:r>
        <w:t>frazione</w:t>
      </w:r>
      <w:r>
        <w:rPr>
          <w:spacing w:val="-3"/>
        </w:rPr>
        <w:t xml:space="preserve"> </w:t>
      </w:r>
      <w:r>
        <w:t>merceologica.</w:t>
      </w:r>
      <w:r>
        <w:rPr>
          <w:spacing w:val="-3"/>
        </w:rPr>
        <w:t xml:space="preserve"> </w:t>
      </w:r>
      <w:r>
        <w:t>È</w:t>
      </w:r>
      <w:r>
        <w:rPr>
          <w:spacing w:val="-2"/>
        </w:rPr>
        <w:t xml:space="preserve"> </w:t>
      </w:r>
      <w:r>
        <w:t>vietato lo</w:t>
      </w:r>
      <w:r>
        <w:rPr>
          <w:spacing w:val="1"/>
        </w:rPr>
        <w:t xml:space="preserve"> </w:t>
      </w:r>
      <w:r>
        <w:t>svuotamento</w:t>
      </w:r>
      <w:r>
        <w:rPr>
          <w:spacing w:val="-2"/>
        </w:rPr>
        <w:t xml:space="preserve"> </w:t>
      </w:r>
      <w:r>
        <w:t>dei contenitori del</w:t>
      </w:r>
      <w:r>
        <w:rPr>
          <w:spacing w:val="-4"/>
        </w:rPr>
        <w:t xml:space="preserve"> </w:t>
      </w:r>
      <w:r>
        <w:t>vetro</w:t>
      </w:r>
      <w:r>
        <w:rPr>
          <w:spacing w:val="1"/>
        </w:rPr>
        <w:t xml:space="preserve"> </w:t>
      </w:r>
      <w:r>
        <w:t>in</w:t>
      </w:r>
      <w:r>
        <w:rPr>
          <w:spacing w:val="-3"/>
        </w:rPr>
        <w:t xml:space="preserve"> </w:t>
      </w:r>
      <w:r>
        <w:t>orario serale</w:t>
      </w:r>
      <w:r>
        <w:rPr>
          <w:spacing w:val="-2"/>
        </w:rPr>
        <w:t xml:space="preserve"> </w:t>
      </w:r>
      <w:r>
        <w:t>o</w:t>
      </w:r>
      <w:r>
        <w:rPr>
          <w:spacing w:val="1"/>
        </w:rPr>
        <w:t xml:space="preserve"> </w:t>
      </w:r>
      <w:r>
        <w:t>notturno.</w:t>
      </w:r>
    </w:p>
    <w:p w14:paraId="0E30C034" w14:textId="77777777" w:rsidR="007D0D55" w:rsidRDefault="00000000">
      <w:pPr>
        <w:pStyle w:val="Corpotesto"/>
        <w:spacing w:line="267" w:lineRule="exact"/>
      </w:pPr>
      <w:r>
        <w:t>È</w:t>
      </w:r>
      <w:r>
        <w:rPr>
          <w:spacing w:val="-8"/>
        </w:rPr>
        <w:t xml:space="preserve"> </w:t>
      </w:r>
      <w:r>
        <w:t>consentito</w:t>
      </w:r>
      <w:r>
        <w:rPr>
          <w:spacing w:val="-6"/>
        </w:rPr>
        <w:t xml:space="preserve"> </w:t>
      </w:r>
      <w:r>
        <w:t>il</w:t>
      </w:r>
      <w:r>
        <w:rPr>
          <w:spacing w:val="-11"/>
        </w:rPr>
        <w:t xml:space="preserve"> </w:t>
      </w:r>
      <w:r>
        <w:t>trasbordo</w:t>
      </w:r>
      <w:r>
        <w:rPr>
          <w:spacing w:val="-7"/>
        </w:rPr>
        <w:t xml:space="preserve"> </w:t>
      </w:r>
      <w:r>
        <w:t>veicolare</w:t>
      </w:r>
      <w:r>
        <w:rPr>
          <w:spacing w:val="-6"/>
        </w:rPr>
        <w:t xml:space="preserve"> </w:t>
      </w:r>
      <w:r>
        <w:t>a</w:t>
      </w:r>
      <w:r>
        <w:rPr>
          <w:spacing w:val="-11"/>
        </w:rPr>
        <w:t xml:space="preserve"> </w:t>
      </w:r>
      <w:r>
        <w:t>condizione</w:t>
      </w:r>
      <w:r>
        <w:rPr>
          <w:spacing w:val="-10"/>
        </w:rPr>
        <w:t xml:space="preserve"> </w:t>
      </w:r>
      <w:r>
        <w:t>che</w:t>
      </w:r>
      <w:r>
        <w:rPr>
          <w:spacing w:val="-8"/>
        </w:rPr>
        <w:t xml:space="preserve"> </w:t>
      </w:r>
      <w:r>
        <w:t>lo</w:t>
      </w:r>
      <w:r>
        <w:rPr>
          <w:spacing w:val="-9"/>
        </w:rPr>
        <w:t xml:space="preserve"> </w:t>
      </w:r>
      <w:r>
        <w:t>stesso</w:t>
      </w:r>
      <w:r>
        <w:rPr>
          <w:spacing w:val="-7"/>
        </w:rPr>
        <w:t xml:space="preserve"> </w:t>
      </w:r>
      <w:r>
        <w:t>avvenga</w:t>
      </w:r>
      <w:r>
        <w:rPr>
          <w:spacing w:val="-8"/>
        </w:rPr>
        <w:t xml:space="preserve"> </w:t>
      </w:r>
      <w:r>
        <w:t>in</w:t>
      </w:r>
      <w:r>
        <w:rPr>
          <w:spacing w:val="-9"/>
        </w:rPr>
        <w:t xml:space="preserve"> </w:t>
      </w:r>
      <w:r>
        <w:t>zone</w:t>
      </w:r>
      <w:r>
        <w:rPr>
          <w:spacing w:val="-7"/>
        </w:rPr>
        <w:t xml:space="preserve"> </w:t>
      </w:r>
      <w:r>
        <w:t>periferiche</w:t>
      </w:r>
      <w:r>
        <w:rPr>
          <w:spacing w:val="-6"/>
        </w:rPr>
        <w:t xml:space="preserve"> </w:t>
      </w:r>
      <w:r>
        <w:t>non</w:t>
      </w:r>
      <w:r>
        <w:rPr>
          <w:spacing w:val="-9"/>
        </w:rPr>
        <w:t xml:space="preserve"> </w:t>
      </w:r>
      <w:r>
        <w:t>residenziali,</w:t>
      </w:r>
      <w:r>
        <w:rPr>
          <w:spacing w:val="-8"/>
        </w:rPr>
        <w:t xml:space="preserve"> </w:t>
      </w:r>
      <w:r>
        <w:t>concordate</w:t>
      </w:r>
    </w:p>
    <w:p w14:paraId="7F4A4A5A" w14:textId="77777777" w:rsidR="007D0D55" w:rsidRDefault="00000000">
      <w:pPr>
        <w:pStyle w:val="Corpotesto"/>
      </w:pPr>
      <w:r>
        <w:t>con</w:t>
      </w:r>
      <w:r>
        <w:rPr>
          <w:spacing w:val="-3"/>
        </w:rPr>
        <w:t xml:space="preserve"> </w:t>
      </w:r>
      <w:r>
        <w:t>l’amministrazione</w:t>
      </w:r>
      <w:r>
        <w:rPr>
          <w:spacing w:val="-1"/>
        </w:rPr>
        <w:t xml:space="preserve"> </w:t>
      </w:r>
      <w:r>
        <w:t>comunale;</w:t>
      </w:r>
      <w:r>
        <w:rPr>
          <w:spacing w:val="-1"/>
        </w:rPr>
        <w:t xml:space="preserve"> </w:t>
      </w:r>
      <w:r>
        <w:t>alla</w:t>
      </w:r>
      <w:r>
        <w:rPr>
          <w:spacing w:val="-2"/>
        </w:rPr>
        <w:t xml:space="preserve"> </w:t>
      </w:r>
      <w:r>
        <w:t>fine</w:t>
      </w:r>
      <w:r>
        <w:rPr>
          <w:spacing w:val="-3"/>
        </w:rPr>
        <w:t xml:space="preserve"> </w:t>
      </w:r>
      <w:r>
        <w:t>delle</w:t>
      </w:r>
      <w:r>
        <w:rPr>
          <w:spacing w:val="-5"/>
        </w:rPr>
        <w:t xml:space="preserve"> </w:t>
      </w:r>
      <w:r>
        <w:t>attività</w:t>
      </w:r>
      <w:r>
        <w:rPr>
          <w:spacing w:val="-1"/>
        </w:rPr>
        <w:t xml:space="preserve"> </w:t>
      </w:r>
      <w:r>
        <w:t>l’area</w:t>
      </w:r>
      <w:r>
        <w:rPr>
          <w:spacing w:val="-2"/>
        </w:rPr>
        <w:t xml:space="preserve"> </w:t>
      </w:r>
      <w:r>
        <w:t>dovrà</w:t>
      </w:r>
      <w:r>
        <w:rPr>
          <w:spacing w:val="-2"/>
        </w:rPr>
        <w:t xml:space="preserve"> </w:t>
      </w:r>
      <w:r>
        <w:t>essere</w:t>
      </w:r>
      <w:r>
        <w:rPr>
          <w:spacing w:val="-3"/>
        </w:rPr>
        <w:t xml:space="preserve"> </w:t>
      </w:r>
      <w:r>
        <w:t>pulita</w:t>
      </w:r>
      <w:r>
        <w:rPr>
          <w:spacing w:val="-5"/>
        </w:rPr>
        <w:t xml:space="preserve"> </w:t>
      </w:r>
      <w:r>
        <w:t>accuratamente.</w:t>
      </w:r>
    </w:p>
    <w:p w14:paraId="60135920" w14:textId="77777777" w:rsidR="007D0D55" w:rsidRDefault="00000000">
      <w:pPr>
        <w:pStyle w:val="Corpotesto"/>
        <w:spacing w:before="1"/>
        <w:ind w:right="116"/>
      </w:pPr>
      <w:r>
        <w:t>Il</w:t>
      </w:r>
      <w:r>
        <w:rPr>
          <w:spacing w:val="1"/>
        </w:rPr>
        <w:t xml:space="preserve"> </w:t>
      </w:r>
      <w:r>
        <w:t>calendario</w:t>
      </w:r>
      <w:r>
        <w:rPr>
          <w:spacing w:val="1"/>
        </w:rPr>
        <w:t xml:space="preserve"> </w:t>
      </w:r>
      <w:r>
        <w:t>di</w:t>
      </w:r>
      <w:r>
        <w:rPr>
          <w:spacing w:val="1"/>
        </w:rPr>
        <w:t xml:space="preserve"> </w:t>
      </w:r>
      <w:r>
        <w:t>programmazione</w:t>
      </w:r>
      <w:r>
        <w:rPr>
          <w:spacing w:val="1"/>
        </w:rPr>
        <w:t xml:space="preserve"> </w:t>
      </w:r>
      <w:r>
        <w:t>dei</w:t>
      </w:r>
      <w:r>
        <w:rPr>
          <w:spacing w:val="1"/>
        </w:rPr>
        <w:t xml:space="preserve"> </w:t>
      </w:r>
      <w:r>
        <w:t>servizi</w:t>
      </w:r>
      <w:r>
        <w:rPr>
          <w:spacing w:val="1"/>
        </w:rPr>
        <w:t xml:space="preserve"> </w:t>
      </w:r>
      <w:r>
        <w:t>di</w:t>
      </w:r>
      <w:r>
        <w:rPr>
          <w:spacing w:val="1"/>
        </w:rPr>
        <w:t xml:space="preserve"> </w:t>
      </w:r>
      <w:r>
        <w:t>raccolta</w:t>
      </w:r>
      <w:r>
        <w:rPr>
          <w:spacing w:val="1"/>
        </w:rPr>
        <w:t xml:space="preserve"> </w:t>
      </w:r>
      <w:r>
        <w:t>sarà</w:t>
      </w:r>
      <w:r>
        <w:rPr>
          <w:spacing w:val="1"/>
        </w:rPr>
        <w:t xml:space="preserve"> </w:t>
      </w:r>
      <w:r>
        <w:t>predisposto</w:t>
      </w:r>
      <w:r>
        <w:rPr>
          <w:spacing w:val="1"/>
        </w:rPr>
        <w:t xml:space="preserve"> </w:t>
      </w:r>
      <w:r>
        <w:t>dall’appaltatore</w:t>
      </w:r>
      <w:r>
        <w:rPr>
          <w:spacing w:val="1"/>
        </w:rPr>
        <w:t xml:space="preserve"> </w:t>
      </w:r>
      <w:r>
        <w:t>e</w:t>
      </w:r>
      <w:r>
        <w:rPr>
          <w:spacing w:val="1"/>
        </w:rPr>
        <w:t xml:space="preserve"> </w:t>
      </w:r>
      <w:r>
        <w:t>concordato</w:t>
      </w:r>
      <w:r>
        <w:rPr>
          <w:spacing w:val="1"/>
        </w:rPr>
        <w:t xml:space="preserve"> </w:t>
      </w:r>
      <w:r>
        <w:t>con</w:t>
      </w:r>
      <w:r>
        <w:rPr>
          <w:spacing w:val="1"/>
        </w:rPr>
        <w:t xml:space="preserve"> </w:t>
      </w:r>
      <w:r>
        <w:t>l’amministrazione. Nel caso in cui il giorno di raccolta coincida con una festività infrasettimanale (1° gennaio, 6</w:t>
      </w:r>
      <w:r>
        <w:rPr>
          <w:spacing w:val="1"/>
        </w:rPr>
        <w:t xml:space="preserve"> </w:t>
      </w:r>
      <w:r>
        <w:t>gennaio, lunedì dell’Angelo, 25 aprile, 1° maggio, 2 giugno, 15 agosto, 8 dicembre, 25 dicembre, 26 dicembre e altre</w:t>
      </w:r>
      <w:r>
        <w:rPr>
          <w:spacing w:val="1"/>
        </w:rPr>
        <w:t xml:space="preserve"> </w:t>
      </w:r>
      <w:r>
        <w:t>eventuali festività a carattere nazionale e/o locale), la raccolta prevista per quella giornata verrà effettuata il primo</w:t>
      </w:r>
      <w:r>
        <w:rPr>
          <w:spacing w:val="1"/>
        </w:rPr>
        <w:t xml:space="preserve"> </w:t>
      </w:r>
      <w:r>
        <w:t>giorno feriale</w:t>
      </w:r>
      <w:r>
        <w:rPr>
          <w:spacing w:val="-2"/>
        </w:rPr>
        <w:t xml:space="preserve"> </w:t>
      </w:r>
      <w:r>
        <w:t>successivo.</w:t>
      </w:r>
    </w:p>
    <w:p w14:paraId="614F1955" w14:textId="77777777" w:rsidR="007D0D55" w:rsidRDefault="00000000">
      <w:pPr>
        <w:pStyle w:val="Corpotesto"/>
        <w:spacing w:before="1"/>
        <w:ind w:right="114"/>
      </w:pPr>
      <w:r>
        <w:t>Nel caso in cui si presentassero due giornate festive consecutive infrasettimanali (tipo 25 e 26 dicembre), per casi</w:t>
      </w:r>
      <w:r>
        <w:rPr>
          <w:spacing w:val="1"/>
        </w:rPr>
        <w:t xml:space="preserve"> </w:t>
      </w:r>
      <w:r>
        <w:t>eccezionali,</w:t>
      </w:r>
      <w:r>
        <w:rPr>
          <w:spacing w:val="-6"/>
        </w:rPr>
        <w:t xml:space="preserve"> </w:t>
      </w:r>
      <w:r>
        <w:t>alcune</w:t>
      </w:r>
      <w:r>
        <w:rPr>
          <w:spacing w:val="-5"/>
        </w:rPr>
        <w:t xml:space="preserve"> </w:t>
      </w:r>
      <w:r>
        <w:t>raccolte</w:t>
      </w:r>
      <w:r>
        <w:rPr>
          <w:spacing w:val="-7"/>
        </w:rPr>
        <w:t xml:space="preserve"> </w:t>
      </w:r>
      <w:r>
        <w:t>(ad</w:t>
      </w:r>
      <w:r>
        <w:rPr>
          <w:spacing w:val="-6"/>
        </w:rPr>
        <w:t xml:space="preserve"> </w:t>
      </w:r>
      <w:r>
        <w:t>eccezione</w:t>
      </w:r>
      <w:r>
        <w:rPr>
          <w:spacing w:val="-6"/>
        </w:rPr>
        <w:t xml:space="preserve"> </w:t>
      </w:r>
      <w:r>
        <w:t>di</w:t>
      </w:r>
      <w:r>
        <w:rPr>
          <w:spacing w:val="-6"/>
        </w:rPr>
        <w:t xml:space="preserve"> </w:t>
      </w:r>
      <w:r>
        <w:t>quelle</w:t>
      </w:r>
      <w:r>
        <w:rPr>
          <w:spacing w:val="-8"/>
        </w:rPr>
        <w:t xml:space="preserve"> </w:t>
      </w:r>
      <w:r>
        <w:t>con</w:t>
      </w:r>
      <w:r>
        <w:rPr>
          <w:spacing w:val="-9"/>
        </w:rPr>
        <w:t xml:space="preserve"> </w:t>
      </w:r>
      <w:r>
        <w:t>frequenze</w:t>
      </w:r>
      <w:r>
        <w:rPr>
          <w:spacing w:val="-6"/>
        </w:rPr>
        <w:t xml:space="preserve"> </w:t>
      </w:r>
      <w:r>
        <w:t>settimanali</w:t>
      </w:r>
      <w:r>
        <w:rPr>
          <w:spacing w:val="-6"/>
        </w:rPr>
        <w:t xml:space="preserve"> </w:t>
      </w:r>
      <w:r>
        <w:t>o</w:t>
      </w:r>
      <w:r>
        <w:rPr>
          <w:spacing w:val="-4"/>
        </w:rPr>
        <w:t xml:space="preserve"> </w:t>
      </w:r>
      <w:r>
        <w:t>superiori)</w:t>
      </w:r>
      <w:r>
        <w:rPr>
          <w:spacing w:val="-6"/>
        </w:rPr>
        <w:t xml:space="preserve"> </w:t>
      </w:r>
      <w:r>
        <w:t>potranno</w:t>
      </w:r>
      <w:r>
        <w:rPr>
          <w:spacing w:val="-7"/>
        </w:rPr>
        <w:t xml:space="preserve"> </w:t>
      </w:r>
      <w:r>
        <w:t>essere</w:t>
      </w:r>
      <w:r>
        <w:rPr>
          <w:spacing w:val="-6"/>
        </w:rPr>
        <w:t xml:space="preserve"> </w:t>
      </w:r>
      <w:r>
        <w:t>effettuate</w:t>
      </w:r>
      <w:r>
        <w:rPr>
          <w:spacing w:val="-47"/>
        </w:rPr>
        <w:t xml:space="preserve"> </w:t>
      </w:r>
      <w:r>
        <w:t>il</w:t>
      </w:r>
      <w:r>
        <w:rPr>
          <w:spacing w:val="-2"/>
        </w:rPr>
        <w:t xml:space="preserve"> </w:t>
      </w:r>
      <w:r>
        <w:t>primo</w:t>
      </w:r>
      <w:r>
        <w:rPr>
          <w:spacing w:val="-2"/>
        </w:rPr>
        <w:t xml:space="preserve"> </w:t>
      </w:r>
      <w:r>
        <w:t>giorno successivo</w:t>
      </w:r>
      <w:r>
        <w:rPr>
          <w:spacing w:val="-3"/>
        </w:rPr>
        <w:t xml:space="preserve"> </w:t>
      </w:r>
      <w:r>
        <w:t>non</w:t>
      </w:r>
      <w:r>
        <w:rPr>
          <w:spacing w:val="-1"/>
        </w:rPr>
        <w:t xml:space="preserve"> </w:t>
      </w:r>
      <w:r>
        <w:t>festivo.</w:t>
      </w:r>
      <w:r>
        <w:rPr>
          <w:spacing w:val="-1"/>
        </w:rPr>
        <w:t xml:space="preserve"> </w:t>
      </w:r>
      <w:r>
        <w:t>In</w:t>
      </w:r>
      <w:r>
        <w:rPr>
          <w:spacing w:val="-1"/>
        </w:rPr>
        <w:t xml:space="preserve"> </w:t>
      </w:r>
      <w:r>
        <w:t>caso di inadempienza si</w:t>
      </w:r>
      <w:r>
        <w:rPr>
          <w:spacing w:val="-4"/>
        </w:rPr>
        <w:t xml:space="preserve"> </w:t>
      </w:r>
      <w:r>
        <w:t>applicano</w:t>
      </w:r>
      <w:r>
        <w:rPr>
          <w:spacing w:val="1"/>
        </w:rPr>
        <w:t xml:space="preserve"> </w:t>
      </w:r>
      <w:r>
        <w:t>le</w:t>
      </w:r>
      <w:r>
        <w:rPr>
          <w:spacing w:val="1"/>
        </w:rPr>
        <w:t xml:space="preserve"> </w:t>
      </w:r>
      <w:r>
        <w:t>penali</w:t>
      </w:r>
      <w:r>
        <w:rPr>
          <w:spacing w:val="-1"/>
        </w:rPr>
        <w:t xml:space="preserve"> </w:t>
      </w:r>
      <w:r>
        <w:t>di</w:t>
      </w:r>
      <w:r>
        <w:rPr>
          <w:spacing w:val="-1"/>
        </w:rPr>
        <w:t xml:space="preserve"> </w:t>
      </w:r>
      <w:r>
        <w:t>cui</w:t>
      </w:r>
      <w:r>
        <w:rPr>
          <w:spacing w:val="-1"/>
        </w:rPr>
        <w:t xml:space="preserve"> </w:t>
      </w:r>
      <w:r>
        <w:t>all’art.</w:t>
      </w:r>
      <w:r>
        <w:rPr>
          <w:spacing w:val="-3"/>
        </w:rPr>
        <w:t xml:space="preserve"> </w:t>
      </w:r>
      <w:r>
        <w:t>9.</w:t>
      </w:r>
    </w:p>
    <w:p w14:paraId="328BC39F" w14:textId="37F7AE9A" w:rsidR="007D0D55" w:rsidRDefault="00000000">
      <w:pPr>
        <w:pStyle w:val="Corpotesto"/>
        <w:ind w:right="116"/>
      </w:pPr>
      <w:r>
        <w:t>La</w:t>
      </w:r>
      <w:r>
        <w:rPr>
          <w:spacing w:val="-3"/>
        </w:rPr>
        <w:t xml:space="preserve"> </w:t>
      </w:r>
      <w:r>
        <w:t>raccolta</w:t>
      </w:r>
      <w:r>
        <w:rPr>
          <w:spacing w:val="-6"/>
        </w:rPr>
        <w:t xml:space="preserve"> </w:t>
      </w:r>
      <w:r>
        <w:t>e</w:t>
      </w:r>
      <w:r>
        <w:rPr>
          <w:spacing w:val="-3"/>
        </w:rPr>
        <w:t xml:space="preserve"> </w:t>
      </w:r>
      <w:r>
        <w:t>il</w:t>
      </w:r>
      <w:r>
        <w:rPr>
          <w:spacing w:val="-4"/>
        </w:rPr>
        <w:t xml:space="preserve"> </w:t>
      </w:r>
      <w:r>
        <w:t>trasporto</w:t>
      </w:r>
      <w:r>
        <w:rPr>
          <w:spacing w:val="-4"/>
        </w:rPr>
        <w:t xml:space="preserve"> </w:t>
      </w:r>
      <w:r>
        <w:t>agli</w:t>
      </w:r>
      <w:r>
        <w:rPr>
          <w:spacing w:val="-4"/>
        </w:rPr>
        <w:t xml:space="preserve"> </w:t>
      </w:r>
      <w:r>
        <w:t>impianti</w:t>
      </w:r>
      <w:r>
        <w:rPr>
          <w:spacing w:val="-3"/>
        </w:rPr>
        <w:t xml:space="preserve"> </w:t>
      </w:r>
      <w:r>
        <w:t>di</w:t>
      </w:r>
      <w:r>
        <w:rPr>
          <w:spacing w:val="-3"/>
        </w:rPr>
        <w:t xml:space="preserve"> </w:t>
      </w:r>
      <w:r>
        <w:t>smaltimento</w:t>
      </w:r>
      <w:r>
        <w:rPr>
          <w:spacing w:val="-2"/>
        </w:rPr>
        <w:t xml:space="preserve"> </w:t>
      </w:r>
      <w:r>
        <w:t>o</w:t>
      </w:r>
      <w:r>
        <w:rPr>
          <w:spacing w:val="-4"/>
        </w:rPr>
        <w:t xml:space="preserve"> </w:t>
      </w:r>
      <w:r>
        <w:t>recupero</w:t>
      </w:r>
      <w:r>
        <w:rPr>
          <w:spacing w:val="-2"/>
        </w:rPr>
        <w:t xml:space="preserve"> </w:t>
      </w:r>
      <w:r>
        <w:t>debitamente</w:t>
      </w:r>
      <w:r>
        <w:rPr>
          <w:spacing w:val="-5"/>
        </w:rPr>
        <w:t xml:space="preserve"> </w:t>
      </w:r>
      <w:r>
        <w:t>autorizzati,</w:t>
      </w:r>
      <w:r>
        <w:rPr>
          <w:spacing w:val="-3"/>
        </w:rPr>
        <w:t xml:space="preserve"> </w:t>
      </w:r>
      <w:r>
        <w:t>dovranno</w:t>
      </w:r>
      <w:r>
        <w:rPr>
          <w:spacing w:val="-4"/>
        </w:rPr>
        <w:t xml:space="preserve"> </w:t>
      </w:r>
      <w:r>
        <w:t>essere</w:t>
      </w:r>
      <w:r>
        <w:rPr>
          <w:spacing w:val="-3"/>
        </w:rPr>
        <w:t xml:space="preserve"> </w:t>
      </w:r>
      <w:r>
        <w:t>effettuati</w:t>
      </w:r>
      <w:r>
        <w:rPr>
          <w:spacing w:val="-48"/>
        </w:rPr>
        <w:t xml:space="preserve"> </w:t>
      </w:r>
      <w:r>
        <w:t>con</w:t>
      </w:r>
      <w:r>
        <w:rPr>
          <w:spacing w:val="-4"/>
        </w:rPr>
        <w:t xml:space="preserve"> </w:t>
      </w:r>
      <w:r>
        <w:t>mezzi ed</w:t>
      </w:r>
      <w:r>
        <w:rPr>
          <w:spacing w:val="-2"/>
        </w:rPr>
        <w:t xml:space="preserve"> </w:t>
      </w:r>
      <w:r>
        <w:t>attrezzature</w:t>
      </w:r>
      <w:r>
        <w:rPr>
          <w:spacing w:val="1"/>
        </w:rPr>
        <w:t xml:space="preserve"> </w:t>
      </w:r>
      <w:r>
        <w:t>idonee allo</w:t>
      </w:r>
      <w:r>
        <w:rPr>
          <w:spacing w:val="1"/>
        </w:rPr>
        <w:t xml:space="preserve"> </w:t>
      </w:r>
      <w:r>
        <w:t>scopo</w:t>
      </w:r>
      <w:r>
        <w:rPr>
          <w:spacing w:val="-1"/>
        </w:rPr>
        <w:t xml:space="preserve"> </w:t>
      </w:r>
      <w:r>
        <w:t>ed</w:t>
      </w:r>
      <w:r>
        <w:rPr>
          <w:spacing w:val="-1"/>
        </w:rPr>
        <w:t xml:space="preserve"> </w:t>
      </w:r>
      <w:r>
        <w:t>autorizzati secondo</w:t>
      </w:r>
      <w:r>
        <w:rPr>
          <w:spacing w:val="1"/>
        </w:rPr>
        <w:t xml:space="preserve"> </w:t>
      </w:r>
      <w:r>
        <w:t>la</w:t>
      </w:r>
      <w:r>
        <w:rPr>
          <w:spacing w:val="-3"/>
        </w:rPr>
        <w:t xml:space="preserve"> </w:t>
      </w:r>
      <w:r>
        <w:t>normativa</w:t>
      </w:r>
      <w:r>
        <w:rPr>
          <w:spacing w:val="-2"/>
        </w:rPr>
        <w:t xml:space="preserve"> </w:t>
      </w:r>
      <w:r>
        <w:t>vigente</w:t>
      </w:r>
      <w:r>
        <w:rPr>
          <w:spacing w:val="-2"/>
        </w:rPr>
        <w:t xml:space="preserve"> </w:t>
      </w:r>
      <w:r>
        <w:t>in materia.</w:t>
      </w:r>
    </w:p>
    <w:p w14:paraId="33F2194C" w14:textId="77777777" w:rsidR="00DC2F0C" w:rsidRDefault="00DC2F0C">
      <w:pPr>
        <w:pStyle w:val="Corpotesto"/>
        <w:ind w:right="116"/>
      </w:pPr>
    </w:p>
    <w:p w14:paraId="36DC7A43" w14:textId="77777777" w:rsidR="007D0D55" w:rsidRDefault="007D0D55">
      <w:pPr>
        <w:pStyle w:val="Corpotesto"/>
        <w:spacing w:before="11"/>
        <w:ind w:left="0"/>
        <w:jc w:val="left"/>
        <w:rPr>
          <w:sz w:val="21"/>
        </w:rPr>
      </w:pPr>
    </w:p>
    <w:p w14:paraId="434B2B77" w14:textId="77777777" w:rsidR="007D0D55" w:rsidRDefault="00000000">
      <w:pPr>
        <w:pStyle w:val="Titolo1"/>
        <w:spacing w:before="1"/>
        <w:jc w:val="left"/>
      </w:pPr>
      <w:bookmarkStart w:id="29" w:name="_bookmark27"/>
      <w:bookmarkEnd w:id="29"/>
      <w:r>
        <w:t>Art.</w:t>
      </w:r>
      <w:r>
        <w:rPr>
          <w:spacing w:val="-2"/>
        </w:rPr>
        <w:t xml:space="preserve"> </w:t>
      </w:r>
      <w:r>
        <w:t>22</w:t>
      </w:r>
      <w:r>
        <w:rPr>
          <w:spacing w:val="-2"/>
        </w:rPr>
        <w:t xml:space="preserve"> </w:t>
      </w:r>
      <w:r>
        <w:t>-</w:t>
      </w:r>
      <w:r>
        <w:rPr>
          <w:spacing w:val="-2"/>
        </w:rPr>
        <w:t xml:space="preserve"> </w:t>
      </w:r>
      <w:r>
        <w:t>Frazione</w:t>
      </w:r>
      <w:r>
        <w:rPr>
          <w:spacing w:val="-4"/>
        </w:rPr>
        <w:t xml:space="preserve"> </w:t>
      </w:r>
      <w:r>
        <w:t>organica</w:t>
      </w:r>
      <w:r>
        <w:rPr>
          <w:spacing w:val="-5"/>
        </w:rPr>
        <w:t xml:space="preserve"> </w:t>
      </w:r>
      <w:r>
        <w:t>compostabile</w:t>
      </w:r>
    </w:p>
    <w:p w14:paraId="35CF46E1" w14:textId="77777777" w:rsidR="007D0D55" w:rsidRDefault="00000000">
      <w:pPr>
        <w:pStyle w:val="Corpotesto"/>
        <w:jc w:val="left"/>
      </w:pPr>
      <w:r>
        <w:rPr>
          <w:w w:val="105"/>
        </w:rPr>
        <w:t>Oggetto</w:t>
      </w:r>
      <w:r>
        <w:rPr>
          <w:spacing w:val="20"/>
          <w:w w:val="105"/>
        </w:rPr>
        <w:t xml:space="preserve"> </w:t>
      </w:r>
      <w:proofErr w:type="gramStart"/>
      <w:r>
        <w:rPr>
          <w:w w:val="105"/>
        </w:rPr>
        <w:t xml:space="preserve">del </w:t>
      </w:r>
      <w:r>
        <w:rPr>
          <w:spacing w:val="19"/>
          <w:w w:val="105"/>
        </w:rPr>
        <w:t xml:space="preserve"> </w:t>
      </w:r>
      <w:r>
        <w:rPr>
          <w:w w:val="105"/>
        </w:rPr>
        <w:t>servizio</w:t>
      </w:r>
      <w:proofErr w:type="gramEnd"/>
      <w:r>
        <w:rPr>
          <w:w w:val="105"/>
        </w:rPr>
        <w:t xml:space="preserve"> </w:t>
      </w:r>
      <w:r>
        <w:rPr>
          <w:spacing w:val="21"/>
          <w:w w:val="105"/>
        </w:rPr>
        <w:t xml:space="preserve"> </w:t>
      </w:r>
      <w:r>
        <w:rPr>
          <w:w w:val="105"/>
        </w:rPr>
        <w:t xml:space="preserve">è </w:t>
      </w:r>
      <w:r>
        <w:rPr>
          <w:spacing w:val="19"/>
          <w:w w:val="105"/>
        </w:rPr>
        <w:t xml:space="preserve"> </w:t>
      </w:r>
      <w:r>
        <w:rPr>
          <w:w w:val="105"/>
        </w:rPr>
        <w:t xml:space="preserve">la </w:t>
      </w:r>
      <w:r>
        <w:rPr>
          <w:spacing w:val="19"/>
          <w:w w:val="105"/>
        </w:rPr>
        <w:t xml:space="preserve"> </w:t>
      </w:r>
      <w:r>
        <w:rPr>
          <w:w w:val="105"/>
        </w:rPr>
        <w:t xml:space="preserve">raccolta, </w:t>
      </w:r>
      <w:r>
        <w:rPr>
          <w:spacing w:val="19"/>
          <w:w w:val="105"/>
        </w:rPr>
        <w:t xml:space="preserve"> </w:t>
      </w:r>
      <w:r>
        <w:rPr>
          <w:w w:val="105"/>
        </w:rPr>
        <w:t xml:space="preserve">il </w:t>
      </w:r>
      <w:r>
        <w:rPr>
          <w:spacing w:val="18"/>
          <w:w w:val="105"/>
        </w:rPr>
        <w:t xml:space="preserve"> </w:t>
      </w:r>
      <w:r>
        <w:rPr>
          <w:w w:val="105"/>
        </w:rPr>
        <w:t xml:space="preserve">trasporto </w:t>
      </w:r>
      <w:r>
        <w:rPr>
          <w:spacing w:val="22"/>
          <w:w w:val="105"/>
        </w:rPr>
        <w:t xml:space="preserve"> </w:t>
      </w:r>
      <w:r>
        <w:rPr>
          <w:w w:val="105"/>
        </w:rPr>
        <w:t xml:space="preserve">e </w:t>
      </w:r>
      <w:r>
        <w:rPr>
          <w:spacing w:val="20"/>
          <w:w w:val="105"/>
        </w:rPr>
        <w:t xml:space="preserve"> </w:t>
      </w:r>
      <w:r>
        <w:rPr>
          <w:w w:val="105"/>
        </w:rPr>
        <w:t xml:space="preserve">il </w:t>
      </w:r>
      <w:r>
        <w:rPr>
          <w:spacing w:val="18"/>
          <w:w w:val="105"/>
        </w:rPr>
        <w:t xml:space="preserve"> </w:t>
      </w:r>
      <w:r>
        <w:rPr>
          <w:w w:val="105"/>
        </w:rPr>
        <w:t xml:space="preserve">conferimento </w:t>
      </w:r>
      <w:r>
        <w:rPr>
          <w:spacing w:val="20"/>
          <w:w w:val="105"/>
        </w:rPr>
        <w:t xml:space="preserve"> </w:t>
      </w:r>
      <w:r>
        <w:rPr>
          <w:w w:val="105"/>
        </w:rPr>
        <w:t xml:space="preserve">ad </w:t>
      </w:r>
      <w:r>
        <w:rPr>
          <w:spacing w:val="19"/>
          <w:w w:val="105"/>
        </w:rPr>
        <w:t xml:space="preserve"> </w:t>
      </w:r>
      <w:r>
        <w:rPr>
          <w:w w:val="105"/>
        </w:rPr>
        <w:t xml:space="preserve">impianto </w:t>
      </w:r>
      <w:r>
        <w:rPr>
          <w:spacing w:val="19"/>
          <w:w w:val="105"/>
        </w:rPr>
        <w:t xml:space="preserve"> </w:t>
      </w:r>
      <w:r>
        <w:rPr>
          <w:w w:val="105"/>
        </w:rPr>
        <w:t xml:space="preserve">di </w:t>
      </w:r>
      <w:r>
        <w:rPr>
          <w:spacing w:val="19"/>
          <w:w w:val="105"/>
        </w:rPr>
        <w:t xml:space="preserve"> </w:t>
      </w:r>
      <w:r>
        <w:rPr>
          <w:w w:val="105"/>
        </w:rPr>
        <w:t xml:space="preserve">trattamento </w:t>
      </w:r>
      <w:r>
        <w:rPr>
          <w:spacing w:val="22"/>
          <w:w w:val="105"/>
        </w:rPr>
        <w:t xml:space="preserve"> </w:t>
      </w:r>
      <w:r>
        <w:rPr>
          <w:w w:val="105"/>
        </w:rPr>
        <w:t>indicato</w:t>
      </w:r>
    </w:p>
    <w:p w14:paraId="6BDEE6A0" w14:textId="77777777" w:rsidR="007D0D55" w:rsidRDefault="00000000">
      <w:pPr>
        <w:pStyle w:val="Corpotesto"/>
        <w:ind w:right="3759"/>
        <w:jc w:val="left"/>
      </w:pPr>
      <w:r>
        <w:rPr>
          <w:w w:val="105"/>
        </w:rPr>
        <w:t>dall’Amministrazione degli scarti di cucina di origine vegetale e animale.</w:t>
      </w:r>
      <w:r>
        <w:rPr>
          <w:spacing w:val="-50"/>
          <w:w w:val="105"/>
        </w:rPr>
        <w:t xml:space="preserve"> </w:t>
      </w:r>
      <w:r>
        <w:rPr>
          <w:w w:val="105"/>
        </w:rPr>
        <w:t>La</w:t>
      </w:r>
      <w:r>
        <w:rPr>
          <w:spacing w:val="-6"/>
          <w:w w:val="105"/>
        </w:rPr>
        <w:t xml:space="preserve"> </w:t>
      </w:r>
      <w:r>
        <w:rPr>
          <w:w w:val="105"/>
        </w:rPr>
        <w:t>raccolta</w:t>
      </w:r>
      <w:r>
        <w:rPr>
          <w:spacing w:val="-9"/>
          <w:w w:val="105"/>
        </w:rPr>
        <w:t xml:space="preserve"> </w:t>
      </w:r>
      <w:r>
        <w:rPr>
          <w:w w:val="105"/>
        </w:rPr>
        <w:t>sarà</w:t>
      </w:r>
      <w:r>
        <w:rPr>
          <w:spacing w:val="-6"/>
          <w:w w:val="105"/>
        </w:rPr>
        <w:t xml:space="preserve"> </w:t>
      </w:r>
      <w:r>
        <w:rPr>
          <w:w w:val="105"/>
        </w:rPr>
        <w:t>da</w:t>
      </w:r>
      <w:r>
        <w:rPr>
          <w:spacing w:val="-9"/>
          <w:w w:val="105"/>
        </w:rPr>
        <w:t xml:space="preserve"> </w:t>
      </w:r>
      <w:r>
        <w:rPr>
          <w:w w:val="105"/>
        </w:rPr>
        <w:t>attuarsi</w:t>
      </w:r>
      <w:r>
        <w:rPr>
          <w:spacing w:val="-9"/>
          <w:w w:val="105"/>
        </w:rPr>
        <w:t xml:space="preserve"> </w:t>
      </w:r>
      <w:r>
        <w:rPr>
          <w:w w:val="105"/>
        </w:rPr>
        <w:t>come</w:t>
      </w:r>
      <w:r>
        <w:rPr>
          <w:spacing w:val="-5"/>
          <w:w w:val="105"/>
        </w:rPr>
        <w:t xml:space="preserve"> </w:t>
      </w:r>
      <w:r>
        <w:rPr>
          <w:w w:val="105"/>
        </w:rPr>
        <w:t>da</w:t>
      </w:r>
      <w:r>
        <w:rPr>
          <w:spacing w:val="-9"/>
          <w:w w:val="105"/>
        </w:rPr>
        <w:t xml:space="preserve"> </w:t>
      </w:r>
      <w:r>
        <w:rPr>
          <w:w w:val="105"/>
        </w:rPr>
        <w:t>calendario.</w:t>
      </w:r>
    </w:p>
    <w:p w14:paraId="61426D80" w14:textId="77777777" w:rsidR="007D0D55" w:rsidRDefault="00000000">
      <w:pPr>
        <w:pStyle w:val="Corpotesto"/>
        <w:spacing w:line="267" w:lineRule="exact"/>
        <w:jc w:val="left"/>
      </w:pPr>
      <w:r>
        <w:rPr>
          <w:spacing w:val="-1"/>
        </w:rPr>
        <w:t>I</w:t>
      </w:r>
      <w:r>
        <w:rPr>
          <w:spacing w:val="-11"/>
        </w:rPr>
        <w:t xml:space="preserve"> </w:t>
      </w:r>
      <w:r>
        <w:rPr>
          <w:spacing w:val="-1"/>
        </w:rPr>
        <w:t>rifiuti</w:t>
      </w:r>
      <w:r>
        <w:rPr>
          <w:spacing w:val="-9"/>
        </w:rPr>
        <w:t xml:space="preserve"> </w:t>
      </w:r>
      <w:r>
        <w:t>saranno</w:t>
      </w:r>
      <w:r>
        <w:rPr>
          <w:spacing w:val="-8"/>
        </w:rPr>
        <w:t xml:space="preserve"> </w:t>
      </w:r>
      <w:r>
        <w:t>conferiti</w:t>
      </w:r>
      <w:r>
        <w:rPr>
          <w:spacing w:val="-10"/>
        </w:rPr>
        <w:t xml:space="preserve"> </w:t>
      </w:r>
      <w:r>
        <w:t>da</w:t>
      </w:r>
      <w:r>
        <w:rPr>
          <w:spacing w:val="-10"/>
        </w:rPr>
        <w:t xml:space="preserve"> </w:t>
      </w:r>
      <w:r>
        <w:t>parte</w:t>
      </w:r>
      <w:r>
        <w:rPr>
          <w:spacing w:val="-9"/>
        </w:rPr>
        <w:t xml:space="preserve"> </w:t>
      </w:r>
      <w:r>
        <w:t>delle</w:t>
      </w:r>
      <w:r>
        <w:rPr>
          <w:spacing w:val="-10"/>
        </w:rPr>
        <w:t xml:space="preserve"> </w:t>
      </w:r>
      <w:r>
        <w:t>utenze</w:t>
      </w:r>
      <w:r>
        <w:rPr>
          <w:spacing w:val="-9"/>
        </w:rPr>
        <w:t xml:space="preserve"> </w:t>
      </w:r>
      <w:r>
        <w:t>a</w:t>
      </w:r>
      <w:r>
        <w:rPr>
          <w:spacing w:val="-12"/>
        </w:rPr>
        <w:t xml:space="preserve"> </w:t>
      </w:r>
      <w:r>
        <w:t>mezzo</w:t>
      </w:r>
      <w:r>
        <w:rPr>
          <w:spacing w:val="-11"/>
        </w:rPr>
        <w:t xml:space="preserve"> </w:t>
      </w:r>
      <w:r>
        <w:t>di</w:t>
      </w:r>
      <w:r>
        <w:rPr>
          <w:spacing w:val="-11"/>
        </w:rPr>
        <w:t xml:space="preserve"> </w:t>
      </w:r>
      <w:r>
        <w:t>sacchi</w:t>
      </w:r>
      <w:r>
        <w:rPr>
          <w:spacing w:val="-10"/>
        </w:rPr>
        <w:t xml:space="preserve"> </w:t>
      </w:r>
      <w:r>
        <w:t>a</w:t>
      </w:r>
      <w:r>
        <w:rPr>
          <w:spacing w:val="-10"/>
        </w:rPr>
        <w:t xml:space="preserve"> </w:t>
      </w:r>
      <w:r>
        <w:t>perdere,</w:t>
      </w:r>
      <w:r>
        <w:rPr>
          <w:spacing w:val="-10"/>
        </w:rPr>
        <w:t xml:space="preserve"> </w:t>
      </w:r>
      <w:r>
        <w:t>chiusi,</w:t>
      </w:r>
      <w:r>
        <w:rPr>
          <w:spacing w:val="-12"/>
        </w:rPr>
        <w:t xml:space="preserve"> </w:t>
      </w:r>
      <w:r>
        <w:t>biodegradabili</w:t>
      </w:r>
      <w:r>
        <w:rPr>
          <w:spacing w:val="-10"/>
        </w:rPr>
        <w:t xml:space="preserve"> </w:t>
      </w:r>
      <w:r>
        <w:t>e</w:t>
      </w:r>
      <w:r>
        <w:rPr>
          <w:spacing w:val="-10"/>
        </w:rPr>
        <w:t xml:space="preserve"> </w:t>
      </w:r>
      <w:r>
        <w:t>collocati</w:t>
      </w:r>
      <w:r>
        <w:rPr>
          <w:spacing w:val="-9"/>
        </w:rPr>
        <w:t xml:space="preserve"> </w:t>
      </w:r>
      <w:r>
        <w:t>all’interno</w:t>
      </w:r>
    </w:p>
    <w:p w14:paraId="4C6FBE90" w14:textId="77777777" w:rsidR="007D0D55" w:rsidRDefault="00000000">
      <w:pPr>
        <w:pStyle w:val="Corpotesto"/>
        <w:spacing w:line="267" w:lineRule="exact"/>
        <w:jc w:val="left"/>
      </w:pPr>
      <w:r>
        <w:t>di:</w:t>
      </w:r>
    </w:p>
    <w:p w14:paraId="75EE65D6" w14:textId="77777777" w:rsidR="007D0D55" w:rsidRDefault="00000000">
      <w:pPr>
        <w:pStyle w:val="Paragrafoelenco"/>
        <w:numPr>
          <w:ilvl w:val="0"/>
          <w:numId w:val="2"/>
        </w:numPr>
        <w:tabs>
          <w:tab w:val="left" w:pos="403"/>
        </w:tabs>
        <w:spacing w:before="1"/>
        <w:ind w:left="402"/>
        <w:jc w:val="both"/>
      </w:pPr>
      <w:r>
        <w:t>secchielli</w:t>
      </w:r>
      <w:r>
        <w:rPr>
          <w:spacing w:val="-2"/>
        </w:rPr>
        <w:t xml:space="preserve"> </w:t>
      </w:r>
      <w:r>
        <w:t>in</w:t>
      </w:r>
      <w:r>
        <w:rPr>
          <w:spacing w:val="-2"/>
        </w:rPr>
        <w:t xml:space="preserve"> </w:t>
      </w:r>
      <w:r>
        <w:t>plastica</w:t>
      </w:r>
      <w:r>
        <w:rPr>
          <w:spacing w:val="-1"/>
        </w:rPr>
        <w:t xml:space="preserve"> </w:t>
      </w:r>
      <w:r>
        <w:t>per</w:t>
      </w:r>
      <w:r>
        <w:rPr>
          <w:spacing w:val="-1"/>
        </w:rPr>
        <w:t xml:space="preserve"> </w:t>
      </w:r>
      <w:r>
        <w:t>le</w:t>
      </w:r>
      <w:r>
        <w:rPr>
          <w:spacing w:val="-3"/>
        </w:rPr>
        <w:t xml:space="preserve"> </w:t>
      </w:r>
      <w:r>
        <w:t>utenze singole;</w:t>
      </w:r>
    </w:p>
    <w:p w14:paraId="55C5C68A" w14:textId="77777777" w:rsidR="007D0D55" w:rsidRDefault="00000000">
      <w:pPr>
        <w:pStyle w:val="Paragrafoelenco"/>
        <w:numPr>
          <w:ilvl w:val="0"/>
          <w:numId w:val="2"/>
        </w:numPr>
        <w:tabs>
          <w:tab w:val="left" w:pos="403"/>
        </w:tabs>
        <w:spacing w:before="1"/>
        <w:ind w:left="402"/>
        <w:jc w:val="both"/>
      </w:pPr>
      <w:r>
        <w:t>bidoni</w:t>
      </w:r>
      <w:r>
        <w:rPr>
          <w:spacing w:val="-2"/>
        </w:rPr>
        <w:t xml:space="preserve"> </w:t>
      </w:r>
      <w:r>
        <w:t>di</w:t>
      </w:r>
      <w:r>
        <w:rPr>
          <w:spacing w:val="-2"/>
        </w:rPr>
        <w:t xml:space="preserve"> </w:t>
      </w:r>
      <w:r>
        <w:t>plastica</w:t>
      </w:r>
      <w:r>
        <w:rPr>
          <w:spacing w:val="-1"/>
        </w:rPr>
        <w:t xml:space="preserve"> </w:t>
      </w:r>
      <w:r>
        <w:t>per</w:t>
      </w:r>
      <w:r>
        <w:rPr>
          <w:spacing w:val="-1"/>
        </w:rPr>
        <w:t xml:space="preserve"> </w:t>
      </w:r>
      <w:r>
        <w:t>i</w:t>
      </w:r>
      <w:r>
        <w:rPr>
          <w:spacing w:val="-2"/>
        </w:rPr>
        <w:t xml:space="preserve"> </w:t>
      </w:r>
      <w:r>
        <w:t>condomini,</w:t>
      </w:r>
      <w:r>
        <w:rPr>
          <w:spacing w:val="-4"/>
        </w:rPr>
        <w:t xml:space="preserve"> </w:t>
      </w:r>
      <w:r>
        <w:t>le utenze collettive</w:t>
      </w:r>
      <w:r>
        <w:rPr>
          <w:spacing w:val="-3"/>
        </w:rPr>
        <w:t xml:space="preserve"> </w:t>
      </w:r>
      <w:r>
        <w:t>e</w:t>
      </w:r>
      <w:r>
        <w:rPr>
          <w:spacing w:val="-1"/>
        </w:rPr>
        <w:t xml:space="preserve"> </w:t>
      </w:r>
      <w:r>
        <w:t>per</w:t>
      </w:r>
      <w:r>
        <w:rPr>
          <w:spacing w:val="-1"/>
        </w:rPr>
        <w:t xml:space="preserve"> </w:t>
      </w:r>
      <w:r>
        <w:t>le</w:t>
      </w:r>
      <w:r>
        <w:rPr>
          <w:spacing w:val="1"/>
        </w:rPr>
        <w:t xml:space="preserve"> </w:t>
      </w:r>
      <w:r>
        <w:t>attività</w:t>
      </w:r>
      <w:r>
        <w:rPr>
          <w:spacing w:val="-4"/>
        </w:rPr>
        <w:t xml:space="preserve"> </w:t>
      </w:r>
      <w:r>
        <w:t>di</w:t>
      </w:r>
      <w:r>
        <w:rPr>
          <w:spacing w:val="-1"/>
        </w:rPr>
        <w:t xml:space="preserve"> </w:t>
      </w:r>
      <w:r>
        <w:t>ristorazione</w:t>
      </w:r>
      <w:r>
        <w:rPr>
          <w:spacing w:val="-1"/>
        </w:rPr>
        <w:t xml:space="preserve"> </w:t>
      </w:r>
      <w:r>
        <w:t>in</w:t>
      </w:r>
      <w:r>
        <w:rPr>
          <w:spacing w:val="-2"/>
        </w:rPr>
        <w:t xml:space="preserve"> </w:t>
      </w:r>
      <w:r>
        <w:t>genere.</w:t>
      </w:r>
    </w:p>
    <w:p w14:paraId="1F5E8975" w14:textId="77777777" w:rsidR="007D0D55" w:rsidRDefault="00000000">
      <w:pPr>
        <w:pStyle w:val="Paragrafoelenco"/>
        <w:numPr>
          <w:ilvl w:val="0"/>
          <w:numId w:val="2"/>
        </w:numPr>
        <w:tabs>
          <w:tab w:val="left" w:pos="403"/>
        </w:tabs>
        <w:ind w:right="117" w:hanging="361"/>
        <w:jc w:val="both"/>
      </w:pPr>
      <w:r>
        <w:rPr>
          <w:w w:val="105"/>
        </w:rPr>
        <w:t>I rifiuti saranno conferiti da parte delle utenze a bordo strada dopo le ore 21:00 del giorno antecedente la</w:t>
      </w:r>
      <w:r>
        <w:rPr>
          <w:spacing w:val="1"/>
          <w:w w:val="105"/>
        </w:rPr>
        <w:t xml:space="preserve"> </w:t>
      </w:r>
      <w:r>
        <w:rPr>
          <w:w w:val="105"/>
        </w:rPr>
        <w:t>raccolta</w:t>
      </w:r>
      <w:r>
        <w:rPr>
          <w:spacing w:val="-3"/>
          <w:w w:val="105"/>
        </w:rPr>
        <w:t xml:space="preserve"> </w:t>
      </w:r>
      <w:r>
        <w:rPr>
          <w:w w:val="105"/>
        </w:rPr>
        <w:t>e</w:t>
      </w:r>
      <w:r>
        <w:rPr>
          <w:spacing w:val="-1"/>
          <w:w w:val="105"/>
        </w:rPr>
        <w:t xml:space="preserve"> </w:t>
      </w:r>
      <w:r>
        <w:rPr>
          <w:w w:val="105"/>
        </w:rPr>
        <w:t>prima</w:t>
      </w:r>
      <w:r>
        <w:rPr>
          <w:spacing w:val="-1"/>
          <w:w w:val="105"/>
        </w:rPr>
        <w:t xml:space="preserve"> </w:t>
      </w:r>
      <w:r>
        <w:rPr>
          <w:w w:val="105"/>
        </w:rPr>
        <w:t>delle</w:t>
      </w:r>
      <w:r>
        <w:rPr>
          <w:spacing w:val="-1"/>
          <w:w w:val="105"/>
        </w:rPr>
        <w:t xml:space="preserve"> </w:t>
      </w:r>
      <w:r>
        <w:rPr>
          <w:w w:val="105"/>
        </w:rPr>
        <w:t>ore</w:t>
      </w:r>
      <w:r>
        <w:rPr>
          <w:spacing w:val="4"/>
          <w:w w:val="105"/>
        </w:rPr>
        <w:t xml:space="preserve"> </w:t>
      </w:r>
      <w:r>
        <w:rPr>
          <w:w w:val="105"/>
        </w:rPr>
        <w:t>6:00 del</w:t>
      </w:r>
      <w:r>
        <w:rPr>
          <w:spacing w:val="-2"/>
          <w:w w:val="105"/>
        </w:rPr>
        <w:t xml:space="preserve"> </w:t>
      </w:r>
      <w:r>
        <w:rPr>
          <w:w w:val="105"/>
        </w:rPr>
        <w:t>giorno</w:t>
      </w:r>
      <w:r>
        <w:rPr>
          <w:spacing w:val="-1"/>
          <w:w w:val="105"/>
        </w:rPr>
        <w:t xml:space="preserve"> </w:t>
      </w:r>
      <w:r>
        <w:rPr>
          <w:w w:val="105"/>
        </w:rPr>
        <w:t>dedicato,</w:t>
      </w:r>
      <w:r>
        <w:rPr>
          <w:spacing w:val="-1"/>
          <w:w w:val="105"/>
        </w:rPr>
        <w:t xml:space="preserve"> </w:t>
      </w:r>
      <w:r>
        <w:rPr>
          <w:w w:val="105"/>
        </w:rPr>
        <w:t>salvo</w:t>
      </w:r>
      <w:r>
        <w:rPr>
          <w:spacing w:val="-1"/>
          <w:w w:val="105"/>
        </w:rPr>
        <w:t xml:space="preserve"> </w:t>
      </w:r>
      <w:r>
        <w:rPr>
          <w:w w:val="105"/>
        </w:rPr>
        <w:t>diverse</w:t>
      </w:r>
      <w:r>
        <w:rPr>
          <w:spacing w:val="-1"/>
          <w:w w:val="105"/>
        </w:rPr>
        <w:t xml:space="preserve"> </w:t>
      </w:r>
      <w:r>
        <w:rPr>
          <w:w w:val="105"/>
        </w:rPr>
        <w:t>disposizioni</w:t>
      </w:r>
      <w:r>
        <w:rPr>
          <w:spacing w:val="-1"/>
          <w:w w:val="105"/>
        </w:rPr>
        <w:t xml:space="preserve"> </w:t>
      </w:r>
      <w:r>
        <w:rPr>
          <w:w w:val="105"/>
        </w:rPr>
        <w:t>dell’Amministrazione.</w:t>
      </w:r>
    </w:p>
    <w:p w14:paraId="08CC0182" w14:textId="77777777" w:rsidR="007D0D55" w:rsidRDefault="00000000">
      <w:pPr>
        <w:pStyle w:val="Corpotesto"/>
        <w:spacing w:before="1"/>
        <w:ind w:right="116"/>
      </w:pPr>
      <w:r>
        <w:t>La</w:t>
      </w:r>
      <w:r>
        <w:rPr>
          <w:spacing w:val="-7"/>
        </w:rPr>
        <w:t xml:space="preserve"> </w:t>
      </w:r>
      <w:r>
        <w:t>raccolta</w:t>
      </w:r>
      <w:r>
        <w:rPr>
          <w:spacing w:val="-6"/>
        </w:rPr>
        <w:t xml:space="preserve"> </w:t>
      </w:r>
      <w:r>
        <w:t>avrà</w:t>
      </w:r>
      <w:r>
        <w:rPr>
          <w:spacing w:val="-6"/>
        </w:rPr>
        <w:t xml:space="preserve"> </w:t>
      </w:r>
      <w:r>
        <w:t>inizio</w:t>
      </w:r>
      <w:r>
        <w:rPr>
          <w:spacing w:val="-7"/>
        </w:rPr>
        <w:t xml:space="preserve"> </w:t>
      </w:r>
      <w:r>
        <w:t>alle</w:t>
      </w:r>
      <w:r>
        <w:rPr>
          <w:spacing w:val="-7"/>
        </w:rPr>
        <w:t xml:space="preserve"> </w:t>
      </w:r>
      <w:r>
        <w:t>ore</w:t>
      </w:r>
      <w:r>
        <w:rPr>
          <w:spacing w:val="-6"/>
        </w:rPr>
        <w:t xml:space="preserve"> </w:t>
      </w:r>
      <w:r>
        <w:t>6:00</w:t>
      </w:r>
      <w:r>
        <w:rPr>
          <w:spacing w:val="-5"/>
        </w:rPr>
        <w:t xml:space="preserve"> </w:t>
      </w:r>
      <w:r>
        <w:t>sino</w:t>
      </w:r>
      <w:r>
        <w:rPr>
          <w:spacing w:val="-7"/>
        </w:rPr>
        <w:t xml:space="preserve"> </w:t>
      </w:r>
      <w:r>
        <w:t>ad</w:t>
      </w:r>
      <w:r>
        <w:rPr>
          <w:spacing w:val="-6"/>
        </w:rPr>
        <w:t xml:space="preserve"> </w:t>
      </w:r>
      <w:r>
        <w:t>ultimazione</w:t>
      </w:r>
      <w:r>
        <w:rPr>
          <w:spacing w:val="-8"/>
        </w:rPr>
        <w:t xml:space="preserve"> </w:t>
      </w:r>
      <w:r>
        <w:t>delle</w:t>
      </w:r>
      <w:r>
        <w:rPr>
          <w:spacing w:val="-5"/>
        </w:rPr>
        <w:t xml:space="preserve"> </w:t>
      </w:r>
      <w:r>
        <w:t>operazioni</w:t>
      </w:r>
      <w:r>
        <w:rPr>
          <w:spacing w:val="-6"/>
        </w:rPr>
        <w:t xml:space="preserve"> </w:t>
      </w:r>
      <w:r>
        <w:t>e</w:t>
      </w:r>
      <w:r>
        <w:rPr>
          <w:spacing w:val="-7"/>
        </w:rPr>
        <w:t xml:space="preserve"> </w:t>
      </w:r>
      <w:r>
        <w:t>comunque</w:t>
      </w:r>
      <w:r>
        <w:rPr>
          <w:spacing w:val="-5"/>
        </w:rPr>
        <w:t xml:space="preserve"> </w:t>
      </w:r>
      <w:r>
        <w:t>non</w:t>
      </w:r>
      <w:r>
        <w:rPr>
          <w:spacing w:val="-6"/>
        </w:rPr>
        <w:t xml:space="preserve"> </w:t>
      </w:r>
      <w:r>
        <w:t>oltre</w:t>
      </w:r>
      <w:r>
        <w:rPr>
          <w:spacing w:val="-5"/>
        </w:rPr>
        <w:t xml:space="preserve"> </w:t>
      </w:r>
      <w:r>
        <w:t>le</w:t>
      </w:r>
      <w:r>
        <w:rPr>
          <w:spacing w:val="-5"/>
        </w:rPr>
        <w:t xml:space="preserve"> </w:t>
      </w:r>
      <w:r>
        <w:t>ore</w:t>
      </w:r>
      <w:r>
        <w:rPr>
          <w:spacing w:val="-6"/>
        </w:rPr>
        <w:t xml:space="preserve"> </w:t>
      </w:r>
      <w:r>
        <w:t>12:00</w:t>
      </w:r>
      <w:r>
        <w:rPr>
          <w:spacing w:val="-4"/>
        </w:rPr>
        <w:t xml:space="preserve"> </w:t>
      </w:r>
      <w:r>
        <w:t>fatte</w:t>
      </w:r>
      <w:r>
        <w:rPr>
          <w:spacing w:val="-5"/>
        </w:rPr>
        <w:t xml:space="preserve"> </w:t>
      </w:r>
      <w:r>
        <w:t>salve</w:t>
      </w:r>
      <w:r>
        <w:rPr>
          <w:spacing w:val="-47"/>
        </w:rPr>
        <w:t xml:space="preserve"> </w:t>
      </w:r>
      <w:r>
        <w:t>cause di forza maggiore. Il servizio seguirà le indicazioni e gli orari che il Comune riterrà opportuno stabilire zona per</w:t>
      </w:r>
      <w:r>
        <w:rPr>
          <w:spacing w:val="-47"/>
        </w:rPr>
        <w:t xml:space="preserve"> </w:t>
      </w:r>
      <w:r>
        <w:lastRenderedPageBreak/>
        <w:t>zona;</w:t>
      </w:r>
      <w:r>
        <w:rPr>
          <w:spacing w:val="-1"/>
        </w:rPr>
        <w:t xml:space="preserve"> </w:t>
      </w:r>
      <w:r>
        <w:t>in particolare, il</w:t>
      </w:r>
      <w:r>
        <w:rPr>
          <w:spacing w:val="-1"/>
        </w:rPr>
        <w:t xml:space="preserve"> </w:t>
      </w:r>
      <w:r>
        <w:t>passaggio</w:t>
      </w:r>
      <w:r>
        <w:rPr>
          <w:spacing w:val="2"/>
        </w:rPr>
        <w:t xml:space="preserve"> </w:t>
      </w:r>
      <w:r>
        <w:t>nelle zone</w:t>
      </w:r>
      <w:r>
        <w:rPr>
          <w:spacing w:val="-3"/>
        </w:rPr>
        <w:t xml:space="preserve"> </w:t>
      </w:r>
      <w:r>
        <w:t>centrali</w:t>
      </w:r>
      <w:r>
        <w:rPr>
          <w:spacing w:val="-4"/>
        </w:rPr>
        <w:t xml:space="preserve"> </w:t>
      </w:r>
      <w:r>
        <w:t>dovrà avvenire</w:t>
      </w:r>
      <w:r>
        <w:rPr>
          <w:spacing w:val="-1"/>
        </w:rPr>
        <w:t xml:space="preserve"> </w:t>
      </w:r>
      <w:r>
        <w:t>nelle</w:t>
      </w:r>
      <w:r>
        <w:rPr>
          <w:spacing w:val="1"/>
        </w:rPr>
        <w:t xml:space="preserve"> </w:t>
      </w:r>
      <w:r>
        <w:t>prime</w:t>
      </w:r>
      <w:r>
        <w:rPr>
          <w:spacing w:val="-2"/>
        </w:rPr>
        <w:t xml:space="preserve"> </w:t>
      </w:r>
      <w:r>
        <w:t>ore del</w:t>
      </w:r>
      <w:r>
        <w:rPr>
          <w:spacing w:val="-2"/>
        </w:rPr>
        <w:t xml:space="preserve"> </w:t>
      </w:r>
      <w:r>
        <w:t>mattino.</w:t>
      </w:r>
    </w:p>
    <w:p w14:paraId="15628DF4" w14:textId="77777777" w:rsidR="007D0D55" w:rsidRDefault="00000000">
      <w:pPr>
        <w:pStyle w:val="Corpotesto"/>
        <w:ind w:right="115"/>
      </w:pPr>
      <w:r>
        <w:t>I contenitori dovranno essere collocati al limite tra la proprietà pubblica e la proprietà privata in concomitanza con</w:t>
      </w:r>
      <w:r>
        <w:rPr>
          <w:spacing w:val="1"/>
        </w:rPr>
        <w:t xml:space="preserve"> </w:t>
      </w:r>
      <w:r>
        <w:t>l’esposizione/raccolta. Laddove, a causa di situazioni particolari, quali mancanza di spazi adeguati o presenza di</w:t>
      </w:r>
      <w:r>
        <w:rPr>
          <w:spacing w:val="1"/>
        </w:rPr>
        <w:t xml:space="preserve"> </w:t>
      </w:r>
      <w:r>
        <w:rPr>
          <w:spacing w:val="-1"/>
        </w:rPr>
        <w:t>barriere</w:t>
      </w:r>
      <w:r>
        <w:rPr>
          <w:spacing w:val="-10"/>
        </w:rPr>
        <w:t xml:space="preserve"> </w:t>
      </w:r>
      <w:r>
        <w:t>architettoniche,</w:t>
      </w:r>
      <w:r>
        <w:rPr>
          <w:spacing w:val="-9"/>
        </w:rPr>
        <w:t xml:space="preserve"> </w:t>
      </w:r>
      <w:r>
        <w:t>non</w:t>
      </w:r>
      <w:r>
        <w:rPr>
          <w:spacing w:val="-10"/>
        </w:rPr>
        <w:t xml:space="preserve"> </w:t>
      </w:r>
      <w:r>
        <w:t>fosse</w:t>
      </w:r>
      <w:r>
        <w:rPr>
          <w:spacing w:val="-10"/>
        </w:rPr>
        <w:t xml:space="preserve"> </w:t>
      </w:r>
      <w:r>
        <w:t>possibile</w:t>
      </w:r>
      <w:r>
        <w:rPr>
          <w:spacing w:val="-11"/>
        </w:rPr>
        <w:t xml:space="preserve"> </w:t>
      </w:r>
      <w:r>
        <w:t>collocare</w:t>
      </w:r>
      <w:r>
        <w:rPr>
          <w:spacing w:val="-9"/>
        </w:rPr>
        <w:t xml:space="preserve"> </w:t>
      </w:r>
      <w:r>
        <w:t>i</w:t>
      </w:r>
      <w:r>
        <w:rPr>
          <w:spacing w:val="-10"/>
        </w:rPr>
        <w:t xml:space="preserve"> </w:t>
      </w:r>
      <w:r>
        <w:t>contenitori</w:t>
      </w:r>
      <w:r>
        <w:rPr>
          <w:spacing w:val="-11"/>
        </w:rPr>
        <w:t xml:space="preserve"> </w:t>
      </w:r>
      <w:r>
        <w:t>in</w:t>
      </w:r>
      <w:r>
        <w:rPr>
          <w:spacing w:val="-10"/>
        </w:rPr>
        <w:t xml:space="preserve"> </w:t>
      </w:r>
      <w:r>
        <w:t>spazi</w:t>
      </w:r>
      <w:r>
        <w:rPr>
          <w:spacing w:val="-10"/>
        </w:rPr>
        <w:t xml:space="preserve"> </w:t>
      </w:r>
      <w:r>
        <w:t>privati,</w:t>
      </w:r>
      <w:r>
        <w:rPr>
          <w:spacing w:val="-12"/>
        </w:rPr>
        <w:t xml:space="preserve"> </w:t>
      </w:r>
      <w:r>
        <w:t>si</w:t>
      </w:r>
      <w:r>
        <w:rPr>
          <w:spacing w:val="-11"/>
        </w:rPr>
        <w:t xml:space="preserve"> </w:t>
      </w:r>
      <w:r>
        <w:t>provvederà</w:t>
      </w:r>
      <w:r>
        <w:rPr>
          <w:spacing w:val="-9"/>
        </w:rPr>
        <w:t xml:space="preserve"> </w:t>
      </w:r>
      <w:r>
        <w:t>ad</w:t>
      </w:r>
      <w:r>
        <w:rPr>
          <w:spacing w:val="-10"/>
        </w:rPr>
        <w:t xml:space="preserve"> </w:t>
      </w:r>
      <w:r>
        <w:t>adottare</w:t>
      </w:r>
      <w:r>
        <w:rPr>
          <w:spacing w:val="-10"/>
        </w:rPr>
        <w:t xml:space="preserve"> </w:t>
      </w:r>
      <w:r>
        <w:t>soluzioni</w:t>
      </w:r>
      <w:r>
        <w:rPr>
          <w:spacing w:val="-47"/>
        </w:rPr>
        <w:t xml:space="preserve"> </w:t>
      </w:r>
      <w:r>
        <w:t>alternative previa</w:t>
      </w:r>
      <w:r>
        <w:rPr>
          <w:spacing w:val="-3"/>
        </w:rPr>
        <w:t xml:space="preserve"> </w:t>
      </w:r>
      <w:r>
        <w:t>concertazione</w:t>
      </w:r>
      <w:r>
        <w:rPr>
          <w:spacing w:val="1"/>
        </w:rPr>
        <w:t xml:space="preserve"> </w:t>
      </w:r>
      <w:r>
        <w:t>con</w:t>
      </w:r>
      <w:r>
        <w:rPr>
          <w:spacing w:val="-1"/>
        </w:rPr>
        <w:t xml:space="preserve"> </w:t>
      </w:r>
      <w:r>
        <w:t>l’amministrazione</w:t>
      </w:r>
      <w:r>
        <w:rPr>
          <w:spacing w:val="1"/>
        </w:rPr>
        <w:t xml:space="preserve"> </w:t>
      </w:r>
      <w:r>
        <w:t>aggiudicatrice.</w:t>
      </w:r>
    </w:p>
    <w:p w14:paraId="00EC8630" w14:textId="77777777" w:rsidR="007D0D55" w:rsidRDefault="00000000">
      <w:pPr>
        <w:pStyle w:val="Corpotesto"/>
        <w:ind w:right="116"/>
      </w:pPr>
      <w:r>
        <w:t>La</w:t>
      </w:r>
      <w:r>
        <w:rPr>
          <w:spacing w:val="-4"/>
        </w:rPr>
        <w:t xml:space="preserve"> </w:t>
      </w:r>
      <w:r>
        <w:t>raccolta</w:t>
      </w:r>
      <w:r>
        <w:rPr>
          <w:spacing w:val="-4"/>
        </w:rPr>
        <w:t xml:space="preserve"> </w:t>
      </w:r>
      <w:r>
        <w:t>dei</w:t>
      </w:r>
      <w:r>
        <w:rPr>
          <w:spacing w:val="-3"/>
        </w:rPr>
        <w:t xml:space="preserve"> </w:t>
      </w:r>
      <w:r>
        <w:t>rifiuti</w:t>
      </w:r>
      <w:r>
        <w:rPr>
          <w:spacing w:val="-7"/>
        </w:rPr>
        <w:t xml:space="preserve"> </w:t>
      </w:r>
      <w:r>
        <w:t>avverrà</w:t>
      </w:r>
      <w:r>
        <w:rPr>
          <w:spacing w:val="-4"/>
        </w:rPr>
        <w:t xml:space="preserve"> </w:t>
      </w:r>
      <w:r>
        <w:t>una</w:t>
      </w:r>
      <w:r>
        <w:rPr>
          <w:spacing w:val="-3"/>
        </w:rPr>
        <w:t xml:space="preserve"> </w:t>
      </w:r>
      <w:r>
        <w:t>sola</w:t>
      </w:r>
      <w:r>
        <w:rPr>
          <w:spacing w:val="-7"/>
        </w:rPr>
        <w:t xml:space="preserve"> </w:t>
      </w:r>
      <w:r>
        <w:t>volta</w:t>
      </w:r>
      <w:r>
        <w:rPr>
          <w:spacing w:val="-6"/>
        </w:rPr>
        <w:t xml:space="preserve"> </w:t>
      </w:r>
      <w:r>
        <w:t>durante</w:t>
      </w:r>
      <w:r>
        <w:rPr>
          <w:spacing w:val="-6"/>
        </w:rPr>
        <w:t xml:space="preserve"> </w:t>
      </w:r>
      <w:r>
        <w:t>il</w:t>
      </w:r>
      <w:r>
        <w:rPr>
          <w:spacing w:val="-4"/>
        </w:rPr>
        <w:t xml:space="preserve"> </w:t>
      </w:r>
      <w:r>
        <w:t>giorno</w:t>
      </w:r>
      <w:r>
        <w:rPr>
          <w:spacing w:val="-5"/>
        </w:rPr>
        <w:t xml:space="preserve"> </w:t>
      </w:r>
      <w:r>
        <w:t>fissato.</w:t>
      </w:r>
      <w:r>
        <w:rPr>
          <w:spacing w:val="-7"/>
        </w:rPr>
        <w:t xml:space="preserve"> </w:t>
      </w:r>
      <w:r>
        <w:t>Il</w:t>
      </w:r>
      <w:r>
        <w:rPr>
          <w:spacing w:val="-4"/>
        </w:rPr>
        <w:t xml:space="preserve"> </w:t>
      </w:r>
      <w:r>
        <w:t>servizio</w:t>
      </w:r>
      <w:r>
        <w:rPr>
          <w:spacing w:val="-3"/>
        </w:rPr>
        <w:t xml:space="preserve"> </w:t>
      </w:r>
      <w:r>
        <w:t>dovrà</w:t>
      </w:r>
      <w:r>
        <w:rPr>
          <w:spacing w:val="-4"/>
        </w:rPr>
        <w:t xml:space="preserve"> </w:t>
      </w:r>
      <w:r>
        <w:t>essere</w:t>
      </w:r>
      <w:r>
        <w:rPr>
          <w:spacing w:val="-6"/>
        </w:rPr>
        <w:t xml:space="preserve"> </w:t>
      </w:r>
      <w:r>
        <w:t>espletato</w:t>
      </w:r>
      <w:r>
        <w:rPr>
          <w:spacing w:val="-5"/>
        </w:rPr>
        <w:t xml:space="preserve"> </w:t>
      </w:r>
      <w:r>
        <w:t>a</w:t>
      </w:r>
      <w:r>
        <w:rPr>
          <w:spacing w:val="-3"/>
        </w:rPr>
        <w:t xml:space="preserve"> </w:t>
      </w:r>
      <w:r>
        <w:t>favore</w:t>
      </w:r>
      <w:r>
        <w:rPr>
          <w:spacing w:val="-4"/>
        </w:rPr>
        <w:t xml:space="preserve"> </w:t>
      </w:r>
      <w:r>
        <w:t>di</w:t>
      </w:r>
      <w:r>
        <w:rPr>
          <w:spacing w:val="-6"/>
        </w:rPr>
        <w:t xml:space="preserve"> </w:t>
      </w:r>
      <w:r>
        <w:t>tutti</w:t>
      </w:r>
      <w:r>
        <w:rPr>
          <w:spacing w:val="-48"/>
        </w:rPr>
        <w:t xml:space="preserve"> </w:t>
      </w:r>
      <w:r>
        <w:t>gli</w:t>
      </w:r>
      <w:r>
        <w:rPr>
          <w:spacing w:val="-2"/>
        </w:rPr>
        <w:t xml:space="preserve"> </w:t>
      </w:r>
      <w:r>
        <w:t>utenti presenti nella</w:t>
      </w:r>
      <w:r>
        <w:rPr>
          <w:spacing w:val="-3"/>
        </w:rPr>
        <w:t xml:space="preserve"> </w:t>
      </w:r>
      <w:r>
        <w:t>zona di</w:t>
      </w:r>
      <w:r>
        <w:rPr>
          <w:spacing w:val="-1"/>
        </w:rPr>
        <w:t xml:space="preserve"> </w:t>
      </w:r>
      <w:r>
        <w:t>raccolta.</w:t>
      </w:r>
    </w:p>
    <w:p w14:paraId="0CE489ED" w14:textId="77777777" w:rsidR="007D0D55" w:rsidRDefault="007D0D55">
      <w:pPr>
        <w:pStyle w:val="Corpotesto"/>
        <w:ind w:left="0"/>
        <w:jc w:val="left"/>
      </w:pPr>
    </w:p>
    <w:p w14:paraId="368BFC33" w14:textId="77777777" w:rsidR="007D0D55" w:rsidRDefault="00000000">
      <w:pPr>
        <w:pStyle w:val="Corpotesto"/>
        <w:spacing w:line="267" w:lineRule="exact"/>
        <w:jc w:val="left"/>
      </w:pPr>
      <w:r>
        <w:t>Il</w:t>
      </w:r>
      <w:r>
        <w:rPr>
          <w:spacing w:val="-3"/>
        </w:rPr>
        <w:t xml:space="preserve"> </w:t>
      </w:r>
      <w:r>
        <w:t>servizio</w:t>
      </w:r>
      <w:r>
        <w:rPr>
          <w:spacing w:val="-1"/>
        </w:rPr>
        <w:t xml:space="preserve"> </w:t>
      </w:r>
      <w:r>
        <w:t>di</w:t>
      </w:r>
      <w:r>
        <w:rPr>
          <w:spacing w:val="-2"/>
        </w:rPr>
        <w:t xml:space="preserve"> </w:t>
      </w:r>
      <w:r>
        <w:t>raccolta</w:t>
      </w:r>
      <w:r>
        <w:rPr>
          <w:spacing w:val="-2"/>
        </w:rPr>
        <w:t xml:space="preserve"> </w:t>
      </w:r>
      <w:r>
        <w:t>dei</w:t>
      </w:r>
      <w:r>
        <w:rPr>
          <w:spacing w:val="-1"/>
        </w:rPr>
        <w:t xml:space="preserve"> </w:t>
      </w:r>
      <w:r>
        <w:t>rifiuti</w:t>
      </w:r>
      <w:r>
        <w:rPr>
          <w:spacing w:val="-2"/>
        </w:rPr>
        <w:t xml:space="preserve"> </w:t>
      </w:r>
      <w:r>
        <w:t>dovrà</w:t>
      </w:r>
      <w:r>
        <w:rPr>
          <w:spacing w:val="-2"/>
        </w:rPr>
        <w:t xml:space="preserve"> </w:t>
      </w:r>
      <w:r>
        <w:t>essere</w:t>
      </w:r>
      <w:r>
        <w:rPr>
          <w:spacing w:val="-4"/>
        </w:rPr>
        <w:t xml:space="preserve"> </w:t>
      </w:r>
      <w:r>
        <w:t>assicurato</w:t>
      </w:r>
      <w:r>
        <w:rPr>
          <w:spacing w:val="-3"/>
        </w:rPr>
        <w:t xml:space="preserve"> </w:t>
      </w:r>
      <w:r>
        <w:t>anche</w:t>
      </w:r>
      <w:r>
        <w:rPr>
          <w:spacing w:val="-1"/>
        </w:rPr>
        <w:t xml:space="preserve"> </w:t>
      </w:r>
      <w:r>
        <w:t>in</w:t>
      </w:r>
      <w:r>
        <w:rPr>
          <w:spacing w:val="-3"/>
        </w:rPr>
        <w:t xml:space="preserve"> </w:t>
      </w:r>
      <w:r>
        <w:t>presenza</w:t>
      </w:r>
      <w:r>
        <w:rPr>
          <w:spacing w:val="-2"/>
        </w:rPr>
        <w:t xml:space="preserve"> </w:t>
      </w:r>
      <w:r>
        <w:t>di</w:t>
      </w:r>
      <w:r>
        <w:rPr>
          <w:spacing w:val="-3"/>
        </w:rPr>
        <w:t xml:space="preserve"> </w:t>
      </w:r>
      <w:r>
        <w:t>condizioni</w:t>
      </w:r>
      <w:r>
        <w:rPr>
          <w:spacing w:val="-1"/>
        </w:rPr>
        <w:t xml:space="preserve"> </w:t>
      </w:r>
      <w:r>
        <w:t>atmosferiche</w:t>
      </w:r>
      <w:r>
        <w:rPr>
          <w:spacing w:val="-1"/>
        </w:rPr>
        <w:t xml:space="preserve"> </w:t>
      </w:r>
      <w:r>
        <w:t>sfavorevoli.</w:t>
      </w:r>
    </w:p>
    <w:p w14:paraId="33571139" w14:textId="77777777" w:rsidR="007D0D55" w:rsidRDefault="00000000">
      <w:pPr>
        <w:pStyle w:val="Corpotesto"/>
        <w:spacing w:line="267" w:lineRule="exact"/>
        <w:jc w:val="left"/>
      </w:pPr>
      <w:r>
        <w:t>Gli</w:t>
      </w:r>
      <w:r>
        <w:rPr>
          <w:spacing w:val="11"/>
        </w:rPr>
        <w:t xml:space="preserve"> </w:t>
      </w:r>
      <w:r>
        <w:t>addetti</w:t>
      </w:r>
      <w:r>
        <w:rPr>
          <w:spacing w:val="11"/>
        </w:rPr>
        <w:t xml:space="preserve"> </w:t>
      </w:r>
      <w:r>
        <w:t>della</w:t>
      </w:r>
      <w:r>
        <w:rPr>
          <w:spacing w:val="13"/>
        </w:rPr>
        <w:t xml:space="preserve"> </w:t>
      </w:r>
      <w:r>
        <w:t>ditta</w:t>
      </w:r>
      <w:r>
        <w:rPr>
          <w:spacing w:val="14"/>
        </w:rPr>
        <w:t xml:space="preserve"> </w:t>
      </w:r>
      <w:r>
        <w:t>appaltatrice</w:t>
      </w:r>
      <w:r>
        <w:rPr>
          <w:spacing w:val="10"/>
        </w:rPr>
        <w:t xml:space="preserve"> </w:t>
      </w:r>
      <w:r>
        <w:t>provvederanno</w:t>
      </w:r>
      <w:r>
        <w:rPr>
          <w:spacing w:val="12"/>
        </w:rPr>
        <w:t xml:space="preserve"> </w:t>
      </w:r>
      <w:r>
        <w:t>a</w:t>
      </w:r>
      <w:r>
        <w:rPr>
          <w:spacing w:val="11"/>
        </w:rPr>
        <w:t xml:space="preserve"> </w:t>
      </w:r>
      <w:r>
        <w:t>svuotare</w:t>
      </w:r>
      <w:r>
        <w:rPr>
          <w:spacing w:val="14"/>
        </w:rPr>
        <w:t xml:space="preserve"> </w:t>
      </w:r>
      <w:r>
        <w:t>nell’automezzo</w:t>
      </w:r>
      <w:r>
        <w:rPr>
          <w:spacing w:val="13"/>
        </w:rPr>
        <w:t xml:space="preserve"> </w:t>
      </w:r>
      <w:r>
        <w:t>i</w:t>
      </w:r>
      <w:r>
        <w:rPr>
          <w:spacing w:val="10"/>
        </w:rPr>
        <w:t xml:space="preserve"> </w:t>
      </w:r>
      <w:r>
        <w:t>contenitori</w:t>
      </w:r>
      <w:r>
        <w:rPr>
          <w:spacing w:val="13"/>
        </w:rPr>
        <w:t xml:space="preserve"> </w:t>
      </w:r>
      <w:r>
        <w:t>dopo</w:t>
      </w:r>
      <w:r>
        <w:rPr>
          <w:spacing w:val="12"/>
        </w:rPr>
        <w:t xml:space="preserve"> </w:t>
      </w:r>
      <w:r>
        <w:t>averne</w:t>
      </w:r>
      <w:r>
        <w:rPr>
          <w:spacing w:val="10"/>
        </w:rPr>
        <w:t xml:space="preserve"> </w:t>
      </w:r>
      <w:r>
        <w:t>verificato</w:t>
      </w:r>
      <w:r>
        <w:rPr>
          <w:spacing w:val="13"/>
        </w:rPr>
        <w:t xml:space="preserve"> </w:t>
      </w:r>
      <w:r>
        <w:t>il</w:t>
      </w:r>
    </w:p>
    <w:p w14:paraId="2E3C8E07" w14:textId="77777777" w:rsidR="007D0D55" w:rsidRDefault="00000000">
      <w:pPr>
        <w:pStyle w:val="Corpotesto"/>
        <w:jc w:val="left"/>
      </w:pPr>
      <w:r>
        <w:t>contenuto</w:t>
      </w:r>
      <w:r>
        <w:rPr>
          <w:spacing w:val="29"/>
        </w:rPr>
        <w:t xml:space="preserve"> </w:t>
      </w:r>
      <w:r>
        <w:t>e</w:t>
      </w:r>
      <w:r>
        <w:rPr>
          <w:spacing w:val="30"/>
        </w:rPr>
        <w:t xml:space="preserve"> </w:t>
      </w:r>
      <w:r>
        <w:t>a</w:t>
      </w:r>
      <w:r>
        <w:rPr>
          <w:spacing w:val="29"/>
        </w:rPr>
        <w:t xml:space="preserve"> </w:t>
      </w:r>
      <w:r>
        <w:t>ricollocarli</w:t>
      </w:r>
      <w:r>
        <w:rPr>
          <w:spacing w:val="25"/>
        </w:rPr>
        <w:t xml:space="preserve"> </w:t>
      </w:r>
      <w:r>
        <w:t>con</w:t>
      </w:r>
      <w:r>
        <w:rPr>
          <w:spacing w:val="28"/>
        </w:rPr>
        <w:t xml:space="preserve"> </w:t>
      </w:r>
      <w:r>
        <w:t>cura</w:t>
      </w:r>
      <w:r>
        <w:rPr>
          <w:spacing w:val="29"/>
        </w:rPr>
        <w:t xml:space="preserve"> </w:t>
      </w:r>
      <w:r>
        <w:t>e</w:t>
      </w:r>
      <w:r>
        <w:rPr>
          <w:spacing w:val="29"/>
        </w:rPr>
        <w:t xml:space="preserve"> </w:t>
      </w:r>
      <w:r>
        <w:t>riguardo</w:t>
      </w:r>
      <w:r>
        <w:rPr>
          <w:spacing w:val="30"/>
        </w:rPr>
        <w:t xml:space="preserve"> </w:t>
      </w:r>
      <w:r>
        <w:t>nel</w:t>
      </w:r>
      <w:r>
        <w:rPr>
          <w:spacing w:val="29"/>
        </w:rPr>
        <w:t xml:space="preserve"> </w:t>
      </w:r>
      <w:r>
        <w:t>punto</w:t>
      </w:r>
      <w:r>
        <w:rPr>
          <w:spacing w:val="30"/>
        </w:rPr>
        <w:t xml:space="preserve"> </w:t>
      </w:r>
      <w:r>
        <w:t>in</w:t>
      </w:r>
      <w:r>
        <w:rPr>
          <w:spacing w:val="28"/>
        </w:rPr>
        <w:t xml:space="preserve"> </w:t>
      </w:r>
      <w:r>
        <w:t>cui</w:t>
      </w:r>
      <w:r>
        <w:rPr>
          <w:spacing w:val="28"/>
        </w:rPr>
        <w:t xml:space="preserve"> </w:t>
      </w:r>
      <w:r>
        <w:t>sono</w:t>
      </w:r>
      <w:r>
        <w:rPr>
          <w:spacing w:val="29"/>
        </w:rPr>
        <w:t xml:space="preserve"> </w:t>
      </w:r>
      <w:r>
        <w:t>stati</w:t>
      </w:r>
      <w:r>
        <w:rPr>
          <w:spacing w:val="29"/>
        </w:rPr>
        <w:t xml:space="preserve"> </w:t>
      </w:r>
      <w:r>
        <w:t>prelevati</w:t>
      </w:r>
      <w:r>
        <w:rPr>
          <w:spacing w:val="29"/>
        </w:rPr>
        <w:t xml:space="preserve"> </w:t>
      </w:r>
      <w:r>
        <w:t>avendo</w:t>
      </w:r>
      <w:r>
        <w:rPr>
          <w:spacing w:val="30"/>
        </w:rPr>
        <w:t xml:space="preserve"> </w:t>
      </w:r>
      <w:r>
        <w:t>la</w:t>
      </w:r>
      <w:r>
        <w:rPr>
          <w:spacing w:val="28"/>
        </w:rPr>
        <w:t xml:space="preserve"> </w:t>
      </w:r>
      <w:r>
        <w:t>cura</w:t>
      </w:r>
      <w:r>
        <w:rPr>
          <w:spacing w:val="29"/>
        </w:rPr>
        <w:t xml:space="preserve"> </w:t>
      </w:r>
      <w:r>
        <w:t>di</w:t>
      </w:r>
      <w:r>
        <w:rPr>
          <w:spacing w:val="29"/>
        </w:rPr>
        <w:t xml:space="preserve"> </w:t>
      </w:r>
      <w:r>
        <w:t>garantire</w:t>
      </w:r>
      <w:r>
        <w:rPr>
          <w:spacing w:val="28"/>
        </w:rPr>
        <w:t xml:space="preserve"> </w:t>
      </w:r>
      <w:r>
        <w:t>il</w:t>
      </w:r>
    </w:p>
    <w:p w14:paraId="6F5DBEEF" w14:textId="77777777" w:rsidR="007D0D55" w:rsidRDefault="00000000">
      <w:pPr>
        <w:pStyle w:val="Corpotesto"/>
        <w:spacing w:before="28"/>
        <w:jc w:val="left"/>
      </w:pPr>
      <w:r>
        <w:t>coperchio</w:t>
      </w:r>
      <w:r>
        <w:rPr>
          <w:spacing w:val="28"/>
        </w:rPr>
        <w:t xml:space="preserve"> </w:t>
      </w:r>
      <w:r>
        <w:t>sollevato</w:t>
      </w:r>
      <w:r>
        <w:rPr>
          <w:spacing w:val="76"/>
        </w:rPr>
        <w:t xml:space="preserve"> </w:t>
      </w:r>
      <w:r>
        <w:t>e</w:t>
      </w:r>
      <w:r>
        <w:rPr>
          <w:spacing w:val="76"/>
        </w:rPr>
        <w:t xml:space="preserve"> </w:t>
      </w:r>
      <w:r>
        <w:t>ribaltato</w:t>
      </w:r>
      <w:r>
        <w:rPr>
          <w:spacing w:val="76"/>
        </w:rPr>
        <w:t xml:space="preserve"> </w:t>
      </w:r>
      <w:r>
        <w:t>in</w:t>
      </w:r>
      <w:r>
        <w:rPr>
          <w:spacing w:val="73"/>
        </w:rPr>
        <w:t xml:space="preserve"> </w:t>
      </w:r>
      <w:r>
        <w:t>modo</w:t>
      </w:r>
      <w:r>
        <w:rPr>
          <w:spacing w:val="76"/>
        </w:rPr>
        <w:t xml:space="preserve"> </w:t>
      </w:r>
      <w:r>
        <w:t>da</w:t>
      </w:r>
      <w:r>
        <w:rPr>
          <w:spacing w:val="75"/>
        </w:rPr>
        <w:t xml:space="preserve"> </w:t>
      </w:r>
      <w:r>
        <w:t>dare</w:t>
      </w:r>
      <w:r>
        <w:rPr>
          <w:spacing w:val="74"/>
        </w:rPr>
        <w:t xml:space="preserve"> </w:t>
      </w:r>
      <w:r>
        <w:t>evidenza</w:t>
      </w:r>
      <w:r>
        <w:rPr>
          <w:spacing w:val="75"/>
        </w:rPr>
        <w:t xml:space="preserve"> </w:t>
      </w:r>
      <w:r>
        <w:t>all’utenze</w:t>
      </w:r>
      <w:r>
        <w:rPr>
          <w:spacing w:val="76"/>
        </w:rPr>
        <w:t xml:space="preserve"> </w:t>
      </w:r>
      <w:r>
        <w:t>interessata</w:t>
      </w:r>
      <w:r>
        <w:rPr>
          <w:spacing w:val="77"/>
        </w:rPr>
        <w:t xml:space="preserve"> </w:t>
      </w:r>
      <w:r>
        <w:t>dell’avvenuto</w:t>
      </w:r>
      <w:r>
        <w:rPr>
          <w:spacing w:val="76"/>
        </w:rPr>
        <w:t xml:space="preserve"> </w:t>
      </w:r>
      <w:r>
        <w:t>passaggio</w:t>
      </w:r>
      <w:r>
        <w:rPr>
          <w:spacing w:val="74"/>
        </w:rPr>
        <w:t xml:space="preserve"> </w:t>
      </w:r>
      <w:r>
        <w:t>e</w:t>
      </w:r>
    </w:p>
    <w:p w14:paraId="7A72B9CD" w14:textId="77777777" w:rsidR="007D0D55" w:rsidRDefault="00000000">
      <w:pPr>
        <w:pStyle w:val="Corpotesto"/>
        <w:jc w:val="left"/>
      </w:pPr>
      <w:r>
        <w:t>svuotamento.</w:t>
      </w:r>
    </w:p>
    <w:p w14:paraId="1E4EEBBB" w14:textId="77777777" w:rsidR="007D0D55" w:rsidRDefault="00000000">
      <w:pPr>
        <w:pStyle w:val="Corpotesto"/>
        <w:ind w:right="113"/>
      </w:pPr>
      <w:r>
        <w:t>In presenza di contenitori con rifiuti non conformi alle tipologie da raccogliere, la ditta appaltatrice non raccoglierà i</w:t>
      </w:r>
      <w:r>
        <w:rPr>
          <w:spacing w:val="1"/>
        </w:rPr>
        <w:t xml:space="preserve"> </w:t>
      </w:r>
      <w:r>
        <w:t>rifiuti provvedendo all’immediata segnalazione all’amministrazione comunale e all’utenza interessata, applicando al</w:t>
      </w:r>
      <w:r>
        <w:rPr>
          <w:spacing w:val="1"/>
        </w:rPr>
        <w:t xml:space="preserve"> </w:t>
      </w:r>
      <w:r>
        <w:t>contenitore</w:t>
      </w:r>
      <w:r>
        <w:rPr>
          <w:spacing w:val="-6"/>
        </w:rPr>
        <w:t xml:space="preserve"> </w:t>
      </w:r>
      <w:r>
        <w:t>apposito</w:t>
      </w:r>
      <w:r>
        <w:rPr>
          <w:spacing w:val="-6"/>
        </w:rPr>
        <w:t xml:space="preserve"> </w:t>
      </w:r>
      <w:r>
        <w:t>adesivo</w:t>
      </w:r>
      <w:r>
        <w:rPr>
          <w:spacing w:val="-7"/>
        </w:rPr>
        <w:t xml:space="preserve"> </w:t>
      </w:r>
      <w:r>
        <w:t>di</w:t>
      </w:r>
      <w:r>
        <w:rPr>
          <w:spacing w:val="-6"/>
        </w:rPr>
        <w:t xml:space="preserve"> </w:t>
      </w:r>
      <w:r>
        <w:t>non</w:t>
      </w:r>
      <w:r>
        <w:rPr>
          <w:spacing w:val="-6"/>
        </w:rPr>
        <w:t xml:space="preserve"> </w:t>
      </w:r>
      <w:r>
        <w:t>conformità</w:t>
      </w:r>
      <w:r>
        <w:rPr>
          <w:spacing w:val="-5"/>
        </w:rPr>
        <w:t xml:space="preserve"> </w:t>
      </w:r>
      <w:r>
        <w:t>previsto</w:t>
      </w:r>
      <w:r>
        <w:rPr>
          <w:spacing w:val="-4"/>
        </w:rPr>
        <w:t xml:space="preserve"> </w:t>
      </w:r>
      <w:r>
        <w:t>dal</w:t>
      </w:r>
      <w:r>
        <w:rPr>
          <w:spacing w:val="-6"/>
        </w:rPr>
        <w:t xml:space="preserve"> </w:t>
      </w:r>
      <w:r>
        <w:t>presente</w:t>
      </w:r>
      <w:r>
        <w:rPr>
          <w:spacing w:val="-6"/>
        </w:rPr>
        <w:t xml:space="preserve"> </w:t>
      </w:r>
      <w:r>
        <w:t>bando,</w:t>
      </w:r>
      <w:r>
        <w:rPr>
          <w:spacing w:val="-8"/>
        </w:rPr>
        <w:t xml:space="preserve"> </w:t>
      </w:r>
      <w:r>
        <w:t>che</w:t>
      </w:r>
      <w:r>
        <w:rPr>
          <w:spacing w:val="-8"/>
        </w:rPr>
        <w:t xml:space="preserve"> </w:t>
      </w:r>
      <w:r>
        <w:t>la</w:t>
      </w:r>
      <w:r>
        <w:rPr>
          <w:spacing w:val="-6"/>
        </w:rPr>
        <w:t xml:space="preserve"> </w:t>
      </w:r>
      <w:r>
        <w:t>ditta</w:t>
      </w:r>
      <w:r>
        <w:rPr>
          <w:spacing w:val="-5"/>
        </w:rPr>
        <w:t xml:space="preserve"> </w:t>
      </w:r>
      <w:r>
        <w:t>appaltatrice</w:t>
      </w:r>
      <w:r>
        <w:rPr>
          <w:spacing w:val="-5"/>
        </w:rPr>
        <w:t xml:space="preserve"> </w:t>
      </w:r>
      <w:r>
        <w:t>dovrà</w:t>
      </w:r>
      <w:r>
        <w:rPr>
          <w:spacing w:val="-8"/>
        </w:rPr>
        <w:t xml:space="preserve"> </w:t>
      </w:r>
      <w:r>
        <w:t>proporre</w:t>
      </w:r>
      <w:r>
        <w:rPr>
          <w:spacing w:val="-47"/>
        </w:rPr>
        <w:t xml:space="preserve"> </w:t>
      </w:r>
      <w:r>
        <w:t>all’amministrazione</w:t>
      </w:r>
      <w:r>
        <w:rPr>
          <w:spacing w:val="1"/>
        </w:rPr>
        <w:t xml:space="preserve"> </w:t>
      </w:r>
      <w:r>
        <w:t>per</w:t>
      </w:r>
      <w:r>
        <w:rPr>
          <w:spacing w:val="1"/>
        </w:rPr>
        <w:t xml:space="preserve"> </w:t>
      </w:r>
      <w:r>
        <w:t>la</w:t>
      </w:r>
      <w:r>
        <w:rPr>
          <w:spacing w:val="1"/>
        </w:rPr>
        <w:t xml:space="preserve"> </w:t>
      </w:r>
      <w:r>
        <w:t>sua</w:t>
      </w:r>
      <w:r>
        <w:rPr>
          <w:spacing w:val="1"/>
        </w:rPr>
        <w:t xml:space="preserve"> </w:t>
      </w:r>
      <w:r>
        <w:t>validazione.</w:t>
      </w:r>
      <w:r>
        <w:rPr>
          <w:spacing w:val="1"/>
        </w:rPr>
        <w:t xml:space="preserve"> </w:t>
      </w:r>
      <w:r>
        <w:t>Dall’applicazione</w:t>
      </w:r>
      <w:r>
        <w:rPr>
          <w:spacing w:val="1"/>
        </w:rPr>
        <w:t xml:space="preserve"> </w:t>
      </w:r>
      <w:r>
        <w:t>dell’avviso</w:t>
      </w:r>
      <w:r>
        <w:rPr>
          <w:spacing w:val="1"/>
        </w:rPr>
        <w:t xml:space="preserve"> </w:t>
      </w:r>
      <w:r>
        <w:t>il</w:t>
      </w:r>
      <w:r>
        <w:rPr>
          <w:spacing w:val="1"/>
        </w:rPr>
        <w:t xml:space="preserve"> </w:t>
      </w:r>
      <w:r>
        <w:t>contenitore</w:t>
      </w:r>
      <w:r>
        <w:rPr>
          <w:spacing w:val="1"/>
        </w:rPr>
        <w:t xml:space="preserve"> </w:t>
      </w:r>
      <w:r>
        <w:t>sarà</w:t>
      </w:r>
      <w:r>
        <w:rPr>
          <w:spacing w:val="1"/>
        </w:rPr>
        <w:t xml:space="preserve"> </w:t>
      </w:r>
      <w:r>
        <w:t>considerato</w:t>
      </w:r>
      <w:r>
        <w:rPr>
          <w:spacing w:val="1"/>
        </w:rPr>
        <w:t xml:space="preserve"> </w:t>
      </w:r>
      <w:r>
        <w:t>rifiuto</w:t>
      </w:r>
      <w:r>
        <w:rPr>
          <w:spacing w:val="1"/>
        </w:rPr>
        <w:t xml:space="preserve"> </w:t>
      </w:r>
      <w:r>
        <w:rPr>
          <w:spacing w:val="-1"/>
        </w:rPr>
        <w:t>indifferenziato,</w:t>
      </w:r>
      <w:r>
        <w:rPr>
          <w:spacing w:val="-14"/>
        </w:rPr>
        <w:t xml:space="preserve"> </w:t>
      </w:r>
      <w:r>
        <w:rPr>
          <w:spacing w:val="-1"/>
        </w:rPr>
        <w:t>e</w:t>
      </w:r>
      <w:r>
        <w:rPr>
          <w:spacing w:val="-10"/>
        </w:rPr>
        <w:t xml:space="preserve"> </w:t>
      </w:r>
      <w:r>
        <w:rPr>
          <w:spacing w:val="-1"/>
        </w:rPr>
        <w:t>la</w:t>
      </w:r>
      <w:r>
        <w:rPr>
          <w:spacing w:val="-15"/>
        </w:rPr>
        <w:t xml:space="preserve"> </w:t>
      </w:r>
      <w:r>
        <w:rPr>
          <w:spacing w:val="-1"/>
        </w:rPr>
        <w:t>ditta</w:t>
      </w:r>
      <w:r>
        <w:rPr>
          <w:spacing w:val="-13"/>
        </w:rPr>
        <w:t xml:space="preserve"> </w:t>
      </w:r>
      <w:r>
        <w:rPr>
          <w:spacing w:val="-1"/>
        </w:rPr>
        <w:t>provvederà</w:t>
      </w:r>
      <w:r>
        <w:rPr>
          <w:spacing w:val="-12"/>
        </w:rPr>
        <w:t xml:space="preserve"> </w:t>
      </w:r>
      <w:r>
        <w:t>a</w:t>
      </w:r>
      <w:r>
        <w:rPr>
          <w:spacing w:val="-11"/>
        </w:rPr>
        <w:t xml:space="preserve"> </w:t>
      </w:r>
      <w:r>
        <w:t>ritirarlo</w:t>
      </w:r>
      <w:r>
        <w:rPr>
          <w:spacing w:val="-13"/>
        </w:rPr>
        <w:t xml:space="preserve"> </w:t>
      </w:r>
      <w:r>
        <w:t>come</w:t>
      </w:r>
      <w:r>
        <w:rPr>
          <w:spacing w:val="-13"/>
        </w:rPr>
        <w:t xml:space="preserve"> </w:t>
      </w:r>
      <w:r>
        <w:t>tale</w:t>
      </w:r>
      <w:r>
        <w:rPr>
          <w:spacing w:val="-12"/>
        </w:rPr>
        <w:t xml:space="preserve"> </w:t>
      </w:r>
      <w:r>
        <w:t>nel</w:t>
      </w:r>
      <w:r>
        <w:rPr>
          <w:spacing w:val="-13"/>
        </w:rPr>
        <w:t xml:space="preserve"> </w:t>
      </w:r>
      <w:r>
        <w:t>turno</w:t>
      </w:r>
      <w:r>
        <w:rPr>
          <w:spacing w:val="-10"/>
        </w:rPr>
        <w:t xml:space="preserve"> </w:t>
      </w:r>
      <w:r>
        <w:t>successivo</w:t>
      </w:r>
      <w:r>
        <w:rPr>
          <w:spacing w:val="-11"/>
        </w:rPr>
        <w:t xml:space="preserve"> </w:t>
      </w:r>
      <w:r>
        <w:t>di</w:t>
      </w:r>
      <w:r>
        <w:rPr>
          <w:spacing w:val="-11"/>
        </w:rPr>
        <w:t xml:space="preserve"> </w:t>
      </w:r>
      <w:r>
        <w:t>raccolta</w:t>
      </w:r>
      <w:r>
        <w:rPr>
          <w:spacing w:val="-14"/>
        </w:rPr>
        <w:t xml:space="preserve"> </w:t>
      </w:r>
      <w:r>
        <w:t>della</w:t>
      </w:r>
      <w:r>
        <w:rPr>
          <w:spacing w:val="-11"/>
        </w:rPr>
        <w:t xml:space="preserve"> </w:t>
      </w:r>
      <w:r>
        <w:t>frazione</w:t>
      </w:r>
      <w:r>
        <w:rPr>
          <w:spacing w:val="-14"/>
        </w:rPr>
        <w:t xml:space="preserve"> </w:t>
      </w:r>
      <w:r>
        <w:t>indifferenziata.</w:t>
      </w:r>
      <w:r>
        <w:rPr>
          <w:spacing w:val="1"/>
        </w:rPr>
        <w:t xml:space="preserve"> </w:t>
      </w:r>
      <w:r>
        <w:t>In caso di accidentale danneggiamento dei contenitori esposti dagli utenti, la ditta appaltatrice deve provvedere alla</w:t>
      </w:r>
      <w:r>
        <w:rPr>
          <w:spacing w:val="-47"/>
        </w:rPr>
        <w:t xml:space="preserve"> </w:t>
      </w:r>
      <w:r>
        <w:t>loro</w:t>
      </w:r>
      <w:r>
        <w:rPr>
          <w:spacing w:val="-3"/>
        </w:rPr>
        <w:t xml:space="preserve"> </w:t>
      </w:r>
      <w:r>
        <w:t>tempestiva</w:t>
      </w:r>
      <w:r>
        <w:rPr>
          <w:spacing w:val="-3"/>
        </w:rPr>
        <w:t xml:space="preserve"> </w:t>
      </w:r>
      <w:r>
        <w:t>sostituzione</w:t>
      </w:r>
      <w:r>
        <w:rPr>
          <w:spacing w:val="1"/>
        </w:rPr>
        <w:t xml:space="preserve"> </w:t>
      </w:r>
      <w:r>
        <w:t>senza</w:t>
      </w:r>
      <w:r>
        <w:rPr>
          <w:spacing w:val="-1"/>
        </w:rPr>
        <w:t xml:space="preserve"> </w:t>
      </w:r>
      <w:r>
        <w:t>alcun</w:t>
      </w:r>
      <w:r>
        <w:rPr>
          <w:spacing w:val="-3"/>
        </w:rPr>
        <w:t xml:space="preserve"> </w:t>
      </w:r>
      <w:r>
        <w:t>onere</w:t>
      </w:r>
      <w:r>
        <w:rPr>
          <w:spacing w:val="1"/>
        </w:rPr>
        <w:t xml:space="preserve"> </w:t>
      </w:r>
      <w:r>
        <w:t>aggiuntivo per l’amministrazione</w:t>
      </w:r>
      <w:r>
        <w:rPr>
          <w:spacing w:val="-2"/>
        </w:rPr>
        <w:t xml:space="preserve"> </w:t>
      </w:r>
      <w:r>
        <w:t>aggiudicatrice.</w:t>
      </w:r>
    </w:p>
    <w:p w14:paraId="54B61AF5" w14:textId="77777777" w:rsidR="007D0D55" w:rsidRDefault="00000000">
      <w:pPr>
        <w:pStyle w:val="Corpotesto"/>
        <w:spacing w:before="2" w:line="267" w:lineRule="exact"/>
      </w:pPr>
      <w:r>
        <w:t>I</w:t>
      </w:r>
      <w:r>
        <w:rPr>
          <w:spacing w:val="-2"/>
        </w:rPr>
        <w:t xml:space="preserve"> </w:t>
      </w:r>
      <w:r>
        <w:t>costi</w:t>
      </w:r>
      <w:r>
        <w:rPr>
          <w:spacing w:val="-2"/>
        </w:rPr>
        <w:t xml:space="preserve"> </w:t>
      </w:r>
      <w:r>
        <w:t>derivanti</w:t>
      </w:r>
      <w:r>
        <w:rPr>
          <w:spacing w:val="-2"/>
        </w:rPr>
        <w:t xml:space="preserve"> </w:t>
      </w:r>
      <w:r>
        <w:t>dal</w:t>
      </w:r>
      <w:r>
        <w:rPr>
          <w:spacing w:val="-2"/>
        </w:rPr>
        <w:t xml:space="preserve"> </w:t>
      </w:r>
      <w:r>
        <w:t>recupero</w:t>
      </w:r>
      <w:r>
        <w:rPr>
          <w:spacing w:val="-1"/>
        </w:rPr>
        <w:t xml:space="preserve"> </w:t>
      </w:r>
      <w:r>
        <w:t>della</w:t>
      </w:r>
      <w:r>
        <w:rPr>
          <w:spacing w:val="-3"/>
        </w:rPr>
        <w:t xml:space="preserve"> </w:t>
      </w:r>
      <w:r>
        <w:t>frazione</w:t>
      </w:r>
      <w:r>
        <w:rPr>
          <w:spacing w:val="-3"/>
        </w:rPr>
        <w:t xml:space="preserve"> </w:t>
      </w:r>
      <w:r>
        <w:t>organica</w:t>
      </w:r>
      <w:r>
        <w:rPr>
          <w:spacing w:val="-2"/>
        </w:rPr>
        <w:t xml:space="preserve"> </w:t>
      </w:r>
      <w:r>
        <w:t>saranno</w:t>
      </w:r>
      <w:r>
        <w:rPr>
          <w:spacing w:val="-1"/>
        </w:rPr>
        <w:t xml:space="preserve"> </w:t>
      </w:r>
      <w:r>
        <w:t>a</w:t>
      </w:r>
      <w:r>
        <w:rPr>
          <w:spacing w:val="-2"/>
        </w:rPr>
        <w:t xml:space="preserve"> </w:t>
      </w:r>
      <w:r>
        <w:t>totale carico</w:t>
      </w:r>
      <w:r>
        <w:rPr>
          <w:spacing w:val="-3"/>
        </w:rPr>
        <w:t xml:space="preserve"> </w:t>
      </w:r>
      <w:r>
        <w:t>dell’Amministrazione</w:t>
      </w:r>
      <w:r>
        <w:rPr>
          <w:spacing w:val="-4"/>
        </w:rPr>
        <w:t xml:space="preserve"> </w:t>
      </w:r>
      <w:r>
        <w:t>comunale.</w:t>
      </w:r>
    </w:p>
    <w:p w14:paraId="6935016B" w14:textId="77777777" w:rsidR="007D0D55" w:rsidRDefault="00000000">
      <w:pPr>
        <w:pStyle w:val="Corpotesto"/>
        <w:ind w:right="114"/>
      </w:pPr>
      <w:r>
        <w:t>È fatto divieto alla ditta appaltatrice di fare sostare in luogo di pubblico transito e con continuità l’automezzo adibito</w:t>
      </w:r>
      <w:r>
        <w:rPr>
          <w:spacing w:val="-47"/>
        </w:rPr>
        <w:t xml:space="preserve"> </w:t>
      </w:r>
      <w:r>
        <w:t>alla raccolta/carico/trasporto, salvo le postazioni predeterminate e diverse disposizioni concordate di volta in volta</w:t>
      </w:r>
      <w:r>
        <w:rPr>
          <w:spacing w:val="1"/>
        </w:rPr>
        <w:t xml:space="preserve"> </w:t>
      </w:r>
      <w:r>
        <w:t>con</w:t>
      </w:r>
      <w:r>
        <w:rPr>
          <w:spacing w:val="-2"/>
        </w:rPr>
        <w:t xml:space="preserve"> </w:t>
      </w:r>
      <w:r>
        <w:t>l’amministrazione</w:t>
      </w:r>
      <w:r>
        <w:rPr>
          <w:spacing w:val="1"/>
        </w:rPr>
        <w:t xml:space="preserve"> </w:t>
      </w:r>
      <w:r>
        <w:t>comunale.</w:t>
      </w:r>
    </w:p>
    <w:p w14:paraId="31844C99" w14:textId="77777777" w:rsidR="007D0D55" w:rsidRDefault="00000000">
      <w:pPr>
        <w:pStyle w:val="Corpotesto"/>
        <w:ind w:right="121"/>
      </w:pPr>
      <w:r>
        <w:t>L’omessa vuotatura dei contenitori, da parte della ditta appaltatrice, comporta l’applicazione delle sanzioni previste</w:t>
      </w:r>
      <w:r>
        <w:rPr>
          <w:spacing w:val="1"/>
        </w:rPr>
        <w:t xml:space="preserve"> </w:t>
      </w:r>
      <w:r>
        <w:t>dall’art.</w:t>
      </w:r>
      <w:r>
        <w:rPr>
          <w:spacing w:val="-1"/>
        </w:rPr>
        <w:t xml:space="preserve"> </w:t>
      </w:r>
      <w:r>
        <w:t>9</w:t>
      </w:r>
      <w:r>
        <w:rPr>
          <w:spacing w:val="-2"/>
        </w:rPr>
        <w:t xml:space="preserve"> </w:t>
      </w:r>
      <w:r>
        <w:t>“Penalità”</w:t>
      </w:r>
      <w:r>
        <w:rPr>
          <w:spacing w:val="-2"/>
        </w:rPr>
        <w:t xml:space="preserve"> </w:t>
      </w:r>
      <w:r>
        <w:t>e</w:t>
      </w:r>
      <w:r>
        <w:rPr>
          <w:spacing w:val="1"/>
        </w:rPr>
        <w:t xml:space="preserve"> </w:t>
      </w:r>
      <w:r>
        <w:t>il</w:t>
      </w:r>
      <w:r>
        <w:rPr>
          <w:spacing w:val="-2"/>
        </w:rPr>
        <w:t xml:space="preserve"> </w:t>
      </w:r>
      <w:r>
        <w:t>recupero nella</w:t>
      </w:r>
      <w:r>
        <w:rPr>
          <w:spacing w:val="-4"/>
        </w:rPr>
        <w:t xml:space="preserve"> </w:t>
      </w:r>
      <w:r>
        <w:t>stessa giornata</w:t>
      </w:r>
      <w:r>
        <w:rPr>
          <w:spacing w:val="-4"/>
        </w:rPr>
        <w:t xml:space="preserve"> </w:t>
      </w:r>
      <w:r>
        <w:t>o</w:t>
      </w:r>
      <w:r>
        <w:rPr>
          <w:spacing w:val="1"/>
        </w:rPr>
        <w:t xml:space="preserve"> </w:t>
      </w:r>
      <w:r>
        <w:t>nella</w:t>
      </w:r>
      <w:r>
        <w:rPr>
          <w:spacing w:val="-4"/>
        </w:rPr>
        <w:t xml:space="preserve"> </w:t>
      </w:r>
      <w:r>
        <w:t>giornata immediatamente successiva.</w:t>
      </w:r>
    </w:p>
    <w:p w14:paraId="3B7B648C" w14:textId="1219C77D" w:rsidR="007D0D55" w:rsidRDefault="00DC2F0C" w:rsidP="00DC2F0C">
      <w:pPr>
        <w:pStyle w:val="Corpotesto"/>
        <w:ind w:right="121"/>
      </w:pPr>
      <w:r w:rsidRPr="00DC2F0C">
        <w:t xml:space="preserve">La raccolta del rifiuto umido verrà eseguita nei giorni prestabiliti di </w:t>
      </w:r>
      <w:proofErr w:type="gramStart"/>
      <w:r w:rsidRPr="00DC2F0C">
        <w:t>Mercoledì</w:t>
      </w:r>
      <w:proofErr w:type="gramEnd"/>
      <w:r w:rsidRPr="00DC2F0C">
        <w:t>, Venerdì e Lunedì, con l’aggiunta del Sabato nel periodo estivo (dal 01/06 al 30/09).</w:t>
      </w:r>
    </w:p>
    <w:p w14:paraId="5746E8F0" w14:textId="77777777" w:rsidR="00A35ABC" w:rsidRPr="008F7987" w:rsidRDefault="00A35ABC" w:rsidP="00A35ABC">
      <w:pPr>
        <w:pStyle w:val="Corpotesto"/>
        <w:ind w:right="121"/>
      </w:pPr>
      <w:r w:rsidRPr="008F7987">
        <w:t xml:space="preserve">Il rifiuto dovrà essere conferito direttamente dall’utenza, anche eventualmente nei contenitori all’uopo distribuiti dall’Appaltante o già in possesso dell’utenza e riconosciute a tal scopo dalle amministrazioni comunali: </w:t>
      </w:r>
    </w:p>
    <w:p w14:paraId="33B29F7C" w14:textId="77777777" w:rsidR="00A35ABC" w:rsidRPr="008F7987" w:rsidRDefault="00A35ABC" w:rsidP="00A35ABC">
      <w:pPr>
        <w:widowControl/>
        <w:numPr>
          <w:ilvl w:val="0"/>
          <w:numId w:val="14"/>
        </w:numPr>
        <w:adjustRightInd w:val="0"/>
        <w:jc w:val="both"/>
      </w:pPr>
      <w:r w:rsidRPr="008F7987">
        <w:t xml:space="preserve">Per le utenze domestiche: pattumiere di colore marrone da </w:t>
      </w:r>
      <w:r>
        <w:t>35</w:t>
      </w:r>
      <w:r w:rsidRPr="008F7987">
        <w:t xml:space="preserve"> litri con sacchi bianchi da 40 litri oppure solo sacchi; </w:t>
      </w:r>
    </w:p>
    <w:p w14:paraId="669D2B97" w14:textId="77777777" w:rsidR="00A35ABC" w:rsidRPr="008F7987" w:rsidRDefault="00A35ABC" w:rsidP="00A35ABC">
      <w:pPr>
        <w:widowControl/>
        <w:numPr>
          <w:ilvl w:val="0"/>
          <w:numId w:val="13"/>
        </w:numPr>
        <w:adjustRightInd w:val="0"/>
        <w:jc w:val="both"/>
      </w:pPr>
      <w:r w:rsidRPr="008F7987">
        <w:t xml:space="preserve">Per le utenze pubbliche/economiche: bidoni carrellati di colore marrone da 120 litri. </w:t>
      </w:r>
    </w:p>
    <w:p w14:paraId="6D579049" w14:textId="77777777" w:rsidR="00A35ABC" w:rsidRDefault="00A35ABC" w:rsidP="00A35ABC">
      <w:pPr>
        <w:pStyle w:val="Corpotesto"/>
        <w:ind w:right="121"/>
      </w:pPr>
      <w:r w:rsidRPr="008F7987">
        <w:t xml:space="preserve">Il sacco, </w:t>
      </w:r>
      <w:r w:rsidRPr="00A35ABC">
        <w:rPr>
          <w:b/>
          <w:bCs/>
        </w:rPr>
        <w:t>sul quale dovrà essere apposto il relativo codice a barre da parte dell’utenza</w:t>
      </w:r>
      <w:r w:rsidRPr="008F7987">
        <w:t xml:space="preserve">, non dovrà contenere plastiche, metalli, inerti, pile, batterie, farmaci, deiezioni o altri rifiuti non compostabili. </w:t>
      </w:r>
    </w:p>
    <w:p w14:paraId="0206BB2A" w14:textId="7C70D173" w:rsidR="00A35ABC" w:rsidRDefault="00A35ABC" w:rsidP="00DC2F0C">
      <w:pPr>
        <w:pStyle w:val="Corpotesto"/>
        <w:ind w:right="121"/>
      </w:pPr>
      <w:r w:rsidRPr="00A35ABC">
        <w:t>Il contenitore/sacco dovrà essere posizionato a bordo strada da parte dell’utenza, vicino la propria abitazione per le case singole e all’interno degli spazi condominiali per i condomini dalle ore 22,30 alle 24,00 nel periodo estivo (dal 01/05 al 31/10) e dalle 20,00 alle 21,30 nel periodo invernale (dal 01/11 al 30/04) del giorno antecedente la raccolta.</w:t>
      </w:r>
    </w:p>
    <w:p w14:paraId="2083CB1F" w14:textId="77777777" w:rsidR="00DC2F0C" w:rsidRDefault="00DC2F0C" w:rsidP="00DC2F0C">
      <w:pPr>
        <w:pStyle w:val="Corpotesto"/>
        <w:ind w:right="121"/>
      </w:pPr>
    </w:p>
    <w:p w14:paraId="07CD15F8" w14:textId="77777777" w:rsidR="007D0D55" w:rsidRDefault="00000000">
      <w:pPr>
        <w:pStyle w:val="Titolo1"/>
      </w:pPr>
      <w:bookmarkStart w:id="30" w:name="_bookmark28"/>
      <w:bookmarkEnd w:id="30"/>
      <w:r>
        <w:t>Art.</w:t>
      </w:r>
      <w:r>
        <w:rPr>
          <w:spacing w:val="-1"/>
        </w:rPr>
        <w:t xml:space="preserve"> </w:t>
      </w:r>
      <w:r>
        <w:t>23</w:t>
      </w:r>
      <w:r>
        <w:rPr>
          <w:spacing w:val="-1"/>
        </w:rPr>
        <w:t xml:space="preserve"> </w:t>
      </w:r>
      <w:r>
        <w:t>-</w:t>
      </w:r>
      <w:r>
        <w:rPr>
          <w:spacing w:val="-2"/>
        </w:rPr>
        <w:t xml:space="preserve"> </w:t>
      </w:r>
      <w:r>
        <w:t>Frazione</w:t>
      </w:r>
      <w:r>
        <w:rPr>
          <w:spacing w:val="-2"/>
        </w:rPr>
        <w:t xml:space="preserve"> </w:t>
      </w:r>
      <w:r>
        <w:t>secca</w:t>
      </w:r>
      <w:r>
        <w:rPr>
          <w:spacing w:val="-3"/>
        </w:rPr>
        <w:t xml:space="preserve"> </w:t>
      </w:r>
      <w:r>
        <w:t>residua</w:t>
      </w:r>
      <w:r>
        <w:rPr>
          <w:spacing w:val="-3"/>
        </w:rPr>
        <w:t xml:space="preserve"> </w:t>
      </w:r>
      <w:r>
        <w:t>da</w:t>
      </w:r>
      <w:r>
        <w:rPr>
          <w:spacing w:val="-4"/>
        </w:rPr>
        <w:t xml:space="preserve"> </w:t>
      </w:r>
      <w:r>
        <w:t>smaltire</w:t>
      </w:r>
    </w:p>
    <w:p w14:paraId="61D08D07" w14:textId="77777777" w:rsidR="007D0D55" w:rsidRDefault="00000000">
      <w:pPr>
        <w:pStyle w:val="Corpotesto"/>
        <w:spacing w:before="1"/>
        <w:ind w:right="118"/>
      </w:pPr>
      <w:r>
        <w:t>Oggetto</w:t>
      </w:r>
      <w:r>
        <w:rPr>
          <w:spacing w:val="1"/>
        </w:rPr>
        <w:t xml:space="preserve"> </w:t>
      </w:r>
      <w:r>
        <w:t>del</w:t>
      </w:r>
      <w:r>
        <w:rPr>
          <w:spacing w:val="1"/>
        </w:rPr>
        <w:t xml:space="preserve"> </w:t>
      </w:r>
      <w:r>
        <w:t>servizio</w:t>
      </w:r>
      <w:r>
        <w:rPr>
          <w:spacing w:val="1"/>
        </w:rPr>
        <w:t xml:space="preserve"> </w:t>
      </w:r>
      <w:r>
        <w:t>è</w:t>
      </w:r>
      <w:r>
        <w:rPr>
          <w:spacing w:val="1"/>
        </w:rPr>
        <w:t xml:space="preserve"> </w:t>
      </w:r>
      <w:r>
        <w:t>la</w:t>
      </w:r>
      <w:r>
        <w:rPr>
          <w:spacing w:val="1"/>
        </w:rPr>
        <w:t xml:space="preserve"> </w:t>
      </w:r>
      <w:r>
        <w:t>raccolta</w:t>
      </w:r>
      <w:r>
        <w:rPr>
          <w:spacing w:val="1"/>
        </w:rPr>
        <w:t xml:space="preserve"> </w:t>
      </w:r>
      <w:r>
        <w:t>e</w:t>
      </w:r>
      <w:r>
        <w:rPr>
          <w:spacing w:val="1"/>
        </w:rPr>
        <w:t xml:space="preserve"> </w:t>
      </w:r>
      <w:r>
        <w:t>il</w:t>
      </w:r>
      <w:r>
        <w:rPr>
          <w:spacing w:val="1"/>
        </w:rPr>
        <w:t xml:space="preserve"> </w:t>
      </w:r>
      <w:r>
        <w:t>trasporto</w:t>
      </w:r>
      <w:r>
        <w:rPr>
          <w:spacing w:val="1"/>
        </w:rPr>
        <w:t xml:space="preserve"> </w:t>
      </w:r>
      <w:r>
        <w:t>ad</w:t>
      </w:r>
      <w:r>
        <w:rPr>
          <w:spacing w:val="1"/>
        </w:rPr>
        <w:t xml:space="preserve"> </w:t>
      </w:r>
      <w:r>
        <w:t>impianto</w:t>
      </w:r>
      <w:r>
        <w:rPr>
          <w:spacing w:val="1"/>
        </w:rPr>
        <w:t xml:space="preserve"> </w:t>
      </w:r>
      <w:r>
        <w:t>di</w:t>
      </w:r>
      <w:r>
        <w:rPr>
          <w:spacing w:val="1"/>
        </w:rPr>
        <w:t xml:space="preserve"> </w:t>
      </w:r>
      <w:r>
        <w:t>smaltimento</w:t>
      </w:r>
      <w:r>
        <w:rPr>
          <w:spacing w:val="1"/>
        </w:rPr>
        <w:t xml:space="preserve"> </w:t>
      </w:r>
      <w:r>
        <w:t>indicato</w:t>
      </w:r>
      <w:r>
        <w:rPr>
          <w:spacing w:val="1"/>
        </w:rPr>
        <w:t xml:space="preserve"> </w:t>
      </w:r>
      <w:r>
        <w:t>dall’Amministrazione</w:t>
      </w:r>
      <w:r>
        <w:rPr>
          <w:spacing w:val="1"/>
        </w:rPr>
        <w:t xml:space="preserve"> </w:t>
      </w:r>
      <w:r>
        <w:t>aggiudicatrice della frazione secca residua dei RU (rifiuti non riciclabili, non pericolosi, diversi dagli imballaggi, non</w:t>
      </w:r>
      <w:r>
        <w:rPr>
          <w:spacing w:val="1"/>
        </w:rPr>
        <w:t xml:space="preserve"> </w:t>
      </w:r>
      <w:r>
        <w:t>compostabili</w:t>
      </w:r>
      <w:r>
        <w:rPr>
          <w:spacing w:val="-2"/>
        </w:rPr>
        <w:t xml:space="preserve"> </w:t>
      </w:r>
      <w:r>
        <w:t>e non</w:t>
      </w:r>
      <w:r>
        <w:rPr>
          <w:spacing w:val="-1"/>
        </w:rPr>
        <w:t xml:space="preserve"> </w:t>
      </w:r>
      <w:r>
        <w:t>ingombranti).</w:t>
      </w:r>
    </w:p>
    <w:p w14:paraId="18BF3FC1" w14:textId="77777777" w:rsidR="007D0D55" w:rsidRDefault="00000000">
      <w:pPr>
        <w:pStyle w:val="Corpotesto"/>
        <w:spacing w:line="267" w:lineRule="exact"/>
      </w:pPr>
      <w:r>
        <w:t>La raccolta</w:t>
      </w:r>
      <w:r>
        <w:rPr>
          <w:spacing w:val="-3"/>
        </w:rPr>
        <w:t xml:space="preserve"> </w:t>
      </w:r>
      <w:r>
        <w:t>sarà da</w:t>
      </w:r>
      <w:r>
        <w:rPr>
          <w:spacing w:val="-3"/>
        </w:rPr>
        <w:t xml:space="preserve"> </w:t>
      </w:r>
      <w:r>
        <w:t>attuarsi</w:t>
      </w:r>
      <w:r>
        <w:rPr>
          <w:spacing w:val="-4"/>
        </w:rPr>
        <w:t xml:space="preserve"> </w:t>
      </w:r>
      <w:r>
        <w:t>come</w:t>
      </w:r>
      <w:r>
        <w:rPr>
          <w:spacing w:val="1"/>
        </w:rPr>
        <w:t xml:space="preserve"> </w:t>
      </w:r>
      <w:r>
        <w:t>da</w:t>
      </w:r>
      <w:r>
        <w:rPr>
          <w:spacing w:val="-3"/>
        </w:rPr>
        <w:t xml:space="preserve"> </w:t>
      </w:r>
      <w:r>
        <w:t>calendario.</w:t>
      </w:r>
    </w:p>
    <w:p w14:paraId="7BFD8C67" w14:textId="77777777" w:rsidR="007D0D55" w:rsidRDefault="00000000">
      <w:pPr>
        <w:pStyle w:val="Corpotesto"/>
      </w:pPr>
      <w:r>
        <w:rPr>
          <w:w w:val="105"/>
        </w:rPr>
        <w:t>I</w:t>
      </w:r>
      <w:r>
        <w:rPr>
          <w:spacing w:val="-3"/>
          <w:w w:val="105"/>
        </w:rPr>
        <w:t xml:space="preserve"> </w:t>
      </w:r>
      <w:r>
        <w:rPr>
          <w:w w:val="105"/>
        </w:rPr>
        <w:t>rifiuti</w:t>
      </w:r>
      <w:r>
        <w:rPr>
          <w:spacing w:val="-3"/>
          <w:w w:val="105"/>
        </w:rPr>
        <w:t xml:space="preserve"> </w:t>
      </w:r>
      <w:r>
        <w:rPr>
          <w:w w:val="105"/>
        </w:rPr>
        <w:t>saranno</w:t>
      </w:r>
      <w:r>
        <w:rPr>
          <w:spacing w:val="-2"/>
          <w:w w:val="105"/>
        </w:rPr>
        <w:t xml:space="preserve"> </w:t>
      </w:r>
      <w:r>
        <w:rPr>
          <w:w w:val="105"/>
        </w:rPr>
        <w:t>conferiti</w:t>
      </w:r>
      <w:r>
        <w:rPr>
          <w:spacing w:val="-2"/>
          <w:w w:val="105"/>
        </w:rPr>
        <w:t xml:space="preserve"> </w:t>
      </w:r>
      <w:r>
        <w:rPr>
          <w:w w:val="105"/>
        </w:rPr>
        <w:t>da</w:t>
      </w:r>
      <w:r>
        <w:rPr>
          <w:spacing w:val="-2"/>
          <w:w w:val="105"/>
        </w:rPr>
        <w:t xml:space="preserve"> </w:t>
      </w:r>
      <w:r>
        <w:rPr>
          <w:w w:val="105"/>
        </w:rPr>
        <w:t>parte</w:t>
      </w:r>
      <w:r>
        <w:rPr>
          <w:spacing w:val="-2"/>
          <w:w w:val="105"/>
        </w:rPr>
        <w:t xml:space="preserve"> </w:t>
      </w:r>
      <w:r>
        <w:rPr>
          <w:w w:val="105"/>
        </w:rPr>
        <w:t>delle</w:t>
      </w:r>
      <w:r>
        <w:rPr>
          <w:spacing w:val="2"/>
          <w:w w:val="105"/>
        </w:rPr>
        <w:t xml:space="preserve"> </w:t>
      </w:r>
      <w:r>
        <w:rPr>
          <w:w w:val="105"/>
        </w:rPr>
        <w:t>utenze</w:t>
      </w:r>
      <w:r>
        <w:rPr>
          <w:spacing w:val="-2"/>
          <w:w w:val="105"/>
        </w:rPr>
        <w:t xml:space="preserve"> </w:t>
      </w:r>
      <w:r>
        <w:rPr>
          <w:w w:val="105"/>
        </w:rPr>
        <w:t>a</w:t>
      </w:r>
      <w:r>
        <w:rPr>
          <w:spacing w:val="-2"/>
          <w:w w:val="105"/>
        </w:rPr>
        <w:t xml:space="preserve"> </w:t>
      </w:r>
      <w:r>
        <w:rPr>
          <w:w w:val="105"/>
        </w:rPr>
        <w:t>mezzo</w:t>
      </w:r>
      <w:r>
        <w:rPr>
          <w:spacing w:val="-2"/>
          <w:w w:val="105"/>
        </w:rPr>
        <w:t xml:space="preserve"> </w:t>
      </w:r>
      <w:r>
        <w:rPr>
          <w:w w:val="105"/>
        </w:rPr>
        <w:t>di</w:t>
      </w:r>
      <w:r>
        <w:rPr>
          <w:spacing w:val="-2"/>
          <w:w w:val="105"/>
        </w:rPr>
        <w:t xml:space="preserve"> </w:t>
      </w:r>
      <w:r>
        <w:rPr>
          <w:w w:val="105"/>
        </w:rPr>
        <w:t>sacchi</w:t>
      </w:r>
      <w:r>
        <w:rPr>
          <w:spacing w:val="-3"/>
          <w:w w:val="105"/>
        </w:rPr>
        <w:t xml:space="preserve"> </w:t>
      </w:r>
      <w:r>
        <w:rPr>
          <w:w w:val="105"/>
        </w:rPr>
        <w:t>a</w:t>
      </w:r>
      <w:r>
        <w:rPr>
          <w:spacing w:val="-2"/>
          <w:w w:val="105"/>
        </w:rPr>
        <w:t xml:space="preserve"> </w:t>
      </w:r>
      <w:r>
        <w:rPr>
          <w:w w:val="105"/>
        </w:rPr>
        <w:t>perdere,</w:t>
      </w:r>
      <w:r>
        <w:rPr>
          <w:spacing w:val="-1"/>
          <w:w w:val="105"/>
        </w:rPr>
        <w:t xml:space="preserve"> </w:t>
      </w:r>
      <w:r>
        <w:rPr>
          <w:w w:val="105"/>
        </w:rPr>
        <w:t>chiusi,</w:t>
      </w:r>
      <w:r>
        <w:rPr>
          <w:spacing w:val="-2"/>
          <w:w w:val="105"/>
        </w:rPr>
        <w:t xml:space="preserve"> </w:t>
      </w:r>
      <w:r>
        <w:rPr>
          <w:w w:val="105"/>
        </w:rPr>
        <w:t>di</w:t>
      </w:r>
      <w:r>
        <w:rPr>
          <w:spacing w:val="-3"/>
          <w:w w:val="105"/>
        </w:rPr>
        <w:t xml:space="preserve"> </w:t>
      </w:r>
      <w:r>
        <w:rPr>
          <w:w w:val="105"/>
        </w:rPr>
        <w:t>colore</w:t>
      </w:r>
      <w:r>
        <w:rPr>
          <w:spacing w:val="-1"/>
          <w:w w:val="105"/>
        </w:rPr>
        <w:t xml:space="preserve"> </w:t>
      </w:r>
      <w:r>
        <w:rPr>
          <w:w w:val="105"/>
        </w:rPr>
        <w:t>trasparente</w:t>
      </w:r>
    </w:p>
    <w:p w14:paraId="49003B96" w14:textId="77777777" w:rsidR="007D0D55" w:rsidRDefault="00000000">
      <w:pPr>
        <w:pStyle w:val="Corpotesto"/>
        <w:ind w:right="114"/>
      </w:pPr>
      <w:r>
        <w:t>I rifiuti saranno conferiti da parte delle utenze a bordo strada dopo le ore 21:00 del giorno antecedente la raccolta e</w:t>
      </w:r>
      <w:r>
        <w:rPr>
          <w:spacing w:val="-47"/>
        </w:rPr>
        <w:t xml:space="preserve"> </w:t>
      </w:r>
      <w:r>
        <w:t>prima</w:t>
      </w:r>
      <w:r>
        <w:rPr>
          <w:spacing w:val="-1"/>
        </w:rPr>
        <w:t xml:space="preserve"> </w:t>
      </w:r>
      <w:r>
        <w:t>delle</w:t>
      </w:r>
      <w:r>
        <w:rPr>
          <w:spacing w:val="1"/>
        </w:rPr>
        <w:t xml:space="preserve"> </w:t>
      </w:r>
      <w:r>
        <w:t>ore</w:t>
      </w:r>
      <w:r>
        <w:rPr>
          <w:spacing w:val="-2"/>
        </w:rPr>
        <w:t xml:space="preserve"> </w:t>
      </w:r>
      <w:r>
        <w:t>6:00</w:t>
      </w:r>
      <w:r>
        <w:rPr>
          <w:spacing w:val="1"/>
        </w:rPr>
        <w:t xml:space="preserve"> </w:t>
      </w:r>
      <w:r>
        <w:t>del</w:t>
      </w:r>
      <w:r>
        <w:rPr>
          <w:spacing w:val="-1"/>
        </w:rPr>
        <w:t xml:space="preserve"> </w:t>
      </w:r>
      <w:r>
        <w:t>giorno</w:t>
      </w:r>
      <w:r>
        <w:rPr>
          <w:spacing w:val="1"/>
        </w:rPr>
        <w:t xml:space="preserve"> </w:t>
      </w:r>
      <w:r>
        <w:t>dedicato,</w:t>
      </w:r>
      <w:r>
        <w:rPr>
          <w:spacing w:val="-3"/>
        </w:rPr>
        <w:t xml:space="preserve"> </w:t>
      </w:r>
      <w:r>
        <w:t>salvo</w:t>
      </w:r>
      <w:r>
        <w:rPr>
          <w:spacing w:val="1"/>
        </w:rPr>
        <w:t xml:space="preserve"> </w:t>
      </w:r>
      <w:r>
        <w:t>diverse</w:t>
      </w:r>
      <w:r>
        <w:rPr>
          <w:spacing w:val="-3"/>
        </w:rPr>
        <w:t xml:space="preserve"> </w:t>
      </w:r>
      <w:r>
        <w:t>disposizioni</w:t>
      </w:r>
      <w:r>
        <w:rPr>
          <w:spacing w:val="2"/>
        </w:rPr>
        <w:t xml:space="preserve"> </w:t>
      </w:r>
      <w:r>
        <w:t>dell’Amministrazione.</w:t>
      </w:r>
    </w:p>
    <w:p w14:paraId="28FAC030" w14:textId="77777777" w:rsidR="007D0D55" w:rsidRDefault="00000000">
      <w:pPr>
        <w:pStyle w:val="Corpotesto"/>
        <w:spacing w:before="1"/>
        <w:ind w:right="116"/>
      </w:pPr>
      <w:r>
        <w:t>La</w:t>
      </w:r>
      <w:r>
        <w:rPr>
          <w:spacing w:val="-7"/>
        </w:rPr>
        <w:t xml:space="preserve"> </w:t>
      </w:r>
      <w:r>
        <w:t>raccolta</w:t>
      </w:r>
      <w:r>
        <w:rPr>
          <w:spacing w:val="-6"/>
        </w:rPr>
        <w:t xml:space="preserve"> </w:t>
      </w:r>
      <w:r>
        <w:t>avrà</w:t>
      </w:r>
      <w:r>
        <w:rPr>
          <w:spacing w:val="-6"/>
        </w:rPr>
        <w:t xml:space="preserve"> </w:t>
      </w:r>
      <w:r>
        <w:t>inizio</w:t>
      </w:r>
      <w:r>
        <w:rPr>
          <w:spacing w:val="-7"/>
        </w:rPr>
        <w:t xml:space="preserve"> </w:t>
      </w:r>
      <w:r>
        <w:t>alle</w:t>
      </w:r>
      <w:r>
        <w:rPr>
          <w:spacing w:val="-7"/>
        </w:rPr>
        <w:t xml:space="preserve"> </w:t>
      </w:r>
      <w:r>
        <w:t>ore</w:t>
      </w:r>
      <w:r>
        <w:rPr>
          <w:spacing w:val="-6"/>
        </w:rPr>
        <w:t xml:space="preserve"> </w:t>
      </w:r>
      <w:r>
        <w:t>6:00</w:t>
      </w:r>
      <w:r>
        <w:rPr>
          <w:spacing w:val="-6"/>
        </w:rPr>
        <w:t xml:space="preserve"> </w:t>
      </w:r>
      <w:r>
        <w:t>sino</w:t>
      </w:r>
      <w:r>
        <w:rPr>
          <w:spacing w:val="-7"/>
        </w:rPr>
        <w:t xml:space="preserve"> </w:t>
      </w:r>
      <w:r>
        <w:t>ad</w:t>
      </w:r>
      <w:r>
        <w:rPr>
          <w:spacing w:val="-6"/>
        </w:rPr>
        <w:t xml:space="preserve"> </w:t>
      </w:r>
      <w:r>
        <w:t>ultimazione</w:t>
      </w:r>
      <w:r>
        <w:rPr>
          <w:spacing w:val="-7"/>
        </w:rPr>
        <w:t xml:space="preserve"> </w:t>
      </w:r>
      <w:r>
        <w:t>delle</w:t>
      </w:r>
      <w:r>
        <w:rPr>
          <w:spacing w:val="-5"/>
        </w:rPr>
        <w:t xml:space="preserve"> </w:t>
      </w:r>
      <w:r>
        <w:t>operazioni</w:t>
      </w:r>
      <w:r>
        <w:rPr>
          <w:spacing w:val="-6"/>
        </w:rPr>
        <w:t xml:space="preserve"> </w:t>
      </w:r>
      <w:r>
        <w:t>e</w:t>
      </w:r>
      <w:r>
        <w:rPr>
          <w:spacing w:val="-7"/>
        </w:rPr>
        <w:t xml:space="preserve"> </w:t>
      </w:r>
      <w:r>
        <w:t>comunque</w:t>
      </w:r>
      <w:r>
        <w:rPr>
          <w:spacing w:val="-6"/>
        </w:rPr>
        <w:t xml:space="preserve"> </w:t>
      </w:r>
      <w:r>
        <w:t>non</w:t>
      </w:r>
      <w:r>
        <w:rPr>
          <w:spacing w:val="-6"/>
        </w:rPr>
        <w:t xml:space="preserve"> </w:t>
      </w:r>
      <w:r>
        <w:t>oltre</w:t>
      </w:r>
      <w:r>
        <w:rPr>
          <w:spacing w:val="-5"/>
        </w:rPr>
        <w:t xml:space="preserve"> </w:t>
      </w:r>
      <w:r>
        <w:t>le</w:t>
      </w:r>
      <w:r>
        <w:rPr>
          <w:spacing w:val="-5"/>
        </w:rPr>
        <w:t xml:space="preserve"> </w:t>
      </w:r>
      <w:r>
        <w:t>ore</w:t>
      </w:r>
      <w:r>
        <w:rPr>
          <w:spacing w:val="-5"/>
        </w:rPr>
        <w:t xml:space="preserve"> </w:t>
      </w:r>
      <w:r>
        <w:t>12:00</w:t>
      </w:r>
      <w:r>
        <w:rPr>
          <w:spacing w:val="-5"/>
        </w:rPr>
        <w:t xml:space="preserve"> </w:t>
      </w:r>
      <w:r>
        <w:t>fatte</w:t>
      </w:r>
      <w:r>
        <w:rPr>
          <w:spacing w:val="-5"/>
        </w:rPr>
        <w:t xml:space="preserve"> </w:t>
      </w:r>
      <w:r>
        <w:t>salve</w:t>
      </w:r>
      <w:r>
        <w:rPr>
          <w:spacing w:val="-47"/>
        </w:rPr>
        <w:t xml:space="preserve"> </w:t>
      </w:r>
      <w:r>
        <w:t>cause di forza maggiore. Il servizio seguirà le indicazioni e gli orari che il Comune riterrà opportuno stabilire zona per</w:t>
      </w:r>
      <w:r>
        <w:rPr>
          <w:spacing w:val="-47"/>
        </w:rPr>
        <w:t xml:space="preserve"> </w:t>
      </w:r>
      <w:r>
        <w:t>zona;</w:t>
      </w:r>
      <w:r>
        <w:rPr>
          <w:spacing w:val="-1"/>
        </w:rPr>
        <w:t xml:space="preserve"> </w:t>
      </w:r>
      <w:r>
        <w:t>in particolare,</w:t>
      </w:r>
      <w:r>
        <w:rPr>
          <w:spacing w:val="1"/>
        </w:rPr>
        <w:t xml:space="preserve"> </w:t>
      </w:r>
      <w:r>
        <w:t>il</w:t>
      </w:r>
      <w:r>
        <w:rPr>
          <w:spacing w:val="-2"/>
        </w:rPr>
        <w:t xml:space="preserve"> </w:t>
      </w:r>
      <w:r>
        <w:t>passaggio nelle zone</w:t>
      </w:r>
      <w:r>
        <w:rPr>
          <w:spacing w:val="-3"/>
        </w:rPr>
        <w:t xml:space="preserve"> </w:t>
      </w:r>
      <w:r>
        <w:t>centrali</w:t>
      </w:r>
      <w:r>
        <w:rPr>
          <w:spacing w:val="-4"/>
        </w:rPr>
        <w:t xml:space="preserve"> </w:t>
      </w:r>
      <w:r>
        <w:t>dovrà avvenire</w:t>
      </w:r>
      <w:r>
        <w:rPr>
          <w:spacing w:val="-1"/>
        </w:rPr>
        <w:t xml:space="preserve"> </w:t>
      </w:r>
      <w:r>
        <w:t>nelle</w:t>
      </w:r>
      <w:r>
        <w:rPr>
          <w:spacing w:val="1"/>
        </w:rPr>
        <w:t xml:space="preserve"> </w:t>
      </w:r>
      <w:r>
        <w:t>prime</w:t>
      </w:r>
      <w:r>
        <w:rPr>
          <w:spacing w:val="-2"/>
        </w:rPr>
        <w:t xml:space="preserve"> </w:t>
      </w:r>
      <w:r>
        <w:t>ore del</w:t>
      </w:r>
      <w:r>
        <w:rPr>
          <w:spacing w:val="-2"/>
        </w:rPr>
        <w:t xml:space="preserve"> </w:t>
      </w:r>
      <w:r>
        <w:t>mattino.</w:t>
      </w:r>
    </w:p>
    <w:p w14:paraId="36ABAAFC" w14:textId="77777777" w:rsidR="007D0D55" w:rsidRDefault="00000000">
      <w:pPr>
        <w:pStyle w:val="Corpotesto"/>
      </w:pPr>
      <w:r>
        <w:t>Il</w:t>
      </w:r>
      <w:r>
        <w:rPr>
          <w:spacing w:val="-3"/>
        </w:rPr>
        <w:t xml:space="preserve"> </w:t>
      </w:r>
      <w:r>
        <w:t>servizio</w:t>
      </w:r>
      <w:r>
        <w:rPr>
          <w:spacing w:val="-2"/>
        </w:rPr>
        <w:t xml:space="preserve"> </w:t>
      </w:r>
      <w:r>
        <w:t>comprende</w:t>
      </w:r>
      <w:r>
        <w:rPr>
          <w:spacing w:val="-1"/>
        </w:rPr>
        <w:t xml:space="preserve"> </w:t>
      </w:r>
      <w:r>
        <w:t>inoltre:</w:t>
      </w:r>
    </w:p>
    <w:p w14:paraId="72CB4C34" w14:textId="77777777" w:rsidR="007D0D55" w:rsidRDefault="00000000">
      <w:pPr>
        <w:pStyle w:val="Corpotesto"/>
        <w:spacing w:before="1"/>
        <w:ind w:right="114"/>
      </w:pPr>
      <w:r>
        <w:t>La raccolta della frazione secca residua presso i grandi produttori, quali ristoranti, mense, rosticcerie, alimentari,</w:t>
      </w:r>
      <w:r>
        <w:rPr>
          <w:spacing w:val="1"/>
        </w:rPr>
        <w:t xml:space="preserve"> </w:t>
      </w:r>
      <w:r>
        <w:t>supermercati, scuole, parrocchie, aree cimiteriali ecc. con frequenza almeno settimanale - La raccolta della frazione</w:t>
      </w:r>
      <w:r>
        <w:rPr>
          <w:spacing w:val="1"/>
        </w:rPr>
        <w:t xml:space="preserve"> </w:t>
      </w:r>
      <w:r>
        <w:lastRenderedPageBreak/>
        <w:t>secca residua nel giorno di mercato settimanale ed in occasione di manifestazioni extra-mercatali che sarà conferita</w:t>
      </w:r>
      <w:r>
        <w:rPr>
          <w:spacing w:val="1"/>
        </w:rPr>
        <w:t xml:space="preserve"> </w:t>
      </w:r>
      <w:r>
        <w:t>dai produttori nei punti e con le modalità preventivamente concordati con la Ditta aggiudicatrice, secondo una</w:t>
      </w:r>
      <w:r>
        <w:rPr>
          <w:spacing w:val="1"/>
        </w:rPr>
        <w:t xml:space="preserve"> </w:t>
      </w:r>
      <w:r>
        <w:rPr>
          <w:spacing w:val="-1"/>
        </w:rPr>
        <w:t>frequenza</w:t>
      </w:r>
      <w:r>
        <w:rPr>
          <w:spacing w:val="-10"/>
        </w:rPr>
        <w:t xml:space="preserve"> </w:t>
      </w:r>
      <w:r>
        <w:rPr>
          <w:spacing w:val="-1"/>
        </w:rPr>
        <w:t>giornaliera</w:t>
      </w:r>
      <w:r>
        <w:rPr>
          <w:spacing w:val="-12"/>
        </w:rPr>
        <w:t xml:space="preserve"> </w:t>
      </w:r>
      <w:r>
        <w:rPr>
          <w:spacing w:val="-1"/>
        </w:rPr>
        <w:t>e</w:t>
      </w:r>
      <w:r>
        <w:rPr>
          <w:spacing w:val="-11"/>
        </w:rPr>
        <w:t xml:space="preserve"> </w:t>
      </w:r>
      <w:r>
        <w:rPr>
          <w:spacing w:val="-1"/>
        </w:rPr>
        <w:t>comunque</w:t>
      </w:r>
      <w:r>
        <w:rPr>
          <w:spacing w:val="-9"/>
        </w:rPr>
        <w:t xml:space="preserve"> </w:t>
      </w:r>
      <w:r>
        <w:t>secondo</w:t>
      </w:r>
      <w:r>
        <w:rPr>
          <w:spacing w:val="-8"/>
        </w:rPr>
        <w:t xml:space="preserve"> </w:t>
      </w:r>
      <w:r>
        <w:t>le</w:t>
      </w:r>
      <w:r>
        <w:rPr>
          <w:spacing w:val="-12"/>
        </w:rPr>
        <w:t xml:space="preserve"> </w:t>
      </w:r>
      <w:r>
        <w:t>disposizioni</w:t>
      </w:r>
      <w:r>
        <w:rPr>
          <w:spacing w:val="-10"/>
        </w:rPr>
        <w:t xml:space="preserve"> </w:t>
      </w:r>
      <w:r>
        <w:t>emanate</w:t>
      </w:r>
      <w:r>
        <w:rPr>
          <w:spacing w:val="-11"/>
        </w:rPr>
        <w:t xml:space="preserve"> </w:t>
      </w:r>
      <w:r>
        <w:t>dai</w:t>
      </w:r>
      <w:r>
        <w:rPr>
          <w:spacing w:val="-10"/>
        </w:rPr>
        <w:t xml:space="preserve"> </w:t>
      </w:r>
      <w:r>
        <w:t>competenti</w:t>
      </w:r>
      <w:r>
        <w:rPr>
          <w:spacing w:val="-9"/>
        </w:rPr>
        <w:t xml:space="preserve"> </w:t>
      </w:r>
      <w:r>
        <w:t>uffici</w:t>
      </w:r>
      <w:r>
        <w:rPr>
          <w:spacing w:val="-10"/>
        </w:rPr>
        <w:t xml:space="preserve"> </w:t>
      </w:r>
      <w:r>
        <w:t>comunali,</w:t>
      </w:r>
      <w:r>
        <w:rPr>
          <w:spacing w:val="-9"/>
        </w:rPr>
        <w:t xml:space="preserve"> </w:t>
      </w:r>
      <w:r>
        <w:t>per</w:t>
      </w:r>
      <w:r>
        <w:rPr>
          <w:spacing w:val="-11"/>
        </w:rPr>
        <w:t xml:space="preserve"> </w:t>
      </w:r>
      <w:r>
        <w:t>tutta</w:t>
      </w:r>
      <w:r>
        <w:rPr>
          <w:spacing w:val="-10"/>
        </w:rPr>
        <w:t xml:space="preserve"> </w:t>
      </w:r>
      <w:r>
        <w:t>la</w:t>
      </w:r>
      <w:r>
        <w:rPr>
          <w:spacing w:val="-10"/>
        </w:rPr>
        <w:t xml:space="preserve"> </w:t>
      </w:r>
      <w:r>
        <w:t>durata</w:t>
      </w:r>
      <w:r>
        <w:rPr>
          <w:spacing w:val="1"/>
        </w:rPr>
        <w:t xml:space="preserve"> </w:t>
      </w:r>
      <w:r>
        <w:t>della</w:t>
      </w:r>
      <w:r>
        <w:rPr>
          <w:spacing w:val="-1"/>
        </w:rPr>
        <w:t xml:space="preserve"> </w:t>
      </w:r>
      <w:r>
        <w:t>manifestazione;</w:t>
      </w:r>
    </w:p>
    <w:p w14:paraId="7C374BBE" w14:textId="77777777" w:rsidR="007D0D55" w:rsidRDefault="00000000">
      <w:pPr>
        <w:pStyle w:val="Corpotesto"/>
        <w:spacing w:line="268" w:lineRule="exact"/>
      </w:pPr>
      <w:r>
        <w:t>Lo</w:t>
      </w:r>
      <w:r>
        <w:rPr>
          <w:spacing w:val="-3"/>
        </w:rPr>
        <w:t xml:space="preserve"> </w:t>
      </w:r>
      <w:r>
        <w:t>svuotamento dei</w:t>
      </w:r>
      <w:r>
        <w:rPr>
          <w:spacing w:val="-5"/>
        </w:rPr>
        <w:t xml:space="preserve"> </w:t>
      </w:r>
      <w:r>
        <w:t>cassonetti</w:t>
      </w:r>
      <w:r>
        <w:rPr>
          <w:spacing w:val="-3"/>
        </w:rPr>
        <w:t xml:space="preserve"> </w:t>
      </w:r>
      <w:r>
        <w:t>e/o</w:t>
      </w:r>
      <w:r>
        <w:rPr>
          <w:spacing w:val="-1"/>
        </w:rPr>
        <w:t xml:space="preserve"> </w:t>
      </w:r>
      <w:r>
        <w:t>bidoni</w:t>
      </w:r>
      <w:r>
        <w:rPr>
          <w:spacing w:val="-3"/>
        </w:rPr>
        <w:t xml:space="preserve"> </w:t>
      </w:r>
      <w:r>
        <w:t>carrellati</w:t>
      </w:r>
      <w:r>
        <w:rPr>
          <w:spacing w:val="-2"/>
        </w:rPr>
        <w:t xml:space="preserve"> </w:t>
      </w:r>
      <w:r>
        <w:t>assegnati</w:t>
      </w:r>
      <w:r>
        <w:rPr>
          <w:spacing w:val="-1"/>
        </w:rPr>
        <w:t xml:space="preserve"> </w:t>
      </w:r>
      <w:r>
        <w:t>a</w:t>
      </w:r>
      <w:r>
        <w:rPr>
          <w:spacing w:val="-2"/>
        </w:rPr>
        <w:t xml:space="preserve"> </w:t>
      </w:r>
      <w:r>
        <w:t>determinate</w:t>
      </w:r>
      <w:r>
        <w:rPr>
          <w:spacing w:val="-3"/>
        </w:rPr>
        <w:t xml:space="preserve"> </w:t>
      </w:r>
      <w:r>
        <w:t>utenze</w:t>
      </w:r>
    </w:p>
    <w:p w14:paraId="7061A4BE" w14:textId="77777777" w:rsidR="007D0D55" w:rsidRDefault="00000000">
      <w:pPr>
        <w:pStyle w:val="Corpotesto"/>
        <w:ind w:right="116"/>
      </w:pPr>
      <w:r>
        <w:t>La</w:t>
      </w:r>
      <w:r>
        <w:rPr>
          <w:spacing w:val="-4"/>
        </w:rPr>
        <w:t xml:space="preserve"> </w:t>
      </w:r>
      <w:r>
        <w:t>raccolta</w:t>
      </w:r>
      <w:r>
        <w:rPr>
          <w:spacing w:val="-4"/>
        </w:rPr>
        <w:t xml:space="preserve"> </w:t>
      </w:r>
      <w:r>
        <w:t>dei</w:t>
      </w:r>
      <w:r>
        <w:rPr>
          <w:spacing w:val="-3"/>
        </w:rPr>
        <w:t xml:space="preserve"> </w:t>
      </w:r>
      <w:r>
        <w:t>rifiuti</w:t>
      </w:r>
      <w:r>
        <w:rPr>
          <w:spacing w:val="-7"/>
        </w:rPr>
        <w:t xml:space="preserve"> </w:t>
      </w:r>
      <w:r>
        <w:t>avverrà</w:t>
      </w:r>
      <w:r>
        <w:rPr>
          <w:spacing w:val="-4"/>
        </w:rPr>
        <w:t xml:space="preserve"> </w:t>
      </w:r>
      <w:r>
        <w:t>una</w:t>
      </w:r>
      <w:r>
        <w:rPr>
          <w:spacing w:val="-3"/>
        </w:rPr>
        <w:t xml:space="preserve"> </w:t>
      </w:r>
      <w:r>
        <w:t>sola</w:t>
      </w:r>
      <w:r>
        <w:rPr>
          <w:spacing w:val="-7"/>
        </w:rPr>
        <w:t xml:space="preserve"> </w:t>
      </w:r>
      <w:r>
        <w:t>volta</w:t>
      </w:r>
      <w:r>
        <w:rPr>
          <w:spacing w:val="-6"/>
        </w:rPr>
        <w:t xml:space="preserve"> </w:t>
      </w:r>
      <w:r>
        <w:t>durante</w:t>
      </w:r>
      <w:r>
        <w:rPr>
          <w:spacing w:val="-6"/>
        </w:rPr>
        <w:t xml:space="preserve"> </w:t>
      </w:r>
      <w:r>
        <w:t>il</w:t>
      </w:r>
      <w:r>
        <w:rPr>
          <w:spacing w:val="-4"/>
        </w:rPr>
        <w:t xml:space="preserve"> </w:t>
      </w:r>
      <w:r>
        <w:t>giorno</w:t>
      </w:r>
      <w:r>
        <w:rPr>
          <w:spacing w:val="-5"/>
        </w:rPr>
        <w:t xml:space="preserve"> </w:t>
      </w:r>
      <w:r>
        <w:t>fissato.</w:t>
      </w:r>
      <w:r>
        <w:rPr>
          <w:spacing w:val="-7"/>
        </w:rPr>
        <w:t xml:space="preserve"> </w:t>
      </w:r>
      <w:r>
        <w:t>Il</w:t>
      </w:r>
      <w:r>
        <w:rPr>
          <w:spacing w:val="-4"/>
        </w:rPr>
        <w:t xml:space="preserve"> </w:t>
      </w:r>
      <w:r>
        <w:t>servizio</w:t>
      </w:r>
      <w:r>
        <w:rPr>
          <w:spacing w:val="-3"/>
        </w:rPr>
        <w:t xml:space="preserve"> </w:t>
      </w:r>
      <w:r>
        <w:t>dovrà</w:t>
      </w:r>
      <w:r>
        <w:rPr>
          <w:spacing w:val="-4"/>
        </w:rPr>
        <w:t xml:space="preserve"> </w:t>
      </w:r>
      <w:r>
        <w:t>essere</w:t>
      </w:r>
      <w:r>
        <w:rPr>
          <w:spacing w:val="-6"/>
        </w:rPr>
        <w:t xml:space="preserve"> </w:t>
      </w:r>
      <w:r>
        <w:t>espletato</w:t>
      </w:r>
      <w:r>
        <w:rPr>
          <w:spacing w:val="-5"/>
        </w:rPr>
        <w:t xml:space="preserve"> </w:t>
      </w:r>
      <w:r>
        <w:t>a</w:t>
      </w:r>
      <w:r>
        <w:rPr>
          <w:spacing w:val="-3"/>
        </w:rPr>
        <w:t xml:space="preserve"> </w:t>
      </w:r>
      <w:r>
        <w:t>favore</w:t>
      </w:r>
      <w:r>
        <w:rPr>
          <w:spacing w:val="-4"/>
        </w:rPr>
        <w:t xml:space="preserve"> </w:t>
      </w:r>
      <w:r>
        <w:t>di</w:t>
      </w:r>
      <w:r>
        <w:rPr>
          <w:spacing w:val="-6"/>
        </w:rPr>
        <w:t xml:space="preserve"> </w:t>
      </w:r>
      <w:r>
        <w:t>tutti</w:t>
      </w:r>
      <w:r>
        <w:rPr>
          <w:spacing w:val="-48"/>
        </w:rPr>
        <w:t xml:space="preserve"> </w:t>
      </w:r>
      <w:r>
        <w:t>gli</w:t>
      </w:r>
      <w:r>
        <w:rPr>
          <w:spacing w:val="-2"/>
        </w:rPr>
        <w:t xml:space="preserve"> </w:t>
      </w:r>
      <w:r>
        <w:t>utenti presenti nella</w:t>
      </w:r>
      <w:r>
        <w:rPr>
          <w:spacing w:val="-3"/>
        </w:rPr>
        <w:t xml:space="preserve"> </w:t>
      </w:r>
      <w:r>
        <w:t>zona di</w:t>
      </w:r>
      <w:r>
        <w:rPr>
          <w:spacing w:val="-1"/>
        </w:rPr>
        <w:t xml:space="preserve"> </w:t>
      </w:r>
      <w:r>
        <w:t>raccolta.</w:t>
      </w:r>
    </w:p>
    <w:p w14:paraId="6CF9FC70" w14:textId="77777777" w:rsidR="007D0D55" w:rsidRDefault="00000000">
      <w:pPr>
        <w:pStyle w:val="Corpotesto"/>
      </w:pPr>
      <w:r>
        <w:t>Il</w:t>
      </w:r>
      <w:r>
        <w:rPr>
          <w:spacing w:val="-3"/>
        </w:rPr>
        <w:t xml:space="preserve"> </w:t>
      </w:r>
      <w:r>
        <w:t>servizio</w:t>
      </w:r>
      <w:r>
        <w:rPr>
          <w:spacing w:val="-2"/>
        </w:rPr>
        <w:t xml:space="preserve"> </w:t>
      </w:r>
      <w:r>
        <w:t>di</w:t>
      </w:r>
      <w:r>
        <w:rPr>
          <w:spacing w:val="-2"/>
        </w:rPr>
        <w:t xml:space="preserve"> </w:t>
      </w:r>
      <w:r>
        <w:t>raccolta</w:t>
      </w:r>
      <w:r>
        <w:rPr>
          <w:spacing w:val="-2"/>
        </w:rPr>
        <w:t xml:space="preserve"> </w:t>
      </w:r>
      <w:r>
        <w:t>dei</w:t>
      </w:r>
      <w:r>
        <w:rPr>
          <w:spacing w:val="-2"/>
        </w:rPr>
        <w:t xml:space="preserve"> </w:t>
      </w:r>
      <w:r>
        <w:t>rifiuti</w:t>
      </w:r>
      <w:r>
        <w:rPr>
          <w:spacing w:val="-2"/>
        </w:rPr>
        <w:t xml:space="preserve"> </w:t>
      </w:r>
      <w:r>
        <w:t>dovrà essere</w:t>
      </w:r>
      <w:r>
        <w:rPr>
          <w:spacing w:val="-4"/>
        </w:rPr>
        <w:t xml:space="preserve"> </w:t>
      </w:r>
      <w:r>
        <w:t>assicurato</w:t>
      </w:r>
      <w:r>
        <w:rPr>
          <w:spacing w:val="-3"/>
        </w:rPr>
        <w:t xml:space="preserve"> </w:t>
      </w:r>
      <w:r>
        <w:t>anche</w:t>
      </w:r>
      <w:r>
        <w:rPr>
          <w:spacing w:val="-2"/>
        </w:rPr>
        <w:t xml:space="preserve"> </w:t>
      </w:r>
      <w:r>
        <w:t>in</w:t>
      </w:r>
      <w:r>
        <w:rPr>
          <w:spacing w:val="-3"/>
        </w:rPr>
        <w:t xml:space="preserve"> </w:t>
      </w:r>
      <w:r>
        <w:t>presenza</w:t>
      </w:r>
      <w:r>
        <w:rPr>
          <w:spacing w:val="-2"/>
        </w:rPr>
        <w:t xml:space="preserve"> </w:t>
      </w:r>
      <w:r>
        <w:t>di</w:t>
      </w:r>
      <w:r>
        <w:rPr>
          <w:spacing w:val="-3"/>
        </w:rPr>
        <w:t xml:space="preserve"> </w:t>
      </w:r>
      <w:r>
        <w:t>condizioni atmosferiche</w:t>
      </w:r>
      <w:r>
        <w:rPr>
          <w:spacing w:val="-1"/>
        </w:rPr>
        <w:t xml:space="preserve"> </w:t>
      </w:r>
      <w:r>
        <w:t>sfavorevoli.</w:t>
      </w:r>
    </w:p>
    <w:p w14:paraId="4D5658C9" w14:textId="77777777" w:rsidR="007D0D55" w:rsidRDefault="00000000">
      <w:pPr>
        <w:pStyle w:val="Corpotesto"/>
        <w:spacing w:before="1" w:line="267" w:lineRule="exact"/>
      </w:pPr>
      <w:r>
        <w:t>Gli</w:t>
      </w:r>
      <w:r>
        <w:rPr>
          <w:spacing w:val="2"/>
        </w:rPr>
        <w:t xml:space="preserve"> </w:t>
      </w:r>
      <w:r>
        <w:t>addetti</w:t>
      </w:r>
      <w:r>
        <w:rPr>
          <w:spacing w:val="51"/>
        </w:rPr>
        <w:t xml:space="preserve"> </w:t>
      </w:r>
      <w:r>
        <w:t>della</w:t>
      </w:r>
      <w:r>
        <w:rPr>
          <w:spacing w:val="52"/>
        </w:rPr>
        <w:t xml:space="preserve"> </w:t>
      </w:r>
      <w:r>
        <w:t>ditta</w:t>
      </w:r>
      <w:r>
        <w:rPr>
          <w:spacing w:val="53"/>
        </w:rPr>
        <w:t xml:space="preserve"> </w:t>
      </w:r>
      <w:r>
        <w:t>appaltatrice</w:t>
      </w:r>
      <w:r>
        <w:rPr>
          <w:spacing w:val="52"/>
        </w:rPr>
        <w:t xml:space="preserve"> </w:t>
      </w:r>
      <w:r>
        <w:t>provvedono</w:t>
      </w:r>
      <w:r>
        <w:rPr>
          <w:spacing w:val="52"/>
        </w:rPr>
        <w:t xml:space="preserve"> </w:t>
      </w:r>
      <w:r>
        <w:t>a</w:t>
      </w:r>
      <w:r>
        <w:rPr>
          <w:spacing w:val="52"/>
        </w:rPr>
        <w:t xml:space="preserve"> </w:t>
      </w:r>
      <w:r>
        <w:t>raccogliere</w:t>
      </w:r>
      <w:r>
        <w:rPr>
          <w:spacing w:val="53"/>
        </w:rPr>
        <w:t xml:space="preserve"> </w:t>
      </w:r>
      <w:r>
        <w:t>i</w:t>
      </w:r>
      <w:r>
        <w:rPr>
          <w:spacing w:val="52"/>
        </w:rPr>
        <w:t xml:space="preserve"> </w:t>
      </w:r>
      <w:r>
        <w:t>sacchi</w:t>
      </w:r>
      <w:r>
        <w:rPr>
          <w:spacing w:val="51"/>
        </w:rPr>
        <w:t xml:space="preserve"> </w:t>
      </w:r>
      <w:r>
        <w:t>e</w:t>
      </w:r>
      <w:r>
        <w:rPr>
          <w:spacing w:val="52"/>
        </w:rPr>
        <w:t xml:space="preserve"> </w:t>
      </w:r>
      <w:r>
        <w:t>a</w:t>
      </w:r>
      <w:r>
        <w:rPr>
          <w:spacing w:val="52"/>
        </w:rPr>
        <w:t xml:space="preserve"> </w:t>
      </w:r>
      <w:r>
        <w:t>svuotare</w:t>
      </w:r>
      <w:r>
        <w:rPr>
          <w:spacing w:val="52"/>
        </w:rPr>
        <w:t xml:space="preserve"> </w:t>
      </w:r>
      <w:r>
        <w:t>nell’automezzo</w:t>
      </w:r>
      <w:r>
        <w:rPr>
          <w:spacing w:val="53"/>
        </w:rPr>
        <w:t xml:space="preserve"> </w:t>
      </w:r>
      <w:r>
        <w:t>i</w:t>
      </w:r>
      <w:r>
        <w:rPr>
          <w:spacing w:val="50"/>
        </w:rPr>
        <w:t xml:space="preserve"> </w:t>
      </w:r>
      <w:r>
        <w:t>materiali,</w:t>
      </w:r>
    </w:p>
    <w:p w14:paraId="0498F9DB" w14:textId="77777777" w:rsidR="007D0D55" w:rsidRDefault="00000000">
      <w:pPr>
        <w:pStyle w:val="Corpotesto"/>
        <w:spacing w:line="267" w:lineRule="exact"/>
      </w:pPr>
      <w:r>
        <w:t>ricollocando i</w:t>
      </w:r>
      <w:r>
        <w:rPr>
          <w:spacing w:val="-3"/>
        </w:rPr>
        <w:t xml:space="preserve"> </w:t>
      </w:r>
      <w:r>
        <w:t>soli</w:t>
      </w:r>
      <w:r>
        <w:rPr>
          <w:spacing w:val="-4"/>
        </w:rPr>
        <w:t xml:space="preserve"> </w:t>
      </w:r>
      <w:r>
        <w:t>cassonetti</w:t>
      </w:r>
      <w:r>
        <w:rPr>
          <w:spacing w:val="-1"/>
        </w:rPr>
        <w:t xml:space="preserve"> </w:t>
      </w:r>
      <w:r>
        <w:t>con</w:t>
      </w:r>
      <w:r>
        <w:rPr>
          <w:spacing w:val="-4"/>
        </w:rPr>
        <w:t xml:space="preserve"> </w:t>
      </w:r>
      <w:r>
        <w:t>cura</w:t>
      </w:r>
      <w:r>
        <w:rPr>
          <w:spacing w:val="-1"/>
        </w:rPr>
        <w:t xml:space="preserve"> </w:t>
      </w:r>
      <w:r>
        <w:t>e</w:t>
      </w:r>
      <w:r>
        <w:rPr>
          <w:spacing w:val="-3"/>
        </w:rPr>
        <w:t xml:space="preserve"> </w:t>
      </w:r>
      <w:r>
        <w:t>riguardo nel</w:t>
      </w:r>
      <w:r>
        <w:rPr>
          <w:spacing w:val="-3"/>
        </w:rPr>
        <w:t xml:space="preserve"> </w:t>
      </w:r>
      <w:r>
        <w:t>punto in</w:t>
      </w:r>
      <w:r>
        <w:rPr>
          <w:spacing w:val="-1"/>
        </w:rPr>
        <w:t xml:space="preserve"> </w:t>
      </w:r>
      <w:r>
        <w:t>cui sono stati prelevati.</w:t>
      </w:r>
    </w:p>
    <w:p w14:paraId="7BB5EA12" w14:textId="77777777" w:rsidR="007D0D55" w:rsidRDefault="00000000">
      <w:pPr>
        <w:pStyle w:val="Corpotesto"/>
      </w:pPr>
      <w:r>
        <w:t>In</w:t>
      </w:r>
      <w:r>
        <w:rPr>
          <w:spacing w:val="-1"/>
        </w:rPr>
        <w:t xml:space="preserve"> </w:t>
      </w:r>
      <w:r>
        <w:t>caso di</w:t>
      </w:r>
      <w:r>
        <w:rPr>
          <w:spacing w:val="-1"/>
        </w:rPr>
        <w:t xml:space="preserve"> </w:t>
      </w:r>
      <w:r>
        <w:t>accidentale</w:t>
      </w:r>
      <w:r>
        <w:rPr>
          <w:spacing w:val="2"/>
        </w:rPr>
        <w:t xml:space="preserve"> </w:t>
      </w:r>
      <w:r>
        <w:t>danneggiamento dei</w:t>
      </w:r>
      <w:r>
        <w:rPr>
          <w:spacing w:val="-1"/>
        </w:rPr>
        <w:t xml:space="preserve"> </w:t>
      </w:r>
      <w:r>
        <w:t>contenitori</w:t>
      </w:r>
      <w:r>
        <w:rPr>
          <w:spacing w:val="-2"/>
        </w:rPr>
        <w:t xml:space="preserve"> </w:t>
      </w:r>
      <w:r>
        <w:t>esposti</w:t>
      </w:r>
      <w:r>
        <w:rPr>
          <w:spacing w:val="-1"/>
        </w:rPr>
        <w:t xml:space="preserve"> </w:t>
      </w:r>
      <w:r>
        <w:t>dagli</w:t>
      </w:r>
      <w:r>
        <w:rPr>
          <w:spacing w:val="1"/>
        </w:rPr>
        <w:t xml:space="preserve"> </w:t>
      </w:r>
      <w:r>
        <w:t>utenti,</w:t>
      </w:r>
      <w:r>
        <w:rPr>
          <w:spacing w:val="1"/>
        </w:rPr>
        <w:t xml:space="preserve"> </w:t>
      </w:r>
      <w:r>
        <w:t>la</w:t>
      </w:r>
      <w:r>
        <w:rPr>
          <w:spacing w:val="-1"/>
        </w:rPr>
        <w:t xml:space="preserve"> </w:t>
      </w:r>
      <w:r>
        <w:t>ditta</w:t>
      </w:r>
      <w:r>
        <w:rPr>
          <w:spacing w:val="1"/>
        </w:rPr>
        <w:t xml:space="preserve"> </w:t>
      </w:r>
      <w:r>
        <w:t>appaltatrice</w:t>
      </w:r>
      <w:r>
        <w:rPr>
          <w:spacing w:val="2"/>
        </w:rPr>
        <w:t xml:space="preserve"> </w:t>
      </w:r>
      <w:r>
        <w:t>deve</w:t>
      </w:r>
      <w:r>
        <w:rPr>
          <w:spacing w:val="2"/>
        </w:rPr>
        <w:t xml:space="preserve"> </w:t>
      </w:r>
      <w:r>
        <w:t>provvedere</w:t>
      </w:r>
      <w:r>
        <w:rPr>
          <w:spacing w:val="2"/>
        </w:rPr>
        <w:t xml:space="preserve"> </w:t>
      </w:r>
      <w:r>
        <w:t>alla</w:t>
      </w:r>
    </w:p>
    <w:p w14:paraId="0CE1B87E" w14:textId="77777777" w:rsidR="007D0D55" w:rsidRDefault="00000000">
      <w:pPr>
        <w:pStyle w:val="Corpotesto"/>
      </w:pPr>
      <w:r>
        <w:t>loro</w:t>
      </w:r>
      <w:r>
        <w:rPr>
          <w:spacing w:val="-4"/>
        </w:rPr>
        <w:t xml:space="preserve"> </w:t>
      </w:r>
      <w:r>
        <w:t>tempestiva</w:t>
      </w:r>
      <w:r>
        <w:rPr>
          <w:spacing w:val="-4"/>
        </w:rPr>
        <w:t xml:space="preserve"> </w:t>
      </w:r>
      <w:r>
        <w:t>sostituzione</w:t>
      </w:r>
      <w:r>
        <w:rPr>
          <w:spacing w:val="-1"/>
        </w:rPr>
        <w:t xml:space="preserve"> </w:t>
      </w:r>
      <w:r>
        <w:t>senza</w:t>
      </w:r>
      <w:r>
        <w:rPr>
          <w:spacing w:val="-1"/>
        </w:rPr>
        <w:t xml:space="preserve"> </w:t>
      </w:r>
      <w:r>
        <w:t>alcun</w:t>
      </w:r>
      <w:r>
        <w:rPr>
          <w:spacing w:val="-5"/>
        </w:rPr>
        <w:t xml:space="preserve"> </w:t>
      </w:r>
      <w:r>
        <w:t>onere aggiuntivo</w:t>
      </w:r>
      <w:r>
        <w:rPr>
          <w:spacing w:val="-1"/>
        </w:rPr>
        <w:t xml:space="preserve"> </w:t>
      </w:r>
      <w:r>
        <w:t>per</w:t>
      </w:r>
      <w:r>
        <w:rPr>
          <w:spacing w:val="-1"/>
        </w:rPr>
        <w:t xml:space="preserve"> </w:t>
      </w:r>
      <w:r>
        <w:t>l’amministrazione</w:t>
      </w:r>
      <w:r>
        <w:rPr>
          <w:spacing w:val="-4"/>
        </w:rPr>
        <w:t xml:space="preserve"> </w:t>
      </w:r>
      <w:r>
        <w:t>aggiudicatrice.</w:t>
      </w:r>
    </w:p>
    <w:p w14:paraId="4A6F684E" w14:textId="77777777" w:rsidR="007D0D55" w:rsidRDefault="00000000">
      <w:pPr>
        <w:pStyle w:val="Corpotesto"/>
        <w:ind w:right="115"/>
      </w:pPr>
      <w:r>
        <w:rPr>
          <w:spacing w:val="-1"/>
        </w:rPr>
        <w:t>I</w:t>
      </w:r>
      <w:r>
        <w:rPr>
          <w:spacing w:val="-12"/>
        </w:rPr>
        <w:t xml:space="preserve"> </w:t>
      </w:r>
      <w:r>
        <w:rPr>
          <w:spacing w:val="-1"/>
        </w:rPr>
        <w:t>costi</w:t>
      </w:r>
      <w:r>
        <w:rPr>
          <w:spacing w:val="-11"/>
        </w:rPr>
        <w:t xml:space="preserve"> </w:t>
      </w:r>
      <w:r>
        <w:rPr>
          <w:spacing w:val="-1"/>
        </w:rPr>
        <w:t>derivanti</w:t>
      </w:r>
      <w:r>
        <w:rPr>
          <w:spacing w:val="-12"/>
        </w:rPr>
        <w:t xml:space="preserve"> </w:t>
      </w:r>
      <w:r>
        <w:rPr>
          <w:spacing w:val="-1"/>
        </w:rPr>
        <w:t>dallo</w:t>
      </w:r>
      <w:r>
        <w:rPr>
          <w:spacing w:val="-10"/>
        </w:rPr>
        <w:t xml:space="preserve"> </w:t>
      </w:r>
      <w:r>
        <w:rPr>
          <w:spacing w:val="-1"/>
        </w:rPr>
        <w:t>smaltimento</w:t>
      </w:r>
      <w:r>
        <w:rPr>
          <w:spacing w:val="-11"/>
        </w:rPr>
        <w:t xml:space="preserve"> </w:t>
      </w:r>
      <w:r>
        <w:t>della</w:t>
      </w:r>
      <w:r>
        <w:rPr>
          <w:spacing w:val="-11"/>
        </w:rPr>
        <w:t xml:space="preserve"> </w:t>
      </w:r>
      <w:r>
        <w:t>frazione</w:t>
      </w:r>
      <w:r>
        <w:rPr>
          <w:spacing w:val="-11"/>
        </w:rPr>
        <w:t xml:space="preserve"> </w:t>
      </w:r>
      <w:r>
        <w:t>secca</w:t>
      </w:r>
      <w:r>
        <w:rPr>
          <w:spacing w:val="-13"/>
        </w:rPr>
        <w:t xml:space="preserve"> </w:t>
      </w:r>
      <w:r>
        <w:t>residua</w:t>
      </w:r>
      <w:r>
        <w:rPr>
          <w:spacing w:val="-12"/>
        </w:rPr>
        <w:t xml:space="preserve"> </w:t>
      </w:r>
      <w:r>
        <w:t>saranno</w:t>
      </w:r>
      <w:r>
        <w:rPr>
          <w:spacing w:val="-10"/>
        </w:rPr>
        <w:t xml:space="preserve"> </w:t>
      </w:r>
      <w:r>
        <w:t>a</w:t>
      </w:r>
      <w:r>
        <w:rPr>
          <w:spacing w:val="-12"/>
        </w:rPr>
        <w:t xml:space="preserve"> </w:t>
      </w:r>
      <w:r>
        <w:t>totale</w:t>
      </w:r>
      <w:r>
        <w:rPr>
          <w:spacing w:val="-11"/>
        </w:rPr>
        <w:t xml:space="preserve"> </w:t>
      </w:r>
      <w:r>
        <w:t>carico</w:t>
      </w:r>
      <w:r>
        <w:rPr>
          <w:spacing w:val="-11"/>
        </w:rPr>
        <w:t xml:space="preserve"> </w:t>
      </w:r>
      <w:r>
        <w:t>dell’amministrazione</w:t>
      </w:r>
      <w:r>
        <w:rPr>
          <w:spacing w:val="-10"/>
        </w:rPr>
        <w:t xml:space="preserve"> </w:t>
      </w:r>
      <w:r>
        <w:t>comunale.</w:t>
      </w:r>
      <w:r>
        <w:rPr>
          <w:spacing w:val="1"/>
        </w:rPr>
        <w:t xml:space="preserve"> </w:t>
      </w:r>
      <w:r>
        <w:t>È fatto divieto alla ditta appaltatrice di fare sostare in luogo di pubblico transito e con continuità l’automezzo adibito</w:t>
      </w:r>
      <w:r>
        <w:rPr>
          <w:spacing w:val="-47"/>
        </w:rPr>
        <w:t xml:space="preserve"> </w:t>
      </w:r>
      <w:r>
        <w:t>alla</w:t>
      </w:r>
      <w:r>
        <w:rPr>
          <w:spacing w:val="-9"/>
        </w:rPr>
        <w:t xml:space="preserve"> </w:t>
      </w:r>
      <w:r>
        <w:t>raccolta/carico/trasporto,</w:t>
      </w:r>
      <w:r>
        <w:rPr>
          <w:spacing w:val="-11"/>
        </w:rPr>
        <w:t xml:space="preserve"> </w:t>
      </w:r>
      <w:r>
        <w:t>salvo</w:t>
      </w:r>
      <w:r>
        <w:rPr>
          <w:spacing w:val="-10"/>
        </w:rPr>
        <w:t xml:space="preserve"> </w:t>
      </w:r>
      <w:r>
        <w:t>le</w:t>
      </w:r>
      <w:r>
        <w:rPr>
          <w:spacing w:val="-11"/>
        </w:rPr>
        <w:t xml:space="preserve"> </w:t>
      </w:r>
      <w:r>
        <w:t>posizioni</w:t>
      </w:r>
      <w:r>
        <w:rPr>
          <w:spacing w:val="-9"/>
        </w:rPr>
        <w:t xml:space="preserve"> </w:t>
      </w:r>
      <w:r>
        <w:t>predeterminate</w:t>
      </w:r>
      <w:r>
        <w:rPr>
          <w:spacing w:val="-11"/>
        </w:rPr>
        <w:t xml:space="preserve"> </w:t>
      </w:r>
      <w:r>
        <w:t>e</w:t>
      </w:r>
      <w:r>
        <w:rPr>
          <w:spacing w:val="-8"/>
        </w:rPr>
        <w:t xml:space="preserve"> </w:t>
      </w:r>
      <w:r>
        <w:t>diverse</w:t>
      </w:r>
      <w:r>
        <w:rPr>
          <w:spacing w:val="-8"/>
        </w:rPr>
        <w:t xml:space="preserve"> </w:t>
      </w:r>
      <w:r>
        <w:t>disposizioni</w:t>
      </w:r>
      <w:r>
        <w:rPr>
          <w:spacing w:val="-9"/>
        </w:rPr>
        <w:t xml:space="preserve"> </w:t>
      </w:r>
      <w:r>
        <w:t>concordate</w:t>
      </w:r>
      <w:r>
        <w:rPr>
          <w:spacing w:val="-10"/>
        </w:rPr>
        <w:t xml:space="preserve"> </w:t>
      </w:r>
      <w:r>
        <w:t>di</w:t>
      </w:r>
      <w:r>
        <w:rPr>
          <w:spacing w:val="-12"/>
        </w:rPr>
        <w:t xml:space="preserve"> </w:t>
      </w:r>
      <w:r>
        <w:t>volta</w:t>
      </w:r>
      <w:r>
        <w:rPr>
          <w:spacing w:val="-9"/>
        </w:rPr>
        <w:t xml:space="preserve"> </w:t>
      </w:r>
      <w:r>
        <w:t>in</w:t>
      </w:r>
      <w:r>
        <w:rPr>
          <w:spacing w:val="-12"/>
        </w:rPr>
        <w:t xml:space="preserve"> </w:t>
      </w:r>
      <w:r>
        <w:t>volta</w:t>
      </w:r>
      <w:r>
        <w:rPr>
          <w:spacing w:val="-11"/>
        </w:rPr>
        <w:t xml:space="preserve"> </w:t>
      </w:r>
      <w:r>
        <w:t>con</w:t>
      </w:r>
      <w:r>
        <w:rPr>
          <w:spacing w:val="-47"/>
        </w:rPr>
        <w:t xml:space="preserve"> </w:t>
      </w:r>
      <w:r>
        <w:t>l’amministrazione comunale.</w:t>
      </w:r>
    </w:p>
    <w:p w14:paraId="2F014A75" w14:textId="77777777" w:rsidR="007D0D55" w:rsidRDefault="00000000">
      <w:pPr>
        <w:pStyle w:val="Corpotesto"/>
        <w:spacing w:before="2"/>
        <w:ind w:right="117"/>
      </w:pPr>
      <w:r>
        <w:t>L’omessa vuotatura dei contenitori o raccolta dei sacchi da parte della Ditta appaltatrice, comporta l’applicazione</w:t>
      </w:r>
      <w:r>
        <w:rPr>
          <w:spacing w:val="1"/>
        </w:rPr>
        <w:t xml:space="preserve"> </w:t>
      </w:r>
      <w:r>
        <w:t>delle sanzioni previste dall’art. 9 “Penalità” e il recupero nella stessa giornata o nella giornata immediatamente</w:t>
      </w:r>
      <w:r>
        <w:rPr>
          <w:spacing w:val="1"/>
        </w:rPr>
        <w:t xml:space="preserve"> </w:t>
      </w:r>
      <w:r>
        <w:t>successiva.</w:t>
      </w:r>
    </w:p>
    <w:p w14:paraId="74FC72C6" w14:textId="77777777" w:rsidR="00333444" w:rsidRDefault="00333444" w:rsidP="00A35ABC">
      <w:pPr>
        <w:pStyle w:val="Corpotesto"/>
        <w:spacing w:before="11"/>
        <w:rPr>
          <w:sz w:val="21"/>
        </w:rPr>
      </w:pPr>
    </w:p>
    <w:p w14:paraId="02A6D1C9" w14:textId="090FC2B1" w:rsidR="00A35ABC" w:rsidRPr="00333444" w:rsidRDefault="00A35ABC" w:rsidP="00A35ABC">
      <w:pPr>
        <w:pStyle w:val="Corpotesto"/>
        <w:spacing w:before="11"/>
      </w:pPr>
      <w:r w:rsidRPr="00333444">
        <w:rPr>
          <w:u w:val="single"/>
        </w:rPr>
        <w:t>La raccolta del secco residuo</w:t>
      </w:r>
      <w:r w:rsidRPr="00333444">
        <w:t xml:space="preserve"> verrà eseguita in giorni prestabiliti, </w:t>
      </w:r>
      <w:r w:rsidR="00AA489A">
        <w:t>Lunedi</w:t>
      </w:r>
      <w:r w:rsidRPr="00333444">
        <w:t xml:space="preserve">. </w:t>
      </w:r>
    </w:p>
    <w:p w14:paraId="54CAB7B4" w14:textId="77777777" w:rsidR="00A35ABC" w:rsidRPr="00333444" w:rsidRDefault="00A35ABC" w:rsidP="00A35ABC">
      <w:pPr>
        <w:pStyle w:val="Corpotesto"/>
        <w:spacing w:before="11"/>
      </w:pPr>
      <w:r w:rsidRPr="00333444">
        <w:t xml:space="preserve">Il rifiuto dovrà essere conferito direttamente dall’utenza mediante: </w:t>
      </w:r>
    </w:p>
    <w:p w14:paraId="7FF64A42" w14:textId="77777777" w:rsidR="00A35ABC" w:rsidRPr="00333444" w:rsidRDefault="00A35ABC" w:rsidP="00A35ABC">
      <w:pPr>
        <w:pStyle w:val="Corpotesto"/>
        <w:spacing w:before="11"/>
      </w:pPr>
      <w:r w:rsidRPr="00333444">
        <w:t xml:space="preserve">- per le utenze domestiche: sacchi a perdere di polietilene di colore grigio trasparente da 70 litri; </w:t>
      </w:r>
    </w:p>
    <w:p w14:paraId="268BBCF7" w14:textId="77777777" w:rsidR="00A35ABC" w:rsidRPr="00333444" w:rsidRDefault="00A35ABC" w:rsidP="00A35ABC">
      <w:pPr>
        <w:pStyle w:val="Corpotesto"/>
        <w:spacing w:before="11"/>
      </w:pPr>
      <w:r w:rsidRPr="00333444">
        <w:t xml:space="preserve">- per le utenze pubbliche/economiche: sacchi a perdere di polietilene di colore grigio trasparente da 110 litri; il sacco non dovrà contenere liquidi, materiali incandescenti o accesi, né oggetti taglienti o appuntiti senza le adeguate protezioni. </w:t>
      </w:r>
    </w:p>
    <w:p w14:paraId="5F924757" w14:textId="59DD144A" w:rsidR="007D0D55" w:rsidRPr="00333444" w:rsidRDefault="00A35ABC" w:rsidP="00A35ABC">
      <w:pPr>
        <w:pStyle w:val="Corpotesto"/>
        <w:spacing w:before="11"/>
      </w:pPr>
      <w:r w:rsidRPr="00333444">
        <w:t>Il contenitore/sacco dovrà essere posizionato a bordo strada da parte dell’utenza, vicino la propria abitazione per le case singole e all’interno degli spazi condominiali per i condomini dalle ore 22,30 alle 24,00 nel periodo estivo (dal 01/05 al 31/10) e dalle 20,00 alle 21,30 nel periodo invernale (dal 01/11 al 30/04) del giorno antecedente la raccolta.</w:t>
      </w:r>
    </w:p>
    <w:p w14:paraId="5BCA7AC6" w14:textId="77777777" w:rsidR="00A35ABC" w:rsidRDefault="00A35ABC">
      <w:pPr>
        <w:pStyle w:val="Titolo1"/>
        <w:jc w:val="left"/>
      </w:pPr>
      <w:bookmarkStart w:id="31" w:name="_bookmark29"/>
      <w:bookmarkEnd w:id="31"/>
    </w:p>
    <w:p w14:paraId="09C7B079" w14:textId="40C835F3" w:rsidR="007D0D55" w:rsidRDefault="00000000">
      <w:pPr>
        <w:pStyle w:val="Titolo1"/>
        <w:jc w:val="left"/>
      </w:pPr>
      <w:r>
        <w:t>Art. 24</w:t>
      </w:r>
      <w:r>
        <w:rPr>
          <w:spacing w:val="1"/>
        </w:rPr>
        <w:t xml:space="preserve"> </w:t>
      </w:r>
      <w:r>
        <w:t>-</w:t>
      </w:r>
      <w:r>
        <w:rPr>
          <w:spacing w:val="-4"/>
        </w:rPr>
        <w:t xml:space="preserve"> </w:t>
      </w:r>
      <w:r>
        <w:t>Carta</w:t>
      </w:r>
      <w:r>
        <w:rPr>
          <w:spacing w:val="-1"/>
        </w:rPr>
        <w:t xml:space="preserve"> </w:t>
      </w:r>
      <w:r>
        <w:t>e</w:t>
      </w:r>
      <w:r>
        <w:rPr>
          <w:spacing w:val="-2"/>
        </w:rPr>
        <w:t xml:space="preserve"> </w:t>
      </w:r>
      <w:r>
        <w:t>cartone</w:t>
      </w:r>
    </w:p>
    <w:p w14:paraId="4CC9B998" w14:textId="77777777" w:rsidR="007D0D55" w:rsidRDefault="00000000">
      <w:pPr>
        <w:pStyle w:val="Corpotesto"/>
        <w:ind w:right="77"/>
        <w:jc w:val="left"/>
      </w:pPr>
      <w:r>
        <w:t>Oggetto</w:t>
      </w:r>
      <w:r>
        <w:rPr>
          <w:spacing w:val="-5"/>
        </w:rPr>
        <w:t xml:space="preserve"> </w:t>
      </w:r>
      <w:r>
        <w:t>del</w:t>
      </w:r>
      <w:r>
        <w:rPr>
          <w:spacing w:val="-8"/>
        </w:rPr>
        <w:t xml:space="preserve"> </w:t>
      </w:r>
      <w:r>
        <w:t>servizio</w:t>
      </w:r>
      <w:r>
        <w:rPr>
          <w:spacing w:val="-7"/>
        </w:rPr>
        <w:t xml:space="preserve"> </w:t>
      </w:r>
      <w:r>
        <w:t>è</w:t>
      </w:r>
      <w:r>
        <w:rPr>
          <w:spacing w:val="-7"/>
        </w:rPr>
        <w:t xml:space="preserve"> </w:t>
      </w:r>
      <w:r>
        <w:t>la</w:t>
      </w:r>
      <w:r>
        <w:rPr>
          <w:spacing w:val="-8"/>
        </w:rPr>
        <w:t xml:space="preserve"> </w:t>
      </w:r>
      <w:r>
        <w:t>raccolta,</w:t>
      </w:r>
      <w:r>
        <w:rPr>
          <w:spacing w:val="-8"/>
        </w:rPr>
        <w:t xml:space="preserve"> </w:t>
      </w:r>
      <w:r>
        <w:t>il</w:t>
      </w:r>
      <w:r>
        <w:rPr>
          <w:spacing w:val="-9"/>
        </w:rPr>
        <w:t xml:space="preserve"> </w:t>
      </w:r>
      <w:r>
        <w:t>trasporto</w:t>
      </w:r>
      <w:r>
        <w:rPr>
          <w:spacing w:val="-6"/>
        </w:rPr>
        <w:t xml:space="preserve"> </w:t>
      </w:r>
      <w:r>
        <w:t>e</w:t>
      </w:r>
      <w:r>
        <w:rPr>
          <w:spacing w:val="-7"/>
        </w:rPr>
        <w:t xml:space="preserve"> </w:t>
      </w:r>
      <w:r>
        <w:t>il</w:t>
      </w:r>
      <w:r>
        <w:rPr>
          <w:spacing w:val="-8"/>
        </w:rPr>
        <w:t xml:space="preserve"> </w:t>
      </w:r>
      <w:r>
        <w:t>conferimento</w:t>
      </w:r>
      <w:r>
        <w:rPr>
          <w:spacing w:val="-7"/>
        </w:rPr>
        <w:t xml:space="preserve"> </w:t>
      </w:r>
      <w:r>
        <w:t>ad</w:t>
      </w:r>
      <w:r>
        <w:rPr>
          <w:spacing w:val="-6"/>
        </w:rPr>
        <w:t xml:space="preserve"> </w:t>
      </w:r>
      <w:r>
        <w:t>impianto</w:t>
      </w:r>
      <w:r>
        <w:rPr>
          <w:spacing w:val="-7"/>
        </w:rPr>
        <w:t xml:space="preserve"> </w:t>
      </w:r>
      <w:r>
        <w:t>autorizzato</w:t>
      </w:r>
      <w:r>
        <w:rPr>
          <w:spacing w:val="-4"/>
        </w:rPr>
        <w:t xml:space="preserve"> </w:t>
      </w:r>
      <w:r>
        <w:t>di</w:t>
      </w:r>
      <w:r>
        <w:rPr>
          <w:spacing w:val="-8"/>
        </w:rPr>
        <w:t xml:space="preserve"> </w:t>
      </w:r>
      <w:r>
        <w:t>carta</w:t>
      </w:r>
      <w:r>
        <w:rPr>
          <w:spacing w:val="-8"/>
        </w:rPr>
        <w:t xml:space="preserve"> </w:t>
      </w:r>
      <w:r>
        <w:t>stampata</w:t>
      </w:r>
      <w:r>
        <w:rPr>
          <w:spacing w:val="-8"/>
        </w:rPr>
        <w:t xml:space="preserve"> </w:t>
      </w:r>
      <w:r>
        <w:t>e</w:t>
      </w:r>
      <w:r>
        <w:rPr>
          <w:spacing w:val="-6"/>
        </w:rPr>
        <w:t xml:space="preserve"> </w:t>
      </w:r>
      <w:r>
        <w:t>imballaggi</w:t>
      </w:r>
      <w:r>
        <w:rPr>
          <w:spacing w:val="-46"/>
        </w:rPr>
        <w:t xml:space="preserve"> </w:t>
      </w:r>
      <w:r>
        <w:t>in</w:t>
      </w:r>
      <w:r>
        <w:rPr>
          <w:spacing w:val="-1"/>
        </w:rPr>
        <w:t xml:space="preserve"> </w:t>
      </w:r>
      <w:r>
        <w:t>cartone.</w:t>
      </w:r>
    </w:p>
    <w:p w14:paraId="71E1D96D" w14:textId="77777777" w:rsidR="007D0D55" w:rsidRDefault="00000000">
      <w:pPr>
        <w:pStyle w:val="Corpotesto"/>
        <w:jc w:val="left"/>
        <w:rPr>
          <w:b/>
        </w:rPr>
      </w:pPr>
      <w:r>
        <w:t>La raccolta</w:t>
      </w:r>
      <w:r>
        <w:rPr>
          <w:spacing w:val="-3"/>
        </w:rPr>
        <w:t xml:space="preserve"> </w:t>
      </w:r>
      <w:r>
        <w:t>sarà da</w:t>
      </w:r>
      <w:r>
        <w:rPr>
          <w:spacing w:val="-3"/>
        </w:rPr>
        <w:t xml:space="preserve"> </w:t>
      </w:r>
      <w:r>
        <w:t>attuarsi</w:t>
      </w:r>
      <w:r>
        <w:rPr>
          <w:spacing w:val="-4"/>
        </w:rPr>
        <w:t xml:space="preserve"> </w:t>
      </w:r>
      <w:r>
        <w:t>come</w:t>
      </w:r>
      <w:r>
        <w:rPr>
          <w:spacing w:val="1"/>
        </w:rPr>
        <w:t xml:space="preserve"> </w:t>
      </w:r>
      <w:r>
        <w:t>da</w:t>
      </w:r>
      <w:r>
        <w:rPr>
          <w:spacing w:val="-2"/>
        </w:rPr>
        <w:t xml:space="preserve"> </w:t>
      </w:r>
      <w:r>
        <w:t>calendario</w:t>
      </w:r>
      <w:r>
        <w:rPr>
          <w:b/>
        </w:rPr>
        <w:t>.</w:t>
      </w:r>
    </w:p>
    <w:p w14:paraId="359C1AE4" w14:textId="33CBE1B4" w:rsidR="007D0D55" w:rsidRDefault="00000000" w:rsidP="000C46A9">
      <w:pPr>
        <w:pStyle w:val="Corpotesto"/>
        <w:spacing w:before="1"/>
        <w:jc w:val="left"/>
      </w:pPr>
      <w:r>
        <w:t>I</w:t>
      </w:r>
      <w:r>
        <w:rPr>
          <w:spacing w:val="-7"/>
        </w:rPr>
        <w:t xml:space="preserve"> </w:t>
      </w:r>
      <w:r>
        <w:t>contenitori</w:t>
      </w:r>
      <w:r>
        <w:rPr>
          <w:spacing w:val="-6"/>
        </w:rPr>
        <w:t xml:space="preserve"> </w:t>
      </w:r>
      <w:r>
        <w:t>devono</w:t>
      </w:r>
      <w:r>
        <w:rPr>
          <w:spacing w:val="-7"/>
        </w:rPr>
        <w:t xml:space="preserve"> </w:t>
      </w:r>
      <w:r>
        <w:t>essere</w:t>
      </w:r>
      <w:r>
        <w:rPr>
          <w:spacing w:val="-8"/>
        </w:rPr>
        <w:t xml:space="preserve"> </w:t>
      </w:r>
      <w:r>
        <w:t>collocati</w:t>
      </w:r>
      <w:r>
        <w:rPr>
          <w:spacing w:val="-6"/>
        </w:rPr>
        <w:t xml:space="preserve"> </w:t>
      </w:r>
      <w:r>
        <w:t>in</w:t>
      </w:r>
      <w:r>
        <w:rPr>
          <w:spacing w:val="-9"/>
        </w:rPr>
        <w:t xml:space="preserve"> </w:t>
      </w:r>
      <w:r>
        <w:t>spazi</w:t>
      </w:r>
      <w:r>
        <w:rPr>
          <w:spacing w:val="-7"/>
        </w:rPr>
        <w:t xml:space="preserve"> </w:t>
      </w:r>
      <w:r>
        <w:t>privati.</w:t>
      </w:r>
      <w:r>
        <w:rPr>
          <w:spacing w:val="-9"/>
        </w:rPr>
        <w:t xml:space="preserve"> </w:t>
      </w:r>
      <w:r>
        <w:t>Laddove,</w:t>
      </w:r>
      <w:r>
        <w:rPr>
          <w:spacing w:val="-7"/>
        </w:rPr>
        <w:t xml:space="preserve"> </w:t>
      </w:r>
      <w:r>
        <w:t>a</w:t>
      </w:r>
      <w:r>
        <w:rPr>
          <w:spacing w:val="-8"/>
        </w:rPr>
        <w:t xml:space="preserve"> </w:t>
      </w:r>
      <w:r>
        <w:t>causa</w:t>
      </w:r>
      <w:r>
        <w:rPr>
          <w:spacing w:val="-9"/>
        </w:rPr>
        <w:t xml:space="preserve"> </w:t>
      </w:r>
      <w:r>
        <w:t>di</w:t>
      </w:r>
      <w:r>
        <w:rPr>
          <w:spacing w:val="-6"/>
        </w:rPr>
        <w:t xml:space="preserve"> </w:t>
      </w:r>
      <w:r>
        <w:t>situazioni</w:t>
      </w:r>
      <w:r>
        <w:rPr>
          <w:spacing w:val="-6"/>
        </w:rPr>
        <w:t xml:space="preserve"> </w:t>
      </w:r>
      <w:r>
        <w:t>particolari,</w:t>
      </w:r>
      <w:r>
        <w:rPr>
          <w:spacing w:val="-6"/>
        </w:rPr>
        <w:t xml:space="preserve"> </w:t>
      </w:r>
      <w:r>
        <w:t>quali</w:t>
      </w:r>
      <w:r>
        <w:rPr>
          <w:spacing w:val="-10"/>
        </w:rPr>
        <w:t xml:space="preserve"> </w:t>
      </w:r>
      <w:r>
        <w:t>mancanza</w:t>
      </w:r>
      <w:r>
        <w:rPr>
          <w:spacing w:val="-6"/>
        </w:rPr>
        <w:t xml:space="preserve"> </w:t>
      </w:r>
      <w:r>
        <w:t>di</w:t>
      </w:r>
      <w:r>
        <w:rPr>
          <w:spacing w:val="-6"/>
        </w:rPr>
        <w:t xml:space="preserve"> </w:t>
      </w:r>
      <w:proofErr w:type="spellStart"/>
      <w:r>
        <w:t>spaziadeguati</w:t>
      </w:r>
      <w:proofErr w:type="spellEnd"/>
      <w:r>
        <w:rPr>
          <w:spacing w:val="1"/>
        </w:rPr>
        <w:t xml:space="preserve"> </w:t>
      </w:r>
      <w:r>
        <w:t>o</w:t>
      </w:r>
      <w:r>
        <w:rPr>
          <w:spacing w:val="1"/>
        </w:rPr>
        <w:t xml:space="preserve"> </w:t>
      </w:r>
      <w:r>
        <w:t>presenza</w:t>
      </w:r>
      <w:r>
        <w:rPr>
          <w:spacing w:val="1"/>
        </w:rPr>
        <w:t xml:space="preserve"> </w:t>
      </w:r>
      <w:r>
        <w:t>di</w:t>
      </w:r>
      <w:r>
        <w:rPr>
          <w:spacing w:val="1"/>
        </w:rPr>
        <w:t xml:space="preserve"> </w:t>
      </w:r>
      <w:r>
        <w:t>barriere</w:t>
      </w:r>
      <w:r>
        <w:rPr>
          <w:spacing w:val="1"/>
        </w:rPr>
        <w:t xml:space="preserve"> </w:t>
      </w:r>
      <w:r>
        <w:t>architettoniche,</w:t>
      </w:r>
      <w:r>
        <w:rPr>
          <w:spacing w:val="1"/>
        </w:rPr>
        <w:t xml:space="preserve"> </w:t>
      </w:r>
      <w:r>
        <w:t>non</w:t>
      </w:r>
      <w:r>
        <w:rPr>
          <w:spacing w:val="1"/>
        </w:rPr>
        <w:t xml:space="preserve"> </w:t>
      </w:r>
      <w:r>
        <w:t>fosse</w:t>
      </w:r>
      <w:r>
        <w:rPr>
          <w:spacing w:val="1"/>
        </w:rPr>
        <w:t xml:space="preserve"> </w:t>
      </w:r>
      <w:r>
        <w:t>possibile</w:t>
      </w:r>
      <w:r>
        <w:rPr>
          <w:spacing w:val="1"/>
        </w:rPr>
        <w:t xml:space="preserve"> </w:t>
      </w:r>
      <w:r>
        <w:t>collocare</w:t>
      </w:r>
      <w:r>
        <w:rPr>
          <w:spacing w:val="1"/>
        </w:rPr>
        <w:t xml:space="preserve"> </w:t>
      </w:r>
      <w:r>
        <w:t>i</w:t>
      </w:r>
      <w:r>
        <w:rPr>
          <w:spacing w:val="1"/>
        </w:rPr>
        <w:t xml:space="preserve"> </w:t>
      </w:r>
      <w:r>
        <w:t>contenitori</w:t>
      </w:r>
      <w:r>
        <w:rPr>
          <w:spacing w:val="1"/>
        </w:rPr>
        <w:t xml:space="preserve"> </w:t>
      </w:r>
      <w:r>
        <w:t>in</w:t>
      </w:r>
      <w:r>
        <w:rPr>
          <w:spacing w:val="1"/>
        </w:rPr>
        <w:t xml:space="preserve"> </w:t>
      </w:r>
      <w:r>
        <w:t>spazi</w:t>
      </w:r>
      <w:r>
        <w:rPr>
          <w:spacing w:val="1"/>
        </w:rPr>
        <w:t xml:space="preserve"> </w:t>
      </w:r>
      <w:r>
        <w:t>privati,</w:t>
      </w:r>
      <w:r>
        <w:rPr>
          <w:spacing w:val="1"/>
        </w:rPr>
        <w:t xml:space="preserve"> </w:t>
      </w:r>
      <w:r>
        <w:t>si</w:t>
      </w:r>
      <w:r>
        <w:rPr>
          <w:spacing w:val="1"/>
        </w:rPr>
        <w:t xml:space="preserve"> </w:t>
      </w:r>
      <w:r>
        <w:t>provvederà</w:t>
      </w:r>
      <w:r>
        <w:rPr>
          <w:spacing w:val="-11"/>
        </w:rPr>
        <w:t xml:space="preserve"> </w:t>
      </w:r>
      <w:r>
        <w:t>ad</w:t>
      </w:r>
      <w:r>
        <w:rPr>
          <w:spacing w:val="-9"/>
        </w:rPr>
        <w:t xml:space="preserve"> </w:t>
      </w:r>
      <w:r>
        <w:t>adottare</w:t>
      </w:r>
      <w:r>
        <w:rPr>
          <w:spacing w:val="-7"/>
        </w:rPr>
        <w:t xml:space="preserve"> </w:t>
      </w:r>
      <w:r>
        <w:t>soluzioni</w:t>
      </w:r>
      <w:r>
        <w:rPr>
          <w:spacing w:val="-8"/>
        </w:rPr>
        <w:t xml:space="preserve"> </w:t>
      </w:r>
      <w:r>
        <w:t>alternative</w:t>
      </w:r>
      <w:r>
        <w:rPr>
          <w:spacing w:val="-8"/>
        </w:rPr>
        <w:t xml:space="preserve"> </w:t>
      </w:r>
      <w:r>
        <w:t>come</w:t>
      </w:r>
      <w:r>
        <w:rPr>
          <w:spacing w:val="-7"/>
        </w:rPr>
        <w:t xml:space="preserve"> </w:t>
      </w:r>
      <w:r>
        <w:t>il</w:t>
      </w:r>
      <w:r>
        <w:rPr>
          <w:spacing w:val="-8"/>
        </w:rPr>
        <w:t xml:space="preserve"> </w:t>
      </w:r>
      <w:r>
        <w:t>conferimento</w:t>
      </w:r>
      <w:r>
        <w:rPr>
          <w:spacing w:val="-9"/>
        </w:rPr>
        <w:t xml:space="preserve"> </w:t>
      </w:r>
      <w:r>
        <w:t>mediante</w:t>
      </w:r>
      <w:r>
        <w:rPr>
          <w:spacing w:val="-10"/>
        </w:rPr>
        <w:t xml:space="preserve"> </w:t>
      </w:r>
      <w:r>
        <w:t>scatoloni,</w:t>
      </w:r>
      <w:r>
        <w:rPr>
          <w:spacing w:val="-9"/>
        </w:rPr>
        <w:t xml:space="preserve"> </w:t>
      </w:r>
      <w:r>
        <w:t>borse</w:t>
      </w:r>
      <w:r>
        <w:rPr>
          <w:spacing w:val="-8"/>
        </w:rPr>
        <w:t xml:space="preserve"> </w:t>
      </w:r>
      <w:r>
        <w:t>di</w:t>
      </w:r>
      <w:r>
        <w:rPr>
          <w:spacing w:val="-8"/>
        </w:rPr>
        <w:t xml:space="preserve"> </w:t>
      </w:r>
      <w:r>
        <w:t>carta</w:t>
      </w:r>
      <w:r>
        <w:rPr>
          <w:spacing w:val="-8"/>
        </w:rPr>
        <w:t xml:space="preserve"> </w:t>
      </w:r>
      <w:r>
        <w:t>o</w:t>
      </w:r>
      <w:r>
        <w:rPr>
          <w:spacing w:val="-10"/>
        </w:rPr>
        <w:t xml:space="preserve"> </w:t>
      </w:r>
      <w:r>
        <w:t>pacchi</w:t>
      </w:r>
      <w:r>
        <w:rPr>
          <w:spacing w:val="-8"/>
        </w:rPr>
        <w:t xml:space="preserve"> </w:t>
      </w:r>
      <w:r>
        <w:t>rilegati</w:t>
      </w:r>
      <w:r>
        <w:rPr>
          <w:spacing w:val="-47"/>
        </w:rPr>
        <w:t xml:space="preserve"> </w:t>
      </w:r>
      <w:r>
        <w:t>con</w:t>
      </w:r>
      <w:r>
        <w:rPr>
          <w:spacing w:val="-2"/>
        </w:rPr>
        <w:t xml:space="preserve"> </w:t>
      </w:r>
      <w:r>
        <w:t>dello spago depositati</w:t>
      </w:r>
      <w:r>
        <w:rPr>
          <w:spacing w:val="-6"/>
        </w:rPr>
        <w:t xml:space="preserve"> </w:t>
      </w:r>
      <w:r>
        <w:t>sul</w:t>
      </w:r>
      <w:r>
        <w:rPr>
          <w:spacing w:val="-2"/>
        </w:rPr>
        <w:t xml:space="preserve"> </w:t>
      </w:r>
      <w:r>
        <w:t>ciglio della</w:t>
      </w:r>
      <w:r>
        <w:rPr>
          <w:spacing w:val="-5"/>
        </w:rPr>
        <w:t xml:space="preserve"> </w:t>
      </w:r>
      <w:r>
        <w:t>strada</w:t>
      </w:r>
      <w:r>
        <w:rPr>
          <w:spacing w:val="-3"/>
        </w:rPr>
        <w:t xml:space="preserve"> </w:t>
      </w:r>
      <w:r>
        <w:t>(previa</w:t>
      </w:r>
      <w:r>
        <w:rPr>
          <w:spacing w:val="-1"/>
        </w:rPr>
        <w:t xml:space="preserve"> </w:t>
      </w:r>
      <w:r>
        <w:t>concertazione con</w:t>
      </w:r>
      <w:r>
        <w:rPr>
          <w:spacing w:val="-1"/>
        </w:rPr>
        <w:t xml:space="preserve"> </w:t>
      </w:r>
      <w:r>
        <w:t>l’amministrazione aggiudicatrice).</w:t>
      </w:r>
    </w:p>
    <w:p w14:paraId="40C06DD3" w14:textId="77777777" w:rsidR="007D0D55" w:rsidRDefault="00000000">
      <w:pPr>
        <w:pStyle w:val="Corpotesto"/>
        <w:spacing w:before="1"/>
        <w:ind w:right="118"/>
      </w:pPr>
      <w:r>
        <w:rPr>
          <w:w w:val="105"/>
        </w:rPr>
        <w:t>I rifiuti saranno conferiti da parte delle utenze a bordo strada dopo le ore 21:00 del giorno antecedente la</w:t>
      </w:r>
      <w:r>
        <w:rPr>
          <w:spacing w:val="1"/>
          <w:w w:val="105"/>
        </w:rPr>
        <w:t xml:space="preserve"> </w:t>
      </w:r>
      <w:r>
        <w:rPr>
          <w:w w:val="105"/>
        </w:rPr>
        <w:t>raccolta</w:t>
      </w:r>
      <w:r>
        <w:rPr>
          <w:spacing w:val="-1"/>
          <w:w w:val="105"/>
        </w:rPr>
        <w:t xml:space="preserve"> </w:t>
      </w:r>
      <w:r>
        <w:rPr>
          <w:w w:val="105"/>
        </w:rPr>
        <w:t>e prima delle</w:t>
      </w:r>
      <w:r>
        <w:rPr>
          <w:spacing w:val="1"/>
          <w:w w:val="105"/>
        </w:rPr>
        <w:t xml:space="preserve"> </w:t>
      </w:r>
      <w:r>
        <w:rPr>
          <w:w w:val="105"/>
        </w:rPr>
        <w:t>ore</w:t>
      </w:r>
      <w:r>
        <w:rPr>
          <w:spacing w:val="5"/>
          <w:w w:val="105"/>
        </w:rPr>
        <w:t xml:space="preserve"> </w:t>
      </w:r>
      <w:r>
        <w:rPr>
          <w:w w:val="105"/>
        </w:rPr>
        <w:t>6:00</w:t>
      </w:r>
      <w:r>
        <w:rPr>
          <w:spacing w:val="2"/>
          <w:w w:val="105"/>
        </w:rPr>
        <w:t xml:space="preserve"> </w:t>
      </w:r>
      <w:r>
        <w:rPr>
          <w:w w:val="105"/>
        </w:rPr>
        <w:t>del giorno</w:t>
      </w:r>
      <w:r>
        <w:rPr>
          <w:spacing w:val="1"/>
          <w:w w:val="105"/>
        </w:rPr>
        <w:t xml:space="preserve"> </w:t>
      </w:r>
      <w:r>
        <w:rPr>
          <w:w w:val="105"/>
        </w:rPr>
        <w:t>dedicato.</w:t>
      </w:r>
    </w:p>
    <w:p w14:paraId="31421F0E" w14:textId="77777777" w:rsidR="007D0D55" w:rsidRDefault="00000000">
      <w:pPr>
        <w:pStyle w:val="Corpotesto"/>
        <w:ind w:right="116"/>
      </w:pPr>
      <w:r>
        <w:t>La</w:t>
      </w:r>
      <w:r>
        <w:rPr>
          <w:spacing w:val="-7"/>
        </w:rPr>
        <w:t xml:space="preserve"> </w:t>
      </w:r>
      <w:r>
        <w:t>raccolta</w:t>
      </w:r>
      <w:r>
        <w:rPr>
          <w:spacing w:val="-6"/>
        </w:rPr>
        <w:t xml:space="preserve"> </w:t>
      </w:r>
      <w:r>
        <w:t>avrà</w:t>
      </w:r>
      <w:r>
        <w:rPr>
          <w:spacing w:val="-6"/>
        </w:rPr>
        <w:t xml:space="preserve"> </w:t>
      </w:r>
      <w:r>
        <w:t>inizio</w:t>
      </w:r>
      <w:r>
        <w:rPr>
          <w:spacing w:val="-7"/>
        </w:rPr>
        <w:t xml:space="preserve"> </w:t>
      </w:r>
      <w:r>
        <w:t>alle</w:t>
      </w:r>
      <w:r>
        <w:rPr>
          <w:spacing w:val="-7"/>
        </w:rPr>
        <w:t xml:space="preserve"> </w:t>
      </w:r>
      <w:r>
        <w:t>ore</w:t>
      </w:r>
      <w:r>
        <w:rPr>
          <w:spacing w:val="-7"/>
        </w:rPr>
        <w:t xml:space="preserve"> </w:t>
      </w:r>
      <w:r>
        <w:t>6:00</w:t>
      </w:r>
      <w:r>
        <w:rPr>
          <w:spacing w:val="-5"/>
        </w:rPr>
        <w:t xml:space="preserve"> </w:t>
      </w:r>
      <w:r>
        <w:t>sino</w:t>
      </w:r>
      <w:r>
        <w:rPr>
          <w:spacing w:val="-7"/>
        </w:rPr>
        <w:t xml:space="preserve"> </w:t>
      </w:r>
      <w:r>
        <w:t>ad</w:t>
      </w:r>
      <w:r>
        <w:rPr>
          <w:spacing w:val="-6"/>
        </w:rPr>
        <w:t xml:space="preserve"> </w:t>
      </w:r>
      <w:r>
        <w:t>ultimazione</w:t>
      </w:r>
      <w:r>
        <w:rPr>
          <w:spacing w:val="-7"/>
        </w:rPr>
        <w:t xml:space="preserve"> </w:t>
      </w:r>
      <w:r>
        <w:t>delle</w:t>
      </w:r>
      <w:r>
        <w:rPr>
          <w:spacing w:val="-6"/>
        </w:rPr>
        <w:t xml:space="preserve"> </w:t>
      </w:r>
      <w:r>
        <w:t>operazioni</w:t>
      </w:r>
      <w:r>
        <w:rPr>
          <w:spacing w:val="-6"/>
        </w:rPr>
        <w:t xml:space="preserve"> </w:t>
      </w:r>
      <w:r>
        <w:t>e</w:t>
      </w:r>
      <w:r>
        <w:rPr>
          <w:spacing w:val="-7"/>
        </w:rPr>
        <w:t xml:space="preserve"> </w:t>
      </w:r>
      <w:r>
        <w:t>comunque</w:t>
      </w:r>
      <w:r>
        <w:rPr>
          <w:spacing w:val="-5"/>
        </w:rPr>
        <w:t xml:space="preserve"> </w:t>
      </w:r>
      <w:r>
        <w:t>non</w:t>
      </w:r>
      <w:r>
        <w:rPr>
          <w:spacing w:val="-6"/>
        </w:rPr>
        <w:t xml:space="preserve"> </w:t>
      </w:r>
      <w:r>
        <w:t>oltre</w:t>
      </w:r>
      <w:r>
        <w:rPr>
          <w:spacing w:val="-6"/>
        </w:rPr>
        <w:t xml:space="preserve"> </w:t>
      </w:r>
      <w:r>
        <w:t>le</w:t>
      </w:r>
      <w:r>
        <w:rPr>
          <w:spacing w:val="-5"/>
        </w:rPr>
        <w:t xml:space="preserve"> </w:t>
      </w:r>
      <w:r>
        <w:t>ore</w:t>
      </w:r>
      <w:r>
        <w:rPr>
          <w:spacing w:val="-5"/>
        </w:rPr>
        <w:t xml:space="preserve"> </w:t>
      </w:r>
      <w:r>
        <w:t>12:00</w:t>
      </w:r>
      <w:r>
        <w:rPr>
          <w:spacing w:val="-4"/>
        </w:rPr>
        <w:t xml:space="preserve"> </w:t>
      </w:r>
      <w:r>
        <w:t>fatte</w:t>
      </w:r>
      <w:r>
        <w:rPr>
          <w:spacing w:val="-6"/>
        </w:rPr>
        <w:t xml:space="preserve"> </w:t>
      </w:r>
      <w:r>
        <w:t>salve</w:t>
      </w:r>
      <w:r>
        <w:rPr>
          <w:spacing w:val="-47"/>
        </w:rPr>
        <w:t xml:space="preserve"> </w:t>
      </w:r>
      <w:r>
        <w:t>cause di forza maggiore. Il servizio seguirà le indicazioni e gli orari che il Comune riterrà opportuno stabilire zona per</w:t>
      </w:r>
      <w:r>
        <w:rPr>
          <w:spacing w:val="-47"/>
        </w:rPr>
        <w:t xml:space="preserve"> </w:t>
      </w:r>
      <w:r>
        <w:t>zona;</w:t>
      </w:r>
      <w:r>
        <w:rPr>
          <w:spacing w:val="-1"/>
        </w:rPr>
        <w:t xml:space="preserve"> </w:t>
      </w:r>
      <w:r>
        <w:t>in particolare,</w:t>
      </w:r>
      <w:r>
        <w:rPr>
          <w:spacing w:val="1"/>
        </w:rPr>
        <w:t xml:space="preserve"> </w:t>
      </w:r>
      <w:r>
        <w:t>il</w:t>
      </w:r>
      <w:r>
        <w:rPr>
          <w:spacing w:val="-1"/>
        </w:rPr>
        <w:t xml:space="preserve"> </w:t>
      </w:r>
      <w:r>
        <w:t>passaggio</w:t>
      </w:r>
      <w:r>
        <w:rPr>
          <w:spacing w:val="2"/>
        </w:rPr>
        <w:t xml:space="preserve"> </w:t>
      </w:r>
      <w:r>
        <w:t>nelle</w:t>
      </w:r>
      <w:r>
        <w:rPr>
          <w:spacing w:val="-1"/>
        </w:rPr>
        <w:t xml:space="preserve"> </w:t>
      </w:r>
      <w:r>
        <w:t>zone</w:t>
      </w:r>
      <w:r>
        <w:rPr>
          <w:spacing w:val="-2"/>
        </w:rPr>
        <w:t xml:space="preserve"> </w:t>
      </w:r>
      <w:r>
        <w:t>centrali</w:t>
      </w:r>
      <w:r>
        <w:rPr>
          <w:spacing w:val="-4"/>
        </w:rPr>
        <w:t xml:space="preserve"> </w:t>
      </w:r>
      <w:r>
        <w:t>dovrà avvenire</w:t>
      </w:r>
      <w:r>
        <w:rPr>
          <w:spacing w:val="-1"/>
        </w:rPr>
        <w:t xml:space="preserve"> </w:t>
      </w:r>
      <w:r>
        <w:t>nelle</w:t>
      </w:r>
      <w:r>
        <w:rPr>
          <w:spacing w:val="1"/>
        </w:rPr>
        <w:t xml:space="preserve"> </w:t>
      </w:r>
      <w:r>
        <w:t>prime</w:t>
      </w:r>
      <w:r>
        <w:rPr>
          <w:spacing w:val="-2"/>
        </w:rPr>
        <w:t xml:space="preserve"> </w:t>
      </w:r>
      <w:r>
        <w:t>ore del</w:t>
      </w:r>
      <w:r>
        <w:rPr>
          <w:spacing w:val="-2"/>
        </w:rPr>
        <w:t xml:space="preserve"> </w:t>
      </w:r>
      <w:r>
        <w:t>mattino.</w:t>
      </w:r>
    </w:p>
    <w:p w14:paraId="50AE2909" w14:textId="77777777" w:rsidR="007D0D55" w:rsidRDefault="00000000">
      <w:pPr>
        <w:pStyle w:val="Corpotesto"/>
        <w:spacing w:before="1"/>
        <w:ind w:right="125"/>
      </w:pPr>
      <w:r>
        <w:rPr>
          <w:w w:val="105"/>
        </w:rPr>
        <w:t>La raccolta dei rifiuti avverrà una sola volta durante il giorno fissato. Il servizio dovrà essere espletato a favore</w:t>
      </w:r>
      <w:r>
        <w:rPr>
          <w:spacing w:val="1"/>
          <w:w w:val="105"/>
        </w:rPr>
        <w:t xml:space="preserve"> </w:t>
      </w:r>
      <w:r>
        <w:rPr>
          <w:w w:val="105"/>
        </w:rPr>
        <w:t>di</w:t>
      </w:r>
      <w:r>
        <w:rPr>
          <w:spacing w:val="-1"/>
          <w:w w:val="105"/>
        </w:rPr>
        <w:t xml:space="preserve"> </w:t>
      </w:r>
      <w:r>
        <w:rPr>
          <w:w w:val="105"/>
        </w:rPr>
        <w:t>tutti</w:t>
      </w:r>
      <w:r>
        <w:rPr>
          <w:spacing w:val="-1"/>
          <w:w w:val="105"/>
        </w:rPr>
        <w:t xml:space="preserve"> </w:t>
      </w:r>
      <w:r>
        <w:rPr>
          <w:w w:val="105"/>
        </w:rPr>
        <w:t>gli utenti</w:t>
      </w:r>
      <w:r>
        <w:rPr>
          <w:spacing w:val="-1"/>
          <w:w w:val="105"/>
        </w:rPr>
        <w:t xml:space="preserve"> </w:t>
      </w:r>
      <w:r>
        <w:rPr>
          <w:w w:val="105"/>
        </w:rPr>
        <w:t>presenti</w:t>
      </w:r>
      <w:r>
        <w:rPr>
          <w:spacing w:val="1"/>
          <w:w w:val="105"/>
        </w:rPr>
        <w:t xml:space="preserve"> </w:t>
      </w:r>
      <w:r>
        <w:rPr>
          <w:w w:val="105"/>
        </w:rPr>
        <w:t>nella</w:t>
      </w:r>
      <w:r>
        <w:rPr>
          <w:spacing w:val="1"/>
          <w:w w:val="105"/>
        </w:rPr>
        <w:t xml:space="preserve"> </w:t>
      </w:r>
      <w:r>
        <w:rPr>
          <w:w w:val="105"/>
        </w:rPr>
        <w:t>zona di raccolta.</w:t>
      </w:r>
    </w:p>
    <w:p w14:paraId="44692D03" w14:textId="77777777" w:rsidR="007D0D55" w:rsidRDefault="00000000">
      <w:pPr>
        <w:pStyle w:val="Corpotesto"/>
        <w:ind w:right="117"/>
      </w:pPr>
      <w:r>
        <w:t>Il</w:t>
      </w:r>
      <w:r>
        <w:rPr>
          <w:spacing w:val="21"/>
        </w:rPr>
        <w:t xml:space="preserve"> </w:t>
      </w:r>
      <w:r>
        <w:t>servizio</w:t>
      </w:r>
      <w:r>
        <w:rPr>
          <w:spacing w:val="25"/>
        </w:rPr>
        <w:t xml:space="preserve"> </w:t>
      </w:r>
      <w:r>
        <w:t>di</w:t>
      </w:r>
      <w:r>
        <w:rPr>
          <w:spacing w:val="23"/>
        </w:rPr>
        <w:t xml:space="preserve"> </w:t>
      </w:r>
      <w:r>
        <w:t>raccolta</w:t>
      </w:r>
      <w:r>
        <w:rPr>
          <w:spacing w:val="24"/>
        </w:rPr>
        <w:t xml:space="preserve"> </w:t>
      </w:r>
      <w:r>
        <w:t>dei</w:t>
      </w:r>
      <w:r>
        <w:rPr>
          <w:spacing w:val="25"/>
        </w:rPr>
        <w:t xml:space="preserve"> </w:t>
      </w:r>
      <w:r>
        <w:t>rifiuti</w:t>
      </w:r>
      <w:r>
        <w:rPr>
          <w:spacing w:val="26"/>
        </w:rPr>
        <w:t xml:space="preserve"> </w:t>
      </w:r>
      <w:r>
        <w:t>dovrà</w:t>
      </w:r>
      <w:r>
        <w:rPr>
          <w:spacing w:val="23"/>
        </w:rPr>
        <w:t xml:space="preserve"> </w:t>
      </w:r>
      <w:r>
        <w:t>essere</w:t>
      </w:r>
      <w:r>
        <w:rPr>
          <w:spacing w:val="24"/>
        </w:rPr>
        <w:t xml:space="preserve"> </w:t>
      </w:r>
      <w:r>
        <w:t>assicurato</w:t>
      </w:r>
      <w:r>
        <w:rPr>
          <w:spacing w:val="24"/>
        </w:rPr>
        <w:t xml:space="preserve"> </w:t>
      </w:r>
      <w:r>
        <w:t>anche</w:t>
      </w:r>
      <w:r>
        <w:rPr>
          <w:spacing w:val="24"/>
        </w:rPr>
        <w:t xml:space="preserve"> </w:t>
      </w:r>
      <w:r>
        <w:t>in</w:t>
      </w:r>
      <w:r>
        <w:rPr>
          <w:spacing w:val="25"/>
        </w:rPr>
        <w:t xml:space="preserve"> </w:t>
      </w:r>
      <w:r>
        <w:t>presenza</w:t>
      </w:r>
      <w:r>
        <w:rPr>
          <w:spacing w:val="28"/>
        </w:rPr>
        <w:t xml:space="preserve"> </w:t>
      </w:r>
      <w:r>
        <w:t>di</w:t>
      </w:r>
      <w:r>
        <w:rPr>
          <w:spacing w:val="23"/>
        </w:rPr>
        <w:t xml:space="preserve"> </w:t>
      </w:r>
      <w:r>
        <w:t>condizioni</w:t>
      </w:r>
      <w:r>
        <w:rPr>
          <w:spacing w:val="23"/>
        </w:rPr>
        <w:t xml:space="preserve"> </w:t>
      </w:r>
      <w:r>
        <w:t>atmosferiche</w:t>
      </w:r>
      <w:r>
        <w:rPr>
          <w:spacing w:val="25"/>
        </w:rPr>
        <w:t xml:space="preserve"> </w:t>
      </w:r>
      <w:r>
        <w:t>sfavorevoli.</w:t>
      </w:r>
      <w:r>
        <w:rPr>
          <w:spacing w:val="1"/>
        </w:rPr>
        <w:t xml:space="preserve"> </w:t>
      </w:r>
      <w:r>
        <w:t>Gli</w:t>
      </w:r>
      <w:r>
        <w:rPr>
          <w:spacing w:val="1"/>
        </w:rPr>
        <w:t xml:space="preserve"> </w:t>
      </w:r>
      <w:r>
        <w:t>addetti</w:t>
      </w:r>
      <w:r>
        <w:rPr>
          <w:spacing w:val="1"/>
        </w:rPr>
        <w:t xml:space="preserve"> </w:t>
      </w:r>
      <w:r>
        <w:t>dell’Appaltatore</w:t>
      </w:r>
      <w:r>
        <w:rPr>
          <w:spacing w:val="1"/>
        </w:rPr>
        <w:t xml:space="preserve"> </w:t>
      </w:r>
      <w:r>
        <w:t>provvederanno</w:t>
      </w:r>
      <w:r>
        <w:rPr>
          <w:spacing w:val="1"/>
        </w:rPr>
        <w:t xml:space="preserve"> </w:t>
      </w:r>
      <w:r>
        <w:t>a</w:t>
      </w:r>
      <w:r>
        <w:rPr>
          <w:spacing w:val="1"/>
        </w:rPr>
        <w:t xml:space="preserve"> </w:t>
      </w:r>
      <w:r>
        <w:t>svuotare</w:t>
      </w:r>
      <w:r>
        <w:rPr>
          <w:spacing w:val="1"/>
        </w:rPr>
        <w:t xml:space="preserve"> </w:t>
      </w:r>
      <w:r>
        <w:t>nell’automezzo</w:t>
      </w:r>
      <w:r>
        <w:rPr>
          <w:spacing w:val="1"/>
        </w:rPr>
        <w:t xml:space="preserve"> </w:t>
      </w:r>
      <w:r>
        <w:t>i</w:t>
      </w:r>
      <w:r>
        <w:rPr>
          <w:spacing w:val="1"/>
        </w:rPr>
        <w:t xml:space="preserve"> </w:t>
      </w:r>
      <w:r>
        <w:t>contenitori</w:t>
      </w:r>
      <w:r>
        <w:rPr>
          <w:spacing w:val="1"/>
        </w:rPr>
        <w:t xml:space="preserve"> </w:t>
      </w:r>
      <w:r>
        <w:t>dopo</w:t>
      </w:r>
      <w:r>
        <w:rPr>
          <w:spacing w:val="1"/>
        </w:rPr>
        <w:t xml:space="preserve"> </w:t>
      </w:r>
      <w:r>
        <w:t>averne</w:t>
      </w:r>
      <w:r>
        <w:rPr>
          <w:spacing w:val="1"/>
        </w:rPr>
        <w:t xml:space="preserve"> </w:t>
      </w:r>
      <w:r>
        <w:t>verificato</w:t>
      </w:r>
      <w:r>
        <w:rPr>
          <w:spacing w:val="1"/>
        </w:rPr>
        <w:t xml:space="preserve"> </w:t>
      </w:r>
      <w:r>
        <w:t>il</w:t>
      </w:r>
      <w:r>
        <w:rPr>
          <w:spacing w:val="1"/>
        </w:rPr>
        <w:t xml:space="preserve"> </w:t>
      </w:r>
      <w:r>
        <w:t>contenuto</w:t>
      </w:r>
      <w:r>
        <w:rPr>
          <w:spacing w:val="-2"/>
        </w:rPr>
        <w:t xml:space="preserve"> </w:t>
      </w:r>
      <w:r>
        <w:t>e</w:t>
      </w:r>
      <w:r>
        <w:rPr>
          <w:spacing w:val="1"/>
        </w:rPr>
        <w:t xml:space="preserve"> </w:t>
      </w:r>
      <w:r>
        <w:t>a ricollocarli</w:t>
      </w:r>
      <w:r>
        <w:rPr>
          <w:spacing w:val="-3"/>
        </w:rPr>
        <w:t xml:space="preserve"> </w:t>
      </w:r>
      <w:r>
        <w:t>con</w:t>
      </w:r>
      <w:r>
        <w:rPr>
          <w:spacing w:val="-1"/>
        </w:rPr>
        <w:t xml:space="preserve"> </w:t>
      </w:r>
      <w:r>
        <w:t>cura</w:t>
      </w:r>
      <w:r>
        <w:rPr>
          <w:spacing w:val="-3"/>
        </w:rPr>
        <w:t xml:space="preserve"> </w:t>
      </w:r>
      <w:r>
        <w:t>e riguardo</w:t>
      </w:r>
      <w:r>
        <w:rPr>
          <w:spacing w:val="1"/>
        </w:rPr>
        <w:t xml:space="preserve"> </w:t>
      </w:r>
      <w:r>
        <w:t>nel punto</w:t>
      </w:r>
      <w:r>
        <w:rPr>
          <w:spacing w:val="1"/>
        </w:rPr>
        <w:t xml:space="preserve"> </w:t>
      </w:r>
      <w:r>
        <w:t>in cui</w:t>
      </w:r>
      <w:r>
        <w:rPr>
          <w:spacing w:val="-2"/>
        </w:rPr>
        <w:t xml:space="preserve"> </w:t>
      </w:r>
      <w:r>
        <w:t>sono</w:t>
      </w:r>
      <w:r>
        <w:rPr>
          <w:spacing w:val="1"/>
        </w:rPr>
        <w:t xml:space="preserve"> </w:t>
      </w:r>
      <w:r>
        <w:t>stati prelevati.</w:t>
      </w:r>
    </w:p>
    <w:p w14:paraId="11F0B7C4" w14:textId="77777777" w:rsidR="007D0D55" w:rsidRDefault="00000000">
      <w:pPr>
        <w:pStyle w:val="Corpotesto"/>
        <w:ind w:right="116"/>
      </w:pPr>
      <w:r>
        <w:t>In presenza di contenitori contenenti rifiuti non conformi alle tipologie da raccogliere, la ditta appaltatrice non</w:t>
      </w:r>
      <w:r>
        <w:rPr>
          <w:spacing w:val="1"/>
        </w:rPr>
        <w:t xml:space="preserve"> </w:t>
      </w:r>
      <w:r>
        <w:t>raccoglierà</w:t>
      </w:r>
      <w:r>
        <w:rPr>
          <w:spacing w:val="1"/>
        </w:rPr>
        <w:t xml:space="preserve"> </w:t>
      </w:r>
      <w:r>
        <w:t>i</w:t>
      </w:r>
      <w:r>
        <w:rPr>
          <w:spacing w:val="1"/>
        </w:rPr>
        <w:t xml:space="preserve"> </w:t>
      </w:r>
      <w:r>
        <w:t>rifiuti</w:t>
      </w:r>
      <w:r>
        <w:rPr>
          <w:spacing w:val="1"/>
        </w:rPr>
        <w:t xml:space="preserve"> </w:t>
      </w:r>
      <w:r>
        <w:t>provvedendo</w:t>
      </w:r>
      <w:r>
        <w:rPr>
          <w:spacing w:val="1"/>
        </w:rPr>
        <w:t xml:space="preserve"> </w:t>
      </w:r>
      <w:r>
        <w:t>all’immediata</w:t>
      </w:r>
      <w:r>
        <w:rPr>
          <w:spacing w:val="1"/>
        </w:rPr>
        <w:t xml:space="preserve"> </w:t>
      </w:r>
      <w:r>
        <w:t>segnalazione</w:t>
      </w:r>
      <w:r>
        <w:rPr>
          <w:spacing w:val="1"/>
        </w:rPr>
        <w:t xml:space="preserve"> </w:t>
      </w:r>
      <w:r>
        <w:t>all’amministrazione</w:t>
      </w:r>
      <w:r>
        <w:rPr>
          <w:spacing w:val="1"/>
        </w:rPr>
        <w:t xml:space="preserve"> </w:t>
      </w:r>
      <w:r>
        <w:t>comunale.</w:t>
      </w:r>
      <w:r>
        <w:rPr>
          <w:spacing w:val="1"/>
        </w:rPr>
        <w:t xml:space="preserve"> </w:t>
      </w:r>
      <w:r>
        <w:t>Dall’applicazione</w:t>
      </w:r>
      <w:r>
        <w:rPr>
          <w:spacing w:val="1"/>
        </w:rPr>
        <w:t xml:space="preserve"> </w:t>
      </w:r>
      <w:r>
        <w:t>dell’avviso il contenitore sarà considerato rifiuto indifferenziato, e la Ditta provvederà a ritirarlo come tale nel turno</w:t>
      </w:r>
      <w:r>
        <w:rPr>
          <w:spacing w:val="1"/>
        </w:rPr>
        <w:t xml:space="preserve"> </w:t>
      </w:r>
      <w:r>
        <w:t>successivo</w:t>
      </w:r>
      <w:r>
        <w:rPr>
          <w:spacing w:val="-3"/>
        </w:rPr>
        <w:t xml:space="preserve"> </w:t>
      </w:r>
      <w:r>
        <w:t>di raccolta</w:t>
      </w:r>
      <w:r>
        <w:rPr>
          <w:spacing w:val="-3"/>
        </w:rPr>
        <w:t xml:space="preserve"> </w:t>
      </w:r>
      <w:r>
        <w:t>della</w:t>
      </w:r>
      <w:r>
        <w:rPr>
          <w:spacing w:val="-3"/>
        </w:rPr>
        <w:t xml:space="preserve"> </w:t>
      </w:r>
      <w:r>
        <w:t>frazione</w:t>
      </w:r>
      <w:r>
        <w:rPr>
          <w:spacing w:val="1"/>
        </w:rPr>
        <w:t xml:space="preserve"> </w:t>
      </w:r>
      <w:r>
        <w:t>indifferenziata.</w:t>
      </w:r>
    </w:p>
    <w:p w14:paraId="5AC68E5A" w14:textId="77777777" w:rsidR="007D0D55" w:rsidRDefault="00000000">
      <w:pPr>
        <w:pStyle w:val="Corpotesto"/>
        <w:spacing w:before="1"/>
        <w:ind w:right="118"/>
      </w:pPr>
      <w:r>
        <w:t>In caso di accidentale danneggiamento dei contenitori esposti dagli utenti, l’Appaltatore deve provvedere alla loro</w:t>
      </w:r>
      <w:r>
        <w:rPr>
          <w:spacing w:val="1"/>
        </w:rPr>
        <w:t xml:space="preserve"> </w:t>
      </w:r>
      <w:r>
        <w:lastRenderedPageBreak/>
        <w:t>tempestiva</w:t>
      </w:r>
      <w:r>
        <w:rPr>
          <w:spacing w:val="-1"/>
        </w:rPr>
        <w:t xml:space="preserve"> </w:t>
      </w:r>
      <w:r>
        <w:t>sostituzione</w:t>
      </w:r>
      <w:r>
        <w:rPr>
          <w:spacing w:val="1"/>
        </w:rPr>
        <w:t xml:space="preserve"> </w:t>
      </w:r>
      <w:r>
        <w:t>senza</w:t>
      </w:r>
      <w:r>
        <w:rPr>
          <w:spacing w:val="1"/>
        </w:rPr>
        <w:t xml:space="preserve"> </w:t>
      </w:r>
      <w:r>
        <w:t>alcun</w:t>
      </w:r>
      <w:r>
        <w:rPr>
          <w:spacing w:val="-1"/>
        </w:rPr>
        <w:t xml:space="preserve"> </w:t>
      </w:r>
      <w:r>
        <w:t>onere aggiuntivo</w:t>
      </w:r>
      <w:r>
        <w:rPr>
          <w:spacing w:val="-1"/>
        </w:rPr>
        <w:t xml:space="preserve"> </w:t>
      </w:r>
      <w:r>
        <w:t>per l’Amministrazione aggiudicatrice.</w:t>
      </w:r>
    </w:p>
    <w:p w14:paraId="0E4FFCB9" w14:textId="77777777" w:rsidR="007D0D55" w:rsidRDefault="00000000">
      <w:pPr>
        <w:pStyle w:val="Corpotesto"/>
        <w:ind w:right="116"/>
      </w:pPr>
      <w:r>
        <w:t>È fatto divieto alla ditta appaltatrice di fare sostare in luogo di pubblico transito e con continuità l’automezzo adibito</w:t>
      </w:r>
      <w:r>
        <w:rPr>
          <w:spacing w:val="-48"/>
        </w:rPr>
        <w:t xml:space="preserve"> </w:t>
      </w:r>
      <w:r>
        <w:t>alla</w:t>
      </w:r>
      <w:r>
        <w:rPr>
          <w:spacing w:val="-9"/>
        </w:rPr>
        <w:t xml:space="preserve"> </w:t>
      </w:r>
      <w:r>
        <w:t>raccolta/carico/trasporto,</w:t>
      </w:r>
      <w:r>
        <w:rPr>
          <w:spacing w:val="-11"/>
        </w:rPr>
        <w:t xml:space="preserve"> </w:t>
      </w:r>
      <w:r>
        <w:t>salvo</w:t>
      </w:r>
      <w:r>
        <w:rPr>
          <w:spacing w:val="-10"/>
        </w:rPr>
        <w:t xml:space="preserve"> </w:t>
      </w:r>
      <w:r>
        <w:t>le</w:t>
      </w:r>
      <w:r>
        <w:rPr>
          <w:spacing w:val="-11"/>
        </w:rPr>
        <w:t xml:space="preserve"> </w:t>
      </w:r>
      <w:r>
        <w:t>posizioni</w:t>
      </w:r>
      <w:r>
        <w:rPr>
          <w:spacing w:val="-9"/>
        </w:rPr>
        <w:t xml:space="preserve"> </w:t>
      </w:r>
      <w:r>
        <w:t>predeterminate</w:t>
      </w:r>
      <w:r>
        <w:rPr>
          <w:spacing w:val="-11"/>
        </w:rPr>
        <w:t xml:space="preserve"> </w:t>
      </w:r>
      <w:r>
        <w:t>e</w:t>
      </w:r>
      <w:r>
        <w:rPr>
          <w:spacing w:val="-8"/>
        </w:rPr>
        <w:t xml:space="preserve"> </w:t>
      </w:r>
      <w:r>
        <w:t>diverse</w:t>
      </w:r>
      <w:r>
        <w:rPr>
          <w:spacing w:val="-8"/>
        </w:rPr>
        <w:t xml:space="preserve"> </w:t>
      </w:r>
      <w:r>
        <w:t>disposizioni</w:t>
      </w:r>
      <w:r>
        <w:rPr>
          <w:spacing w:val="-9"/>
        </w:rPr>
        <w:t xml:space="preserve"> </w:t>
      </w:r>
      <w:r>
        <w:t>concordate</w:t>
      </w:r>
      <w:r>
        <w:rPr>
          <w:spacing w:val="-11"/>
        </w:rPr>
        <w:t xml:space="preserve"> </w:t>
      </w:r>
      <w:r>
        <w:t>di</w:t>
      </w:r>
      <w:r>
        <w:rPr>
          <w:spacing w:val="-12"/>
        </w:rPr>
        <w:t xml:space="preserve"> </w:t>
      </w:r>
      <w:r>
        <w:t>volta</w:t>
      </w:r>
      <w:r>
        <w:rPr>
          <w:spacing w:val="-9"/>
        </w:rPr>
        <w:t xml:space="preserve"> </w:t>
      </w:r>
      <w:r>
        <w:t>in</w:t>
      </w:r>
      <w:r>
        <w:rPr>
          <w:spacing w:val="-12"/>
        </w:rPr>
        <w:t xml:space="preserve"> </w:t>
      </w:r>
      <w:r>
        <w:t>volta</w:t>
      </w:r>
      <w:r>
        <w:rPr>
          <w:spacing w:val="-11"/>
        </w:rPr>
        <w:t xml:space="preserve"> </w:t>
      </w:r>
      <w:r>
        <w:t>con</w:t>
      </w:r>
      <w:r>
        <w:rPr>
          <w:spacing w:val="-47"/>
        </w:rPr>
        <w:t xml:space="preserve"> </w:t>
      </w:r>
      <w:r>
        <w:t>l’Amministrazione comunale.</w:t>
      </w:r>
    </w:p>
    <w:p w14:paraId="2D9EF982" w14:textId="77777777" w:rsidR="007D0D55" w:rsidRDefault="00000000">
      <w:pPr>
        <w:pStyle w:val="Corpotesto"/>
        <w:spacing w:line="267" w:lineRule="exact"/>
      </w:pPr>
      <w:r>
        <w:rPr>
          <w:spacing w:val="-1"/>
        </w:rPr>
        <w:t>L’omessa</w:t>
      </w:r>
      <w:r>
        <w:rPr>
          <w:spacing w:val="-12"/>
        </w:rPr>
        <w:t xml:space="preserve"> </w:t>
      </w:r>
      <w:r>
        <w:rPr>
          <w:spacing w:val="-1"/>
        </w:rPr>
        <w:t>vuotatura</w:t>
      </w:r>
      <w:r>
        <w:rPr>
          <w:spacing w:val="-10"/>
        </w:rPr>
        <w:t xml:space="preserve"> </w:t>
      </w:r>
      <w:r>
        <w:rPr>
          <w:spacing w:val="-1"/>
        </w:rPr>
        <w:t>dei</w:t>
      </w:r>
      <w:r>
        <w:rPr>
          <w:spacing w:val="-11"/>
        </w:rPr>
        <w:t xml:space="preserve"> </w:t>
      </w:r>
      <w:r>
        <w:rPr>
          <w:spacing w:val="-1"/>
        </w:rPr>
        <w:t>contenitori,</w:t>
      </w:r>
      <w:r>
        <w:rPr>
          <w:spacing w:val="-9"/>
        </w:rPr>
        <w:t xml:space="preserve"> </w:t>
      </w:r>
      <w:r>
        <w:t>da</w:t>
      </w:r>
      <w:r>
        <w:rPr>
          <w:spacing w:val="-9"/>
        </w:rPr>
        <w:t xml:space="preserve"> </w:t>
      </w:r>
      <w:r>
        <w:t>parte</w:t>
      </w:r>
      <w:r>
        <w:rPr>
          <w:spacing w:val="-9"/>
        </w:rPr>
        <w:t xml:space="preserve"> </w:t>
      </w:r>
      <w:r>
        <w:t>della</w:t>
      </w:r>
      <w:r>
        <w:rPr>
          <w:spacing w:val="-11"/>
        </w:rPr>
        <w:t xml:space="preserve"> </w:t>
      </w:r>
      <w:r>
        <w:t>ditta</w:t>
      </w:r>
      <w:r>
        <w:rPr>
          <w:spacing w:val="-11"/>
        </w:rPr>
        <w:t xml:space="preserve"> </w:t>
      </w:r>
      <w:r>
        <w:t>appaltatrice,</w:t>
      </w:r>
      <w:r>
        <w:rPr>
          <w:spacing w:val="-8"/>
        </w:rPr>
        <w:t xml:space="preserve"> </w:t>
      </w:r>
      <w:r>
        <w:t>comporterà</w:t>
      </w:r>
      <w:r>
        <w:rPr>
          <w:spacing w:val="-9"/>
        </w:rPr>
        <w:t xml:space="preserve"> </w:t>
      </w:r>
      <w:r>
        <w:t>l’applicazione</w:t>
      </w:r>
      <w:r>
        <w:rPr>
          <w:spacing w:val="-8"/>
        </w:rPr>
        <w:t xml:space="preserve"> </w:t>
      </w:r>
      <w:r>
        <w:t>delle</w:t>
      </w:r>
      <w:r>
        <w:rPr>
          <w:spacing w:val="-9"/>
        </w:rPr>
        <w:t xml:space="preserve"> </w:t>
      </w:r>
      <w:r>
        <w:t>sanzioni</w:t>
      </w:r>
      <w:r>
        <w:rPr>
          <w:spacing w:val="-14"/>
        </w:rPr>
        <w:t xml:space="preserve"> </w:t>
      </w:r>
      <w:r>
        <w:t>previste</w:t>
      </w:r>
    </w:p>
    <w:p w14:paraId="46D6C1D3" w14:textId="77777777" w:rsidR="007D0D55" w:rsidRDefault="00000000">
      <w:pPr>
        <w:pStyle w:val="Corpotesto"/>
      </w:pPr>
      <w:r>
        <w:t>dall’art.</w:t>
      </w:r>
      <w:r>
        <w:rPr>
          <w:spacing w:val="-2"/>
        </w:rPr>
        <w:t xml:space="preserve"> </w:t>
      </w:r>
      <w:r>
        <w:t>9</w:t>
      </w:r>
      <w:r>
        <w:rPr>
          <w:spacing w:val="-4"/>
        </w:rPr>
        <w:t xml:space="preserve"> </w:t>
      </w:r>
      <w:r>
        <w:t>“Penalità”</w:t>
      </w:r>
      <w:r>
        <w:rPr>
          <w:spacing w:val="-2"/>
        </w:rPr>
        <w:t xml:space="preserve"> </w:t>
      </w:r>
      <w:r>
        <w:t>e</w:t>
      </w:r>
      <w:r>
        <w:rPr>
          <w:spacing w:val="-1"/>
        </w:rPr>
        <w:t xml:space="preserve"> </w:t>
      </w:r>
      <w:r>
        <w:t>il</w:t>
      </w:r>
      <w:r>
        <w:rPr>
          <w:spacing w:val="-3"/>
        </w:rPr>
        <w:t xml:space="preserve"> </w:t>
      </w:r>
      <w:r>
        <w:t>recupero nella</w:t>
      </w:r>
      <w:r>
        <w:rPr>
          <w:spacing w:val="-6"/>
        </w:rPr>
        <w:t xml:space="preserve"> </w:t>
      </w:r>
      <w:r>
        <w:t>stessa</w:t>
      </w:r>
      <w:r>
        <w:rPr>
          <w:spacing w:val="-2"/>
        </w:rPr>
        <w:t xml:space="preserve"> </w:t>
      </w:r>
      <w:r>
        <w:t>giornata</w:t>
      </w:r>
      <w:r>
        <w:rPr>
          <w:spacing w:val="-4"/>
        </w:rPr>
        <w:t xml:space="preserve"> </w:t>
      </w:r>
      <w:r>
        <w:t>o</w:t>
      </w:r>
      <w:r>
        <w:rPr>
          <w:spacing w:val="-1"/>
        </w:rPr>
        <w:t xml:space="preserve"> </w:t>
      </w:r>
      <w:r>
        <w:t>nella</w:t>
      </w:r>
      <w:r>
        <w:rPr>
          <w:spacing w:val="-6"/>
        </w:rPr>
        <w:t xml:space="preserve"> </w:t>
      </w:r>
      <w:r>
        <w:t>giornata</w:t>
      </w:r>
      <w:r>
        <w:rPr>
          <w:spacing w:val="-1"/>
        </w:rPr>
        <w:t xml:space="preserve"> </w:t>
      </w:r>
      <w:r>
        <w:t>immediatamente</w:t>
      </w:r>
      <w:r>
        <w:rPr>
          <w:spacing w:val="-1"/>
        </w:rPr>
        <w:t xml:space="preserve"> </w:t>
      </w:r>
      <w:r>
        <w:t>successiva.</w:t>
      </w:r>
    </w:p>
    <w:p w14:paraId="37D68E13" w14:textId="77777777" w:rsidR="007D0D55" w:rsidRDefault="007D0D55">
      <w:pPr>
        <w:pStyle w:val="Corpotesto"/>
        <w:spacing w:before="1"/>
        <w:ind w:left="0"/>
        <w:jc w:val="left"/>
      </w:pPr>
    </w:p>
    <w:p w14:paraId="3D154140" w14:textId="77777777" w:rsidR="007D0D55" w:rsidRDefault="00000000">
      <w:pPr>
        <w:pStyle w:val="Titolo1"/>
        <w:jc w:val="left"/>
      </w:pPr>
      <w:bookmarkStart w:id="32" w:name="_bookmark30"/>
      <w:bookmarkEnd w:id="32"/>
      <w:r>
        <w:t>Art.</w:t>
      </w:r>
      <w:r>
        <w:rPr>
          <w:spacing w:val="-2"/>
        </w:rPr>
        <w:t xml:space="preserve"> </w:t>
      </w:r>
      <w:r>
        <w:t>25</w:t>
      </w:r>
      <w:r>
        <w:rPr>
          <w:spacing w:val="-1"/>
        </w:rPr>
        <w:t xml:space="preserve"> </w:t>
      </w:r>
      <w:r>
        <w:t>-</w:t>
      </w:r>
      <w:r>
        <w:rPr>
          <w:spacing w:val="-5"/>
        </w:rPr>
        <w:t xml:space="preserve"> </w:t>
      </w:r>
      <w:r>
        <w:t>Imballaggi</w:t>
      </w:r>
      <w:r>
        <w:rPr>
          <w:spacing w:val="-4"/>
        </w:rPr>
        <w:t xml:space="preserve"> </w:t>
      </w:r>
      <w:r>
        <w:t>metallici</w:t>
      </w:r>
      <w:r>
        <w:rPr>
          <w:spacing w:val="-2"/>
        </w:rPr>
        <w:t xml:space="preserve"> </w:t>
      </w:r>
      <w:r>
        <w:t>ed</w:t>
      </w:r>
      <w:r>
        <w:rPr>
          <w:spacing w:val="-6"/>
        </w:rPr>
        <w:t xml:space="preserve"> </w:t>
      </w:r>
      <w:r>
        <w:t>in</w:t>
      </w:r>
      <w:r>
        <w:rPr>
          <w:spacing w:val="-3"/>
        </w:rPr>
        <w:t xml:space="preserve"> </w:t>
      </w:r>
      <w:r>
        <w:t>plastica</w:t>
      </w:r>
      <w:r>
        <w:rPr>
          <w:spacing w:val="-3"/>
        </w:rPr>
        <w:t xml:space="preserve"> </w:t>
      </w:r>
      <w:r>
        <w:t>(raccolte</w:t>
      </w:r>
      <w:r>
        <w:rPr>
          <w:spacing w:val="-2"/>
        </w:rPr>
        <w:t xml:space="preserve"> </w:t>
      </w:r>
      <w:r>
        <w:t>distinte)</w:t>
      </w:r>
    </w:p>
    <w:p w14:paraId="7374FFA0" w14:textId="77777777" w:rsidR="007D0D55" w:rsidRDefault="00000000">
      <w:pPr>
        <w:pStyle w:val="Corpotesto"/>
        <w:jc w:val="left"/>
      </w:pPr>
      <w:r>
        <w:rPr>
          <w:w w:val="105"/>
        </w:rPr>
        <w:t>Oggetto</w:t>
      </w:r>
      <w:r>
        <w:rPr>
          <w:spacing w:val="-2"/>
          <w:w w:val="105"/>
        </w:rPr>
        <w:t xml:space="preserve"> </w:t>
      </w:r>
      <w:r>
        <w:rPr>
          <w:w w:val="105"/>
        </w:rPr>
        <w:t>del</w:t>
      </w:r>
      <w:r>
        <w:rPr>
          <w:spacing w:val="-2"/>
          <w:w w:val="105"/>
        </w:rPr>
        <w:t xml:space="preserve"> </w:t>
      </w:r>
      <w:r>
        <w:rPr>
          <w:w w:val="105"/>
        </w:rPr>
        <w:t>servizio</w:t>
      </w:r>
      <w:r>
        <w:rPr>
          <w:spacing w:val="-1"/>
          <w:w w:val="105"/>
        </w:rPr>
        <w:t xml:space="preserve"> </w:t>
      </w:r>
      <w:r>
        <w:rPr>
          <w:w w:val="105"/>
        </w:rPr>
        <w:t>è</w:t>
      </w:r>
      <w:r>
        <w:rPr>
          <w:spacing w:val="-2"/>
          <w:w w:val="105"/>
        </w:rPr>
        <w:t xml:space="preserve"> </w:t>
      </w:r>
      <w:r>
        <w:rPr>
          <w:w w:val="105"/>
        </w:rPr>
        <w:t>la</w:t>
      </w:r>
      <w:r>
        <w:rPr>
          <w:spacing w:val="-2"/>
          <w:w w:val="105"/>
        </w:rPr>
        <w:t xml:space="preserve"> </w:t>
      </w:r>
      <w:r>
        <w:rPr>
          <w:w w:val="105"/>
        </w:rPr>
        <w:t>raccolta,</w:t>
      </w:r>
      <w:r>
        <w:rPr>
          <w:spacing w:val="-3"/>
          <w:w w:val="105"/>
        </w:rPr>
        <w:t xml:space="preserve"> </w:t>
      </w:r>
      <w:r>
        <w:rPr>
          <w:w w:val="105"/>
        </w:rPr>
        <w:t>il</w:t>
      </w:r>
      <w:r>
        <w:rPr>
          <w:spacing w:val="-3"/>
          <w:w w:val="105"/>
        </w:rPr>
        <w:t xml:space="preserve"> </w:t>
      </w:r>
      <w:r>
        <w:rPr>
          <w:w w:val="105"/>
        </w:rPr>
        <w:t>trasporto</w:t>
      </w:r>
      <w:r>
        <w:rPr>
          <w:spacing w:val="-1"/>
          <w:w w:val="105"/>
        </w:rPr>
        <w:t xml:space="preserve"> </w:t>
      </w:r>
      <w:r>
        <w:rPr>
          <w:w w:val="105"/>
        </w:rPr>
        <w:t>e</w:t>
      </w:r>
      <w:r>
        <w:rPr>
          <w:spacing w:val="-2"/>
          <w:w w:val="105"/>
        </w:rPr>
        <w:t xml:space="preserve"> </w:t>
      </w:r>
      <w:r>
        <w:rPr>
          <w:w w:val="105"/>
        </w:rPr>
        <w:t>il</w:t>
      </w:r>
      <w:r>
        <w:rPr>
          <w:spacing w:val="-3"/>
          <w:w w:val="105"/>
        </w:rPr>
        <w:t xml:space="preserve"> </w:t>
      </w:r>
      <w:r>
        <w:rPr>
          <w:w w:val="105"/>
        </w:rPr>
        <w:t>conferimento</w:t>
      </w:r>
      <w:r>
        <w:rPr>
          <w:spacing w:val="-2"/>
          <w:w w:val="105"/>
        </w:rPr>
        <w:t xml:space="preserve"> </w:t>
      </w:r>
      <w:r>
        <w:rPr>
          <w:w w:val="105"/>
        </w:rPr>
        <w:t>ad</w:t>
      </w:r>
      <w:r>
        <w:rPr>
          <w:spacing w:val="-3"/>
          <w:w w:val="105"/>
        </w:rPr>
        <w:t xml:space="preserve"> </w:t>
      </w:r>
      <w:r>
        <w:rPr>
          <w:w w:val="105"/>
        </w:rPr>
        <w:t>impianto</w:t>
      </w:r>
      <w:r>
        <w:rPr>
          <w:spacing w:val="3"/>
          <w:w w:val="105"/>
        </w:rPr>
        <w:t xml:space="preserve"> </w:t>
      </w:r>
      <w:r>
        <w:rPr>
          <w:w w:val="105"/>
        </w:rPr>
        <w:t>autorizzato</w:t>
      </w:r>
      <w:r>
        <w:rPr>
          <w:spacing w:val="-2"/>
          <w:w w:val="105"/>
        </w:rPr>
        <w:t xml:space="preserve"> </w:t>
      </w:r>
      <w:r>
        <w:rPr>
          <w:w w:val="105"/>
        </w:rPr>
        <w:t>di</w:t>
      </w:r>
      <w:r>
        <w:rPr>
          <w:spacing w:val="-3"/>
          <w:w w:val="105"/>
        </w:rPr>
        <w:t xml:space="preserve"> </w:t>
      </w:r>
      <w:r>
        <w:rPr>
          <w:w w:val="105"/>
        </w:rPr>
        <w:t>imballaggi</w:t>
      </w:r>
      <w:r>
        <w:rPr>
          <w:spacing w:val="-2"/>
          <w:w w:val="105"/>
        </w:rPr>
        <w:t xml:space="preserve"> </w:t>
      </w:r>
      <w:r>
        <w:rPr>
          <w:w w:val="105"/>
        </w:rPr>
        <w:t>metallici</w:t>
      </w:r>
      <w:r>
        <w:rPr>
          <w:spacing w:val="-3"/>
          <w:w w:val="105"/>
        </w:rPr>
        <w:t xml:space="preserve"> </w:t>
      </w:r>
      <w:r>
        <w:rPr>
          <w:w w:val="105"/>
        </w:rPr>
        <w:t>e</w:t>
      </w:r>
    </w:p>
    <w:p w14:paraId="6A7F92FC" w14:textId="77777777" w:rsidR="007D0D55" w:rsidRDefault="00000000">
      <w:pPr>
        <w:pStyle w:val="Corpotesto"/>
        <w:ind w:right="577"/>
        <w:jc w:val="left"/>
      </w:pPr>
      <w:r>
        <w:rPr>
          <w:w w:val="105"/>
        </w:rPr>
        <w:t>in alluminio o banda stagnata e imballaggi in plastica, frazione nel complesso definita “imballaggi leggeri”.</w:t>
      </w:r>
      <w:r>
        <w:rPr>
          <w:spacing w:val="-50"/>
          <w:w w:val="105"/>
        </w:rPr>
        <w:t xml:space="preserve"> </w:t>
      </w:r>
      <w:r>
        <w:rPr>
          <w:w w:val="105"/>
        </w:rPr>
        <w:t>La</w:t>
      </w:r>
      <w:r>
        <w:rPr>
          <w:spacing w:val="-8"/>
          <w:w w:val="105"/>
        </w:rPr>
        <w:t xml:space="preserve"> </w:t>
      </w:r>
      <w:r>
        <w:rPr>
          <w:w w:val="105"/>
        </w:rPr>
        <w:t>raccolta</w:t>
      </w:r>
      <w:r>
        <w:rPr>
          <w:spacing w:val="-9"/>
          <w:w w:val="105"/>
        </w:rPr>
        <w:t xml:space="preserve"> </w:t>
      </w:r>
      <w:r>
        <w:rPr>
          <w:w w:val="105"/>
        </w:rPr>
        <w:t>sarà</w:t>
      </w:r>
      <w:r>
        <w:rPr>
          <w:spacing w:val="-7"/>
          <w:w w:val="105"/>
        </w:rPr>
        <w:t xml:space="preserve"> </w:t>
      </w:r>
      <w:r>
        <w:rPr>
          <w:w w:val="105"/>
        </w:rPr>
        <w:t>da</w:t>
      </w:r>
      <w:r>
        <w:rPr>
          <w:spacing w:val="-10"/>
          <w:w w:val="105"/>
        </w:rPr>
        <w:t xml:space="preserve"> </w:t>
      </w:r>
      <w:r>
        <w:rPr>
          <w:w w:val="105"/>
        </w:rPr>
        <w:t>attuarsi</w:t>
      </w:r>
      <w:r>
        <w:rPr>
          <w:spacing w:val="-12"/>
          <w:w w:val="105"/>
        </w:rPr>
        <w:t xml:space="preserve"> </w:t>
      </w:r>
      <w:r>
        <w:rPr>
          <w:w w:val="105"/>
        </w:rPr>
        <w:t>separatamente</w:t>
      </w:r>
      <w:r>
        <w:rPr>
          <w:spacing w:val="-6"/>
          <w:w w:val="105"/>
        </w:rPr>
        <w:t xml:space="preserve"> </w:t>
      </w:r>
      <w:r>
        <w:rPr>
          <w:w w:val="105"/>
        </w:rPr>
        <w:t>ed</w:t>
      </w:r>
      <w:r>
        <w:rPr>
          <w:spacing w:val="-9"/>
          <w:w w:val="105"/>
        </w:rPr>
        <w:t xml:space="preserve"> </w:t>
      </w:r>
      <w:r>
        <w:rPr>
          <w:w w:val="105"/>
        </w:rPr>
        <w:t>entrambe</w:t>
      </w:r>
      <w:r>
        <w:rPr>
          <w:spacing w:val="-4"/>
          <w:w w:val="105"/>
        </w:rPr>
        <w:t xml:space="preserve"> </w:t>
      </w:r>
      <w:r>
        <w:rPr>
          <w:w w:val="105"/>
        </w:rPr>
        <w:t>come</w:t>
      </w:r>
      <w:r>
        <w:rPr>
          <w:spacing w:val="-6"/>
          <w:w w:val="105"/>
        </w:rPr>
        <w:t xml:space="preserve"> </w:t>
      </w:r>
      <w:r>
        <w:rPr>
          <w:w w:val="105"/>
        </w:rPr>
        <w:t>da</w:t>
      </w:r>
      <w:r>
        <w:rPr>
          <w:spacing w:val="-7"/>
          <w:w w:val="105"/>
        </w:rPr>
        <w:t xml:space="preserve"> </w:t>
      </w:r>
      <w:r>
        <w:rPr>
          <w:w w:val="105"/>
        </w:rPr>
        <w:t>calendario.</w:t>
      </w:r>
    </w:p>
    <w:p w14:paraId="3B36C31C" w14:textId="77777777" w:rsidR="007D0D55" w:rsidRDefault="00000000">
      <w:pPr>
        <w:pStyle w:val="Corpotesto"/>
        <w:spacing w:before="1" w:line="268" w:lineRule="exact"/>
        <w:jc w:val="left"/>
      </w:pPr>
      <w:r>
        <w:rPr>
          <w:w w:val="105"/>
        </w:rPr>
        <w:t>I</w:t>
      </w:r>
      <w:r>
        <w:rPr>
          <w:spacing w:val="-3"/>
          <w:w w:val="105"/>
        </w:rPr>
        <w:t xml:space="preserve"> </w:t>
      </w:r>
      <w:r>
        <w:rPr>
          <w:w w:val="105"/>
        </w:rPr>
        <w:t>rifiuti</w:t>
      </w:r>
      <w:r>
        <w:rPr>
          <w:spacing w:val="-3"/>
          <w:w w:val="105"/>
        </w:rPr>
        <w:t xml:space="preserve"> </w:t>
      </w:r>
      <w:r>
        <w:rPr>
          <w:w w:val="105"/>
        </w:rPr>
        <w:t>saranno</w:t>
      </w:r>
      <w:r>
        <w:rPr>
          <w:spacing w:val="-2"/>
          <w:w w:val="105"/>
        </w:rPr>
        <w:t xml:space="preserve"> </w:t>
      </w:r>
      <w:r>
        <w:rPr>
          <w:w w:val="105"/>
        </w:rPr>
        <w:t>conferiti</w:t>
      </w:r>
      <w:r>
        <w:rPr>
          <w:spacing w:val="-2"/>
          <w:w w:val="105"/>
        </w:rPr>
        <w:t xml:space="preserve"> </w:t>
      </w:r>
      <w:r>
        <w:rPr>
          <w:w w:val="105"/>
        </w:rPr>
        <w:t>da</w:t>
      </w:r>
      <w:r>
        <w:rPr>
          <w:spacing w:val="1"/>
          <w:w w:val="105"/>
        </w:rPr>
        <w:t xml:space="preserve"> </w:t>
      </w:r>
      <w:r>
        <w:rPr>
          <w:w w:val="105"/>
        </w:rPr>
        <w:t>parte</w:t>
      </w:r>
      <w:r>
        <w:rPr>
          <w:spacing w:val="-2"/>
          <w:w w:val="105"/>
        </w:rPr>
        <w:t xml:space="preserve"> </w:t>
      </w:r>
      <w:r>
        <w:rPr>
          <w:w w:val="105"/>
        </w:rPr>
        <w:t>delle</w:t>
      </w:r>
      <w:r>
        <w:rPr>
          <w:spacing w:val="1"/>
          <w:w w:val="105"/>
        </w:rPr>
        <w:t xml:space="preserve"> </w:t>
      </w:r>
      <w:r>
        <w:rPr>
          <w:w w:val="105"/>
        </w:rPr>
        <w:t>utenze</w:t>
      </w:r>
      <w:r>
        <w:rPr>
          <w:spacing w:val="-1"/>
          <w:w w:val="105"/>
        </w:rPr>
        <w:t xml:space="preserve"> </w:t>
      </w:r>
      <w:r>
        <w:rPr>
          <w:w w:val="105"/>
        </w:rPr>
        <w:t>a</w:t>
      </w:r>
      <w:r>
        <w:rPr>
          <w:spacing w:val="-2"/>
          <w:w w:val="105"/>
        </w:rPr>
        <w:t xml:space="preserve"> </w:t>
      </w:r>
      <w:r>
        <w:rPr>
          <w:w w:val="105"/>
        </w:rPr>
        <w:t>mezzo</w:t>
      </w:r>
      <w:r>
        <w:rPr>
          <w:spacing w:val="-2"/>
          <w:w w:val="105"/>
        </w:rPr>
        <w:t xml:space="preserve"> </w:t>
      </w:r>
      <w:r>
        <w:rPr>
          <w:w w:val="105"/>
        </w:rPr>
        <w:t>di</w:t>
      </w:r>
      <w:r>
        <w:rPr>
          <w:spacing w:val="-2"/>
          <w:w w:val="105"/>
        </w:rPr>
        <w:t xml:space="preserve"> </w:t>
      </w:r>
      <w:r>
        <w:rPr>
          <w:w w:val="105"/>
        </w:rPr>
        <w:t>sacchi</w:t>
      </w:r>
      <w:r>
        <w:rPr>
          <w:spacing w:val="-3"/>
          <w:w w:val="105"/>
        </w:rPr>
        <w:t xml:space="preserve"> </w:t>
      </w:r>
      <w:r>
        <w:rPr>
          <w:w w:val="105"/>
        </w:rPr>
        <w:t>a</w:t>
      </w:r>
      <w:r>
        <w:rPr>
          <w:spacing w:val="-2"/>
          <w:w w:val="105"/>
        </w:rPr>
        <w:t xml:space="preserve"> </w:t>
      </w:r>
      <w:r>
        <w:rPr>
          <w:w w:val="105"/>
        </w:rPr>
        <w:t>perdere.</w:t>
      </w:r>
    </w:p>
    <w:p w14:paraId="3EE7E2C9" w14:textId="77777777" w:rsidR="007D0D55" w:rsidRDefault="00000000">
      <w:pPr>
        <w:pStyle w:val="Corpotesto"/>
        <w:ind w:right="118"/>
      </w:pPr>
      <w:r>
        <w:rPr>
          <w:w w:val="105"/>
        </w:rPr>
        <w:t>I rifiuti saranno conferiti da parte delle utenze a bordo strada dopo le ore 21:00 del giorno antecedente la</w:t>
      </w:r>
      <w:r>
        <w:rPr>
          <w:spacing w:val="1"/>
          <w:w w:val="105"/>
        </w:rPr>
        <w:t xml:space="preserve"> </w:t>
      </w:r>
      <w:r>
        <w:rPr>
          <w:w w:val="105"/>
        </w:rPr>
        <w:t>raccolta</w:t>
      </w:r>
      <w:r>
        <w:rPr>
          <w:spacing w:val="-1"/>
          <w:w w:val="105"/>
        </w:rPr>
        <w:t xml:space="preserve"> </w:t>
      </w:r>
      <w:r>
        <w:rPr>
          <w:w w:val="105"/>
        </w:rPr>
        <w:t>e prima delle</w:t>
      </w:r>
      <w:r>
        <w:rPr>
          <w:spacing w:val="1"/>
          <w:w w:val="105"/>
        </w:rPr>
        <w:t xml:space="preserve"> </w:t>
      </w:r>
      <w:r>
        <w:rPr>
          <w:w w:val="105"/>
        </w:rPr>
        <w:t>ore</w:t>
      </w:r>
      <w:r>
        <w:rPr>
          <w:spacing w:val="5"/>
          <w:w w:val="105"/>
        </w:rPr>
        <w:t xml:space="preserve"> </w:t>
      </w:r>
      <w:r>
        <w:rPr>
          <w:w w:val="105"/>
        </w:rPr>
        <w:t>6:00</w:t>
      </w:r>
      <w:r>
        <w:rPr>
          <w:spacing w:val="2"/>
          <w:w w:val="105"/>
        </w:rPr>
        <w:t xml:space="preserve"> </w:t>
      </w:r>
      <w:r>
        <w:rPr>
          <w:w w:val="105"/>
        </w:rPr>
        <w:t>del giorno</w:t>
      </w:r>
      <w:r>
        <w:rPr>
          <w:spacing w:val="1"/>
          <w:w w:val="105"/>
        </w:rPr>
        <w:t xml:space="preserve"> </w:t>
      </w:r>
      <w:r>
        <w:rPr>
          <w:w w:val="105"/>
        </w:rPr>
        <w:t>dedicato.</w:t>
      </w:r>
    </w:p>
    <w:p w14:paraId="60F41C26" w14:textId="77777777" w:rsidR="007D0D55" w:rsidRDefault="00000000">
      <w:pPr>
        <w:pStyle w:val="Corpotesto"/>
        <w:ind w:right="116"/>
      </w:pPr>
      <w:r>
        <w:t>La</w:t>
      </w:r>
      <w:r>
        <w:rPr>
          <w:spacing w:val="-7"/>
        </w:rPr>
        <w:t xml:space="preserve"> </w:t>
      </w:r>
      <w:r>
        <w:t>raccolta</w:t>
      </w:r>
      <w:r>
        <w:rPr>
          <w:spacing w:val="-6"/>
        </w:rPr>
        <w:t xml:space="preserve"> </w:t>
      </w:r>
      <w:r>
        <w:t>avrà</w:t>
      </w:r>
      <w:r>
        <w:rPr>
          <w:spacing w:val="-6"/>
        </w:rPr>
        <w:t xml:space="preserve"> </w:t>
      </w:r>
      <w:r>
        <w:t>inizio</w:t>
      </w:r>
      <w:r>
        <w:rPr>
          <w:spacing w:val="-7"/>
        </w:rPr>
        <w:t xml:space="preserve"> </w:t>
      </w:r>
      <w:r>
        <w:t>alle</w:t>
      </w:r>
      <w:r>
        <w:rPr>
          <w:spacing w:val="-7"/>
        </w:rPr>
        <w:t xml:space="preserve"> </w:t>
      </w:r>
      <w:r>
        <w:t>ore</w:t>
      </w:r>
      <w:r>
        <w:rPr>
          <w:spacing w:val="-6"/>
        </w:rPr>
        <w:t xml:space="preserve"> </w:t>
      </w:r>
      <w:r>
        <w:t>6:00</w:t>
      </w:r>
      <w:r>
        <w:rPr>
          <w:spacing w:val="-6"/>
        </w:rPr>
        <w:t xml:space="preserve"> </w:t>
      </w:r>
      <w:r>
        <w:t>sino</w:t>
      </w:r>
      <w:r>
        <w:rPr>
          <w:spacing w:val="-7"/>
        </w:rPr>
        <w:t xml:space="preserve"> </w:t>
      </w:r>
      <w:r>
        <w:t>ad</w:t>
      </w:r>
      <w:r>
        <w:rPr>
          <w:spacing w:val="-6"/>
        </w:rPr>
        <w:t xml:space="preserve"> </w:t>
      </w:r>
      <w:r>
        <w:t>ultimazione</w:t>
      </w:r>
      <w:r>
        <w:rPr>
          <w:spacing w:val="-7"/>
        </w:rPr>
        <w:t xml:space="preserve"> </w:t>
      </w:r>
      <w:r>
        <w:t>delle</w:t>
      </w:r>
      <w:r>
        <w:rPr>
          <w:spacing w:val="-5"/>
        </w:rPr>
        <w:t xml:space="preserve"> </w:t>
      </w:r>
      <w:r>
        <w:t>operazioni</w:t>
      </w:r>
      <w:r>
        <w:rPr>
          <w:spacing w:val="-6"/>
        </w:rPr>
        <w:t xml:space="preserve"> </w:t>
      </w:r>
      <w:r>
        <w:t>e</w:t>
      </w:r>
      <w:r>
        <w:rPr>
          <w:spacing w:val="-7"/>
        </w:rPr>
        <w:t xml:space="preserve"> </w:t>
      </w:r>
      <w:r>
        <w:t>comunque</w:t>
      </w:r>
      <w:r>
        <w:rPr>
          <w:spacing w:val="-6"/>
        </w:rPr>
        <w:t xml:space="preserve"> </w:t>
      </w:r>
      <w:r>
        <w:t>non</w:t>
      </w:r>
      <w:r>
        <w:rPr>
          <w:spacing w:val="-6"/>
        </w:rPr>
        <w:t xml:space="preserve"> </w:t>
      </w:r>
      <w:r>
        <w:t>oltre</w:t>
      </w:r>
      <w:r>
        <w:rPr>
          <w:spacing w:val="-5"/>
        </w:rPr>
        <w:t xml:space="preserve"> </w:t>
      </w:r>
      <w:r>
        <w:t>le</w:t>
      </w:r>
      <w:r>
        <w:rPr>
          <w:spacing w:val="-5"/>
        </w:rPr>
        <w:t xml:space="preserve"> </w:t>
      </w:r>
      <w:r>
        <w:t>ore</w:t>
      </w:r>
      <w:r>
        <w:rPr>
          <w:spacing w:val="-5"/>
        </w:rPr>
        <w:t xml:space="preserve"> </w:t>
      </w:r>
      <w:r>
        <w:t>12:00</w:t>
      </w:r>
      <w:r>
        <w:rPr>
          <w:spacing w:val="-5"/>
        </w:rPr>
        <w:t xml:space="preserve"> </w:t>
      </w:r>
      <w:r>
        <w:t>fatte</w:t>
      </w:r>
      <w:r>
        <w:rPr>
          <w:spacing w:val="-5"/>
        </w:rPr>
        <w:t xml:space="preserve"> </w:t>
      </w:r>
      <w:r>
        <w:t>salve</w:t>
      </w:r>
      <w:r>
        <w:rPr>
          <w:spacing w:val="-47"/>
        </w:rPr>
        <w:t xml:space="preserve"> </w:t>
      </w:r>
      <w:r>
        <w:t>cause di forza maggiore. Il servizio seguirà le indicazioni e gli orari che il Comune riterrà opportuno stabilire zona per</w:t>
      </w:r>
      <w:r>
        <w:rPr>
          <w:spacing w:val="-47"/>
        </w:rPr>
        <w:t xml:space="preserve"> </w:t>
      </w:r>
      <w:r>
        <w:t>zona;</w:t>
      </w:r>
      <w:r>
        <w:rPr>
          <w:spacing w:val="-1"/>
        </w:rPr>
        <w:t xml:space="preserve"> </w:t>
      </w:r>
      <w:r>
        <w:t>in particolare,</w:t>
      </w:r>
      <w:r>
        <w:rPr>
          <w:spacing w:val="1"/>
        </w:rPr>
        <w:t xml:space="preserve"> </w:t>
      </w:r>
      <w:r>
        <w:t>il</w:t>
      </w:r>
      <w:r>
        <w:rPr>
          <w:spacing w:val="-1"/>
        </w:rPr>
        <w:t xml:space="preserve"> </w:t>
      </w:r>
      <w:r>
        <w:t>passaggio</w:t>
      </w:r>
      <w:r>
        <w:rPr>
          <w:spacing w:val="2"/>
        </w:rPr>
        <w:t xml:space="preserve"> </w:t>
      </w:r>
      <w:r>
        <w:t>nelle zone</w:t>
      </w:r>
      <w:r>
        <w:rPr>
          <w:spacing w:val="-3"/>
        </w:rPr>
        <w:t xml:space="preserve"> </w:t>
      </w:r>
      <w:r>
        <w:t>centrali</w:t>
      </w:r>
      <w:r>
        <w:rPr>
          <w:spacing w:val="-4"/>
        </w:rPr>
        <w:t xml:space="preserve"> </w:t>
      </w:r>
      <w:r>
        <w:t>dovrà avvenire</w:t>
      </w:r>
      <w:r>
        <w:rPr>
          <w:spacing w:val="-1"/>
        </w:rPr>
        <w:t xml:space="preserve"> </w:t>
      </w:r>
      <w:r>
        <w:t>nelle</w:t>
      </w:r>
      <w:r>
        <w:rPr>
          <w:spacing w:val="1"/>
        </w:rPr>
        <w:t xml:space="preserve"> </w:t>
      </w:r>
      <w:r>
        <w:t>prime</w:t>
      </w:r>
      <w:r>
        <w:rPr>
          <w:spacing w:val="-2"/>
        </w:rPr>
        <w:t xml:space="preserve"> </w:t>
      </w:r>
      <w:r>
        <w:t>ore del</w:t>
      </w:r>
      <w:r>
        <w:rPr>
          <w:spacing w:val="-2"/>
        </w:rPr>
        <w:t xml:space="preserve"> </w:t>
      </w:r>
      <w:r>
        <w:t>mattino.</w:t>
      </w:r>
    </w:p>
    <w:p w14:paraId="0FE8C390" w14:textId="77777777" w:rsidR="007D0D55" w:rsidRDefault="00000000">
      <w:pPr>
        <w:pStyle w:val="Corpotesto"/>
        <w:ind w:right="125"/>
      </w:pPr>
      <w:r>
        <w:rPr>
          <w:w w:val="105"/>
        </w:rPr>
        <w:t>La raccolta dei rifiuti avverrà una sola volta durante il giorno fissato. Il servizio dovrà essere espletato a favore</w:t>
      </w:r>
      <w:r>
        <w:rPr>
          <w:spacing w:val="1"/>
          <w:w w:val="105"/>
        </w:rPr>
        <w:t xml:space="preserve"> </w:t>
      </w:r>
      <w:r>
        <w:rPr>
          <w:w w:val="105"/>
        </w:rPr>
        <w:t>di</w:t>
      </w:r>
      <w:r>
        <w:rPr>
          <w:spacing w:val="-1"/>
          <w:w w:val="105"/>
        </w:rPr>
        <w:t xml:space="preserve"> </w:t>
      </w:r>
      <w:r>
        <w:rPr>
          <w:w w:val="105"/>
        </w:rPr>
        <w:t>tutti</w:t>
      </w:r>
      <w:r>
        <w:rPr>
          <w:spacing w:val="-1"/>
          <w:w w:val="105"/>
        </w:rPr>
        <w:t xml:space="preserve"> </w:t>
      </w:r>
      <w:r>
        <w:rPr>
          <w:w w:val="105"/>
        </w:rPr>
        <w:t>gli utenti</w:t>
      </w:r>
      <w:r>
        <w:rPr>
          <w:spacing w:val="-1"/>
          <w:w w:val="105"/>
        </w:rPr>
        <w:t xml:space="preserve"> </w:t>
      </w:r>
      <w:r>
        <w:rPr>
          <w:w w:val="105"/>
        </w:rPr>
        <w:t>presenti</w:t>
      </w:r>
      <w:r>
        <w:rPr>
          <w:spacing w:val="1"/>
          <w:w w:val="105"/>
        </w:rPr>
        <w:t xml:space="preserve"> </w:t>
      </w:r>
      <w:r>
        <w:rPr>
          <w:w w:val="105"/>
        </w:rPr>
        <w:t>nella</w:t>
      </w:r>
      <w:r>
        <w:rPr>
          <w:spacing w:val="1"/>
          <w:w w:val="105"/>
        </w:rPr>
        <w:t xml:space="preserve"> </w:t>
      </w:r>
      <w:r>
        <w:rPr>
          <w:w w:val="105"/>
        </w:rPr>
        <w:t>zona di raccolta.</w:t>
      </w:r>
    </w:p>
    <w:p w14:paraId="6FA3120C" w14:textId="77777777" w:rsidR="007D0D55" w:rsidRDefault="00000000">
      <w:pPr>
        <w:pStyle w:val="Corpotesto"/>
        <w:spacing w:before="1"/>
        <w:ind w:right="117"/>
      </w:pPr>
      <w:r>
        <w:t>Il</w:t>
      </w:r>
      <w:r>
        <w:rPr>
          <w:spacing w:val="21"/>
        </w:rPr>
        <w:t xml:space="preserve"> </w:t>
      </w:r>
      <w:r>
        <w:t>servizio</w:t>
      </w:r>
      <w:r>
        <w:rPr>
          <w:spacing w:val="25"/>
        </w:rPr>
        <w:t xml:space="preserve"> </w:t>
      </w:r>
      <w:r>
        <w:t>di</w:t>
      </w:r>
      <w:r>
        <w:rPr>
          <w:spacing w:val="24"/>
        </w:rPr>
        <w:t xml:space="preserve"> </w:t>
      </w:r>
      <w:r>
        <w:t>raccolta</w:t>
      </w:r>
      <w:r>
        <w:rPr>
          <w:spacing w:val="23"/>
        </w:rPr>
        <w:t xml:space="preserve"> </w:t>
      </w:r>
      <w:r>
        <w:t>dei</w:t>
      </w:r>
      <w:r>
        <w:rPr>
          <w:spacing w:val="25"/>
        </w:rPr>
        <w:t xml:space="preserve"> </w:t>
      </w:r>
      <w:r>
        <w:t>rifiuti</w:t>
      </w:r>
      <w:r>
        <w:rPr>
          <w:spacing w:val="27"/>
        </w:rPr>
        <w:t xml:space="preserve"> </w:t>
      </w:r>
      <w:r>
        <w:t>dovrà</w:t>
      </w:r>
      <w:r>
        <w:rPr>
          <w:spacing w:val="23"/>
        </w:rPr>
        <w:t xml:space="preserve"> </w:t>
      </w:r>
      <w:r>
        <w:t>essere</w:t>
      </w:r>
      <w:r>
        <w:rPr>
          <w:spacing w:val="23"/>
        </w:rPr>
        <w:t xml:space="preserve"> </w:t>
      </w:r>
      <w:r>
        <w:t>assicurato</w:t>
      </w:r>
      <w:r>
        <w:rPr>
          <w:spacing w:val="25"/>
        </w:rPr>
        <w:t xml:space="preserve"> </w:t>
      </w:r>
      <w:r>
        <w:t>anche</w:t>
      </w:r>
      <w:r>
        <w:rPr>
          <w:spacing w:val="24"/>
        </w:rPr>
        <w:t xml:space="preserve"> </w:t>
      </w:r>
      <w:r>
        <w:t>in</w:t>
      </w:r>
      <w:r>
        <w:rPr>
          <w:spacing w:val="25"/>
        </w:rPr>
        <w:t xml:space="preserve"> </w:t>
      </w:r>
      <w:r>
        <w:t>presenza</w:t>
      </w:r>
      <w:r>
        <w:rPr>
          <w:spacing w:val="28"/>
        </w:rPr>
        <w:t xml:space="preserve"> </w:t>
      </w:r>
      <w:r>
        <w:t>di</w:t>
      </w:r>
      <w:r>
        <w:rPr>
          <w:spacing w:val="23"/>
        </w:rPr>
        <w:t xml:space="preserve"> </w:t>
      </w:r>
      <w:r>
        <w:t>condizioni</w:t>
      </w:r>
      <w:r>
        <w:rPr>
          <w:spacing w:val="23"/>
        </w:rPr>
        <w:t xml:space="preserve"> </w:t>
      </w:r>
      <w:r>
        <w:t>atmosferiche</w:t>
      </w:r>
      <w:r>
        <w:rPr>
          <w:spacing w:val="25"/>
        </w:rPr>
        <w:t xml:space="preserve"> </w:t>
      </w:r>
      <w:r>
        <w:t>sfavorevoli.</w:t>
      </w:r>
      <w:r>
        <w:rPr>
          <w:spacing w:val="1"/>
        </w:rPr>
        <w:t xml:space="preserve"> </w:t>
      </w:r>
      <w:r>
        <w:t>Gli</w:t>
      </w:r>
      <w:r>
        <w:rPr>
          <w:spacing w:val="-5"/>
        </w:rPr>
        <w:t xml:space="preserve"> </w:t>
      </w:r>
      <w:r>
        <w:t>addetti</w:t>
      </w:r>
      <w:r>
        <w:rPr>
          <w:spacing w:val="-3"/>
        </w:rPr>
        <w:t xml:space="preserve"> </w:t>
      </w:r>
      <w:r>
        <w:t>della</w:t>
      </w:r>
      <w:r>
        <w:rPr>
          <w:spacing w:val="-4"/>
        </w:rPr>
        <w:t xml:space="preserve"> </w:t>
      </w:r>
      <w:r>
        <w:t>ditta</w:t>
      </w:r>
      <w:r>
        <w:rPr>
          <w:spacing w:val="-3"/>
        </w:rPr>
        <w:t xml:space="preserve"> </w:t>
      </w:r>
      <w:r>
        <w:t>appaltatrice</w:t>
      </w:r>
      <w:r>
        <w:rPr>
          <w:spacing w:val="-3"/>
        </w:rPr>
        <w:t xml:space="preserve"> </w:t>
      </w:r>
      <w:r>
        <w:t>provvedono</w:t>
      </w:r>
      <w:r>
        <w:rPr>
          <w:spacing w:val="-4"/>
        </w:rPr>
        <w:t xml:space="preserve"> </w:t>
      </w:r>
      <w:r>
        <w:t>a</w:t>
      </w:r>
      <w:r>
        <w:rPr>
          <w:spacing w:val="-3"/>
        </w:rPr>
        <w:t xml:space="preserve"> </w:t>
      </w:r>
      <w:r>
        <w:t>raccogliere</w:t>
      </w:r>
      <w:r>
        <w:rPr>
          <w:spacing w:val="-3"/>
        </w:rPr>
        <w:t xml:space="preserve"> </w:t>
      </w:r>
      <w:r>
        <w:t>i</w:t>
      </w:r>
      <w:r>
        <w:rPr>
          <w:spacing w:val="-3"/>
        </w:rPr>
        <w:t xml:space="preserve"> </w:t>
      </w:r>
      <w:r>
        <w:t>sacchi</w:t>
      </w:r>
      <w:r>
        <w:rPr>
          <w:spacing w:val="-6"/>
        </w:rPr>
        <w:t xml:space="preserve"> </w:t>
      </w:r>
      <w:r>
        <w:t>e</w:t>
      </w:r>
      <w:r>
        <w:rPr>
          <w:spacing w:val="-3"/>
        </w:rPr>
        <w:t xml:space="preserve"> </w:t>
      </w:r>
      <w:r>
        <w:t>a</w:t>
      </w:r>
      <w:r>
        <w:rPr>
          <w:spacing w:val="-3"/>
        </w:rPr>
        <w:t xml:space="preserve"> </w:t>
      </w:r>
      <w:r>
        <w:t>svuotare</w:t>
      </w:r>
      <w:r>
        <w:rPr>
          <w:spacing w:val="-5"/>
        </w:rPr>
        <w:t xml:space="preserve"> </w:t>
      </w:r>
      <w:r>
        <w:t>nell’automezzo</w:t>
      </w:r>
      <w:r>
        <w:rPr>
          <w:spacing w:val="-2"/>
        </w:rPr>
        <w:t xml:space="preserve"> </w:t>
      </w:r>
      <w:r>
        <w:t>i</w:t>
      </w:r>
      <w:r>
        <w:rPr>
          <w:spacing w:val="-3"/>
        </w:rPr>
        <w:t xml:space="preserve"> </w:t>
      </w:r>
      <w:r>
        <w:t>rifiuti,</w:t>
      </w:r>
      <w:r>
        <w:rPr>
          <w:spacing w:val="-3"/>
        </w:rPr>
        <w:t xml:space="preserve"> </w:t>
      </w:r>
      <w:r>
        <w:t>ricollocando</w:t>
      </w:r>
      <w:r>
        <w:rPr>
          <w:spacing w:val="-48"/>
        </w:rPr>
        <w:t xml:space="preserve"> </w:t>
      </w:r>
      <w:r>
        <w:t>i</w:t>
      </w:r>
      <w:r>
        <w:rPr>
          <w:spacing w:val="-1"/>
        </w:rPr>
        <w:t xml:space="preserve"> </w:t>
      </w:r>
      <w:r>
        <w:t>soli</w:t>
      </w:r>
      <w:r>
        <w:rPr>
          <w:spacing w:val="-1"/>
        </w:rPr>
        <w:t xml:space="preserve"> </w:t>
      </w:r>
      <w:r>
        <w:t>cassonetti</w:t>
      </w:r>
      <w:r>
        <w:rPr>
          <w:spacing w:val="-3"/>
        </w:rPr>
        <w:t xml:space="preserve"> </w:t>
      </w:r>
      <w:r>
        <w:t>con</w:t>
      </w:r>
      <w:r>
        <w:rPr>
          <w:spacing w:val="-4"/>
        </w:rPr>
        <w:t xml:space="preserve"> </w:t>
      </w:r>
      <w:r>
        <w:t>cura e</w:t>
      </w:r>
      <w:r>
        <w:rPr>
          <w:spacing w:val="-4"/>
        </w:rPr>
        <w:t xml:space="preserve"> </w:t>
      </w:r>
      <w:r>
        <w:t>riguardo</w:t>
      </w:r>
      <w:r>
        <w:rPr>
          <w:spacing w:val="1"/>
        </w:rPr>
        <w:t xml:space="preserve"> </w:t>
      </w:r>
      <w:r>
        <w:t>nel punto</w:t>
      </w:r>
      <w:r>
        <w:rPr>
          <w:spacing w:val="-1"/>
        </w:rPr>
        <w:t xml:space="preserve"> </w:t>
      </w:r>
      <w:r>
        <w:t>in cui</w:t>
      </w:r>
      <w:r>
        <w:rPr>
          <w:spacing w:val="-1"/>
        </w:rPr>
        <w:t xml:space="preserve"> </w:t>
      </w:r>
      <w:r>
        <w:t>sono stati prelevati.</w:t>
      </w:r>
    </w:p>
    <w:p w14:paraId="5DF8530A" w14:textId="77777777" w:rsidR="007D0D55" w:rsidRDefault="00000000">
      <w:pPr>
        <w:pStyle w:val="Corpotesto"/>
        <w:ind w:right="116"/>
      </w:pPr>
      <w:r>
        <w:t>In presenza di sacchi o contenitori contenenti rifiuti non conformi alle tipologie da raccogliere, la ditta appaltatrice</w:t>
      </w:r>
      <w:r>
        <w:rPr>
          <w:spacing w:val="1"/>
        </w:rPr>
        <w:t xml:space="preserve"> </w:t>
      </w:r>
      <w:r>
        <w:t>non raccoglierà i rifiuti provvedendo all’immediata segnalazione all’amministrazione comunale. Dall’applicazione</w:t>
      </w:r>
      <w:r>
        <w:rPr>
          <w:spacing w:val="1"/>
        </w:rPr>
        <w:t xml:space="preserve"> </w:t>
      </w:r>
      <w:r>
        <w:t>dell’avviso il contenitore sarà considerato rifiuto indifferenziato e la ditta provvederà a ritirarlo come tale nel turno</w:t>
      </w:r>
      <w:r>
        <w:rPr>
          <w:spacing w:val="1"/>
        </w:rPr>
        <w:t xml:space="preserve"> </w:t>
      </w:r>
      <w:r>
        <w:t>successivo</w:t>
      </w:r>
      <w:r>
        <w:rPr>
          <w:spacing w:val="-1"/>
        </w:rPr>
        <w:t xml:space="preserve"> </w:t>
      </w:r>
      <w:r>
        <w:t>di raccolta</w:t>
      </w:r>
      <w:r>
        <w:rPr>
          <w:spacing w:val="-3"/>
        </w:rPr>
        <w:t xml:space="preserve"> </w:t>
      </w:r>
      <w:r>
        <w:t>della</w:t>
      </w:r>
      <w:r>
        <w:rPr>
          <w:spacing w:val="-3"/>
        </w:rPr>
        <w:t xml:space="preserve"> </w:t>
      </w:r>
      <w:r>
        <w:t>frazione</w:t>
      </w:r>
      <w:r>
        <w:rPr>
          <w:spacing w:val="1"/>
        </w:rPr>
        <w:t xml:space="preserve"> </w:t>
      </w:r>
      <w:r>
        <w:t>indifferenziata.</w:t>
      </w:r>
    </w:p>
    <w:p w14:paraId="1A968A11" w14:textId="77777777" w:rsidR="007D0D55" w:rsidRDefault="00000000">
      <w:pPr>
        <w:pStyle w:val="Corpotesto"/>
      </w:pPr>
      <w:r>
        <w:t>In</w:t>
      </w:r>
      <w:r>
        <w:rPr>
          <w:spacing w:val="-1"/>
        </w:rPr>
        <w:t xml:space="preserve"> </w:t>
      </w:r>
      <w:r>
        <w:t>caso di</w:t>
      </w:r>
      <w:r>
        <w:rPr>
          <w:spacing w:val="-1"/>
        </w:rPr>
        <w:t xml:space="preserve"> </w:t>
      </w:r>
      <w:r>
        <w:t>accidentale</w:t>
      </w:r>
      <w:r>
        <w:rPr>
          <w:spacing w:val="2"/>
        </w:rPr>
        <w:t xml:space="preserve"> </w:t>
      </w:r>
      <w:r>
        <w:t>danneggiamento dei</w:t>
      </w:r>
      <w:r>
        <w:rPr>
          <w:spacing w:val="-1"/>
        </w:rPr>
        <w:t xml:space="preserve"> </w:t>
      </w:r>
      <w:r>
        <w:t>contenitori</w:t>
      </w:r>
      <w:r>
        <w:rPr>
          <w:spacing w:val="-2"/>
        </w:rPr>
        <w:t xml:space="preserve"> </w:t>
      </w:r>
      <w:r>
        <w:t>esposti</w:t>
      </w:r>
      <w:r>
        <w:rPr>
          <w:spacing w:val="-1"/>
        </w:rPr>
        <w:t xml:space="preserve"> </w:t>
      </w:r>
      <w:r>
        <w:t>dagli</w:t>
      </w:r>
      <w:r>
        <w:rPr>
          <w:spacing w:val="1"/>
        </w:rPr>
        <w:t xml:space="preserve"> </w:t>
      </w:r>
      <w:r>
        <w:t>utenti,</w:t>
      </w:r>
      <w:r>
        <w:rPr>
          <w:spacing w:val="1"/>
        </w:rPr>
        <w:t xml:space="preserve"> </w:t>
      </w:r>
      <w:r>
        <w:t>la</w:t>
      </w:r>
      <w:r>
        <w:rPr>
          <w:spacing w:val="-1"/>
        </w:rPr>
        <w:t xml:space="preserve"> </w:t>
      </w:r>
      <w:r>
        <w:t>ditta appaltatrice</w:t>
      </w:r>
      <w:r>
        <w:rPr>
          <w:spacing w:val="2"/>
        </w:rPr>
        <w:t xml:space="preserve"> </w:t>
      </w:r>
      <w:r>
        <w:t>deve</w:t>
      </w:r>
      <w:r>
        <w:rPr>
          <w:spacing w:val="2"/>
        </w:rPr>
        <w:t xml:space="preserve"> </w:t>
      </w:r>
      <w:r>
        <w:t>provvedere</w:t>
      </w:r>
      <w:r>
        <w:rPr>
          <w:spacing w:val="2"/>
        </w:rPr>
        <w:t xml:space="preserve"> </w:t>
      </w:r>
      <w:r>
        <w:t>alla</w:t>
      </w:r>
    </w:p>
    <w:p w14:paraId="1C3B6314" w14:textId="77777777" w:rsidR="007D0D55" w:rsidRDefault="00000000">
      <w:pPr>
        <w:pStyle w:val="Corpotesto"/>
      </w:pPr>
      <w:r>
        <w:t>loro</w:t>
      </w:r>
      <w:r>
        <w:rPr>
          <w:spacing w:val="-4"/>
        </w:rPr>
        <w:t xml:space="preserve"> </w:t>
      </w:r>
      <w:r>
        <w:t>tempestiva</w:t>
      </w:r>
      <w:r>
        <w:rPr>
          <w:spacing w:val="-4"/>
        </w:rPr>
        <w:t xml:space="preserve"> </w:t>
      </w:r>
      <w:r>
        <w:t>sostituzione</w:t>
      </w:r>
      <w:r>
        <w:rPr>
          <w:spacing w:val="-1"/>
        </w:rPr>
        <w:t xml:space="preserve"> </w:t>
      </w:r>
      <w:r>
        <w:t>senza</w:t>
      </w:r>
      <w:r>
        <w:rPr>
          <w:spacing w:val="-1"/>
        </w:rPr>
        <w:t xml:space="preserve"> </w:t>
      </w:r>
      <w:r>
        <w:t>alcun</w:t>
      </w:r>
      <w:r>
        <w:rPr>
          <w:spacing w:val="-5"/>
        </w:rPr>
        <w:t xml:space="preserve"> </w:t>
      </w:r>
      <w:r>
        <w:t>onere aggiuntivo</w:t>
      </w:r>
      <w:r>
        <w:rPr>
          <w:spacing w:val="-1"/>
        </w:rPr>
        <w:t xml:space="preserve"> </w:t>
      </w:r>
      <w:r>
        <w:t>per</w:t>
      </w:r>
      <w:r>
        <w:rPr>
          <w:spacing w:val="-1"/>
        </w:rPr>
        <w:t xml:space="preserve"> </w:t>
      </w:r>
      <w:r>
        <w:t>l’Amministrazione</w:t>
      </w:r>
      <w:r>
        <w:rPr>
          <w:spacing w:val="-4"/>
        </w:rPr>
        <w:t xml:space="preserve"> </w:t>
      </w:r>
      <w:r>
        <w:t>aggiudicatrice.</w:t>
      </w:r>
    </w:p>
    <w:p w14:paraId="2D54B2E2" w14:textId="77777777" w:rsidR="007D0D55" w:rsidRDefault="00000000">
      <w:pPr>
        <w:pStyle w:val="Corpotesto"/>
        <w:ind w:right="121"/>
      </w:pPr>
      <w:r>
        <w:rPr>
          <w:w w:val="105"/>
        </w:rPr>
        <w:t>È fatto divieto alla Ditta appaltatrice di fare sostare in luogo di pubblico transito e con continuità l’automezzo</w:t>
      </w:r>
      <w:r>
        <w:rPr>
          <w:spacing w:val="1"/>
          <w:w w:val="105"/>
        </w:rPr>
        <w:t xml:space="preserve"> </w:t>
      </w:r>
      <w:r>
        <w:rPr>
          <w:w w:val="105"/>
        </w:rPr>
        <w:t>adibito alla raccolta/carico/trasporto, salvo le posizioni predeterminate e diverse disposizioni concordate di</w:t>
      </w:r>
      <w:r>
        <w:rPr>
          <w:spacing w:val="1"/>
          <w:w w:val="105"/>
        </w:rPr>
        <w:t xml:space="preserve"> </w:t>
      </w:r>
      <w:r>
        <w:rPr>
          <w:w w:val="105"/>
        </w:rPr>
        <w:t>volta</w:t>
      </w:r>
      <w:r>
        <w:rPr>
          <w:spacing w:val="-1"/>
          <w:w w:val="105"/>
        </w:rPr>
        <w:t xml:space="preserve"> </w:t>
      </w:r>
      <w:r>
        <w:rPr>
          <w:w w:val="105"/>
        </w:rPr>
        <w:t>in</w:t>
      </w:r>
      <w:r>
        <w:rPr>
          <w:spacing w:val="-1"/>
          <w:w w:val="105"/>
        </w:rPr>
        <w:t xml:space="preserve"> </w:t>
      </w:r>
      <w:r>
        <w:rPr>
          <w:w w:val="105"/>
        </w:rPr>
        <w:t>volta con</w:t>
      </w:r>
      <w:r>
        <w:rPr>
          <w:spacing w:val="-1"/>
          <w:w w:val="105"/>
        </w:rPr>
        <w:t xml:space="preserve"> </w:t>
      </w:r>
      <w:r>
        <w:rPr>
          <w:w w:val="105"/>
        </w:rPr>
        <w:t>l’amministrazione comunale.</w:t>
      </w:r>
    </w:p>
    <w:p w14:paraId="255F5FEB" w14:textId="77777777" w:rsidR="007D0D55" w:rsidRDefault="00000000">
      <w:pPr>
        <w:pStyle w:val="Corpotesto"/>
        <w:ind w:right="117"/>
      </w:pPr>
      <w:r>
        <w:t>L’omessa vuotatura dei contenitori o raccolta dei sacchi da parte della ditta appaltatrice, comporterà l’applicazione</w:t>
      </w:r>
      <w:r>
        <w:rPr>
          <w:spacing w:val="1"/>
        </w:rPr>
        <w:t xml:space="preserve"> </w:t>
      </w:r>
      <w:r>
        <w:t>delle sanzioni previste dall’art. 9 “Penalità” e il recupero nella stessa giornata o nella giornata immediatamente</w:t>
      </w:r>
      <w:r>
        <w:rPr>
          <w:spacing w:val="1"/>
        </w:rPr>
        <w:t xml:space="preserve"> </w:t>
      </w:r>
      <w:r>
        <w:t>successiva.</w:t>
      </w:r>
    </w:p>
    <w:p w14:paraId="222B7F3D" w14:textId="77777777" w:rsidR="00333444" w:rsidRDefault="00333444" w:rsidP="00A35ABC">
      <w:pPr>
        <w:pStyle w:val="Corpotesto"/>
        <w:ind w:right="117"/>
      </w:pPr>
    </w:p>
    <w:p w14:paraId="7EB4C9F7" w14:textId="4960D07F" w:rsidR="00A35ABC" w:rsidRPr="00A35ABC" w:rsidRDefault="00A35ABC" w:rsidP="00A35ABC">
      <w:pPr>
        <w:pStyle w:val="Corpotesto"/>
        <w:ind w:right="117"/>
      </w:pPr>
      <w:r w:rsidRPr="00333444">
        <w:rPr>
          <w:u w:val="single"/>
        </w:rPr>
        <w:t>La raccolta di carta, cartone e tetrapak</w:t>
      </w:r>
      <w:r w:rsidRPr="00A35ABC">
        <w:t xml:space="preserve"> verrà eseguita il </w:t>
      </w:r>
      <w:proofErr w:type="gramStart"/>
      <w:r w:rsidRPr="00A35ABC">
        <w:t>Martedì</w:t>
      </w:r>
      <w:proofErr w:type="gramEnd"/>
      <w:r w:rsidRPr="00A35ABC">
        <w:t xml:space="preserve"> con l’aggiunta del Venerdì dal 01/05 al 30/09. </w:t>
      </w:r>
    </w:p>
    <w:p w14:paraId="78B4F706" w14:textId="77777777" w:rsidR="00A35ABC" w:rsidRPr="00A35ABC" w:rsidRDefault="00A35ABC" w:rsidP="00A35ABC">
      <w:pPr>
        <w:pStyle w:val="Corpotesto"/>
        <w:ind w:right="117"/>
      </w:pPr>
      <w:r w:rsidRPr="00A35ABC">
        <w:t xml:space="preserve">Il rifiuto dovrà essere conferito direttamente dall’utenza mediante: </w:t>
      </w:r>
    </w:p>
    <w:p w14:paraId="51758967" w14:textId="77777777" w:rsidR="00A35ABC" w:rsidRPr="00A35ABC" w:rsidRDefault="00A35ABC" w:rsidP="00A35ABC">
      <w:pPr>
        <w:pStyle w:val="Corpotesto"/>
        <w:spacing w:before="11"/>
        <w:ind w:left="567" w:hanging="141"/>
        <w:rPr>
          <w:sz w:val="21"/>
        </w:rPr>
      </w:pPr>
      <w:r w:rsidRPr="00A35ABC">
        <w:rPr>
          <w:sz w:val="21"/>
        </w:rPr>
        <w:t>­</w:t>
      </w:r>
      <w:r w:rsidRPr="00A35ABC">
        <w:rPr>
          <w:sz w:val="21"/>
        </w:rPr>
        <w:tab/>
        <w:t xml:space="preserve">Per le utenze domestiche: sacchi da lt. 110 di colore grigio trasparente e/o mastello jolly; </w:t>
      </w:r>
    </w:p>
    <w:p w14:paraId="252527BC" w14:textId="77777777" w:rsidR="00A35ABC" w:rsidRPr="00A35ABC" w:rsidRDefault="00A35ABC" w:rsidP="00A35ABC">
      <w:pPr>
        <w:pStyle w:val="Corpotesto"/>
        <w:spacing w:before="11"/>
        <w:ind w:left="567" w:hanging="141"/>
        <w:rPr>
          <w:sz w:val="21"/>
        </w:rPr>
      </w:pPr>
      <w:r w:rsidRPr="00A35ABC">
        <w:rPr>
          <w:sz w:val="21"/>
        </w:rPr>
        <w:t>­</w:t>
      </w:r>
      <w:r w:rsidRPr="00A35ABC">
        <w:rPr>
          <w:sz w:val="21"/>
        </w:rPr>
        <w:tab/>
        <w:t xml:space="preserve">Per le utenze pubbliche/economiche: bidoni carrellati di colore blu da 360 litri ove si ritiene opportuno altrimenti solo sacchi. </w:t>
      </w:r>
    </w:p>
    <w:p w14:paraId="1D721FAE" w14:textId="77777777" w:rsidR="00A35ABC" w:rsidRPr="00A35ABC" w:rsidRDefault="00A35ABC" w:rsidP="00A35ABC">
      <w:pPr>
        <w:pStyle w:val="Corpotesto"/>
        <w:ind w:right="117"/>
      </w:pPr>
      <w:r w:rsidRPr="00A35ABC">
        <w:t xml:space="preserve">Il sacco, sul quale dovrà essere apposto il relativo codice a barre da parte dell’utenza, non dovrà contenere materiale diverso da quello previsto dai vigenti regolamenti comunali ed in particolare dovrà contenere esclusivamente i materiali riportati nell’Accordo Nazione ANCI/CONAI. </w:t>
      </w:r>
    </w:p>
    <w:p w14:paraId="56EF8FB7" w14:textId="5B8AAEEA" w:rsidR="007D0D55" w:rsidRDefault="00A35ABC" w:rsidP="00A35ABC">
      <w:pPr>
        <w:pStyle w:val="Corpotesto"/>
        <w:ind w:right="117"/>
      </w:pPr>
      <w:r w:rsidRPr="00A35ABC">
        <w:t>Il contenitore/sacco dovrà essere posizionato a bordo strada da parte dell’utenza, vicino la propria abitazione per le case singole e all’interno degli spazi condominiali per i condomini dalle ore 22,30 alle 24,00 nel periodo estivo (dal 01/05 al 31/10) e dalle 20,00 alle 21,30 nel periodo invernale (dal 01/11 al 30/04) del giorno antecedente la raccolta.</w:t>
      </w:r>
    </w:p>
    <w:p w14:paraId="150205A2" w14:textId="19AE2853" w:rsidR="00AE23CC" w:rsidRDefault="00AE23CC" w:rsidP="00AE23CC">
      <w:pPr>
        <w:pStyle w:val="Corpotesto"/>
        <w:ind w:right="117"/>
      </w:pPr>
      <w:r>
        <w:t>Nel presente Piano si prevede il servizio separato di raccolta del cartone da utenze commerciali. La scelta di raccogliere la carta e il cartone separatamente è dovuta essenzialmente alla netta differenza</w:t>
      </w:r>
      <w:r w:rsidR="00972637">
        <w:t xml:space="preserve"> </w:t>
      </w:r>
      <w:r>
        <w:t>tra i produttori delle due frazioni (utenze domestiche, uffici e scuole per la carta e utenze commerciali per il cartone), inoltre si ottengono anche maggiori proventi da COMIECO, poiché il</w:t>
      </w:r>
      <w:r w:rsidR="00972637">
        <w:t xml:space="preserve"> </w:t>
      </w:r>
      <w:r>
        <w:t xml:space="preserve">corrispettivo previsto nell’accordo ANCI‐CONAI per il conferimento del cartone è maggiore del corrispettivo previsto per la carta. I produttori di tale frazione di rifiuto dovranno porre gli imballaggi impilati e piegati a piè negozio nei giorni e nell’orario indicato dal calendario dei servizi. Frequenza di raccolta: per tutte le utenze commerciali che producono tale tipologia di rifiuti sarà effettuata la raccolta con </w:t>
      </w:r>
      <w:r>
        <w:lastRenderedPageBreak/>
        <w:t>frequenza pari a 3 volte a settimana. Gli utenti interessati dovranno porre gli imballaggi in cartone opportunamente piegati e impilati davanti al proprio esercizio commerciale nei giorni e orari previsti dal calendario della raccolta.</w:t>
      </w:r>
    </w:p>
    <w:p w14:paraId="4D21F6D4" w14:textId="77777777" w:rsidR="00AE23CC" w:rsidRDefault="00AE23CC" w:rsidP="00AE23CC">
      <w:pPr>
        <w:pStyle w:val="Corpotesto"/>
        <w:ind w:right="117"/>
      </w:pPr>
    </w:p>
    <w:p w14:paraId="1E6CC624" w14:textId="79BD1E99" w:rsidR="00333444" w:rsidRDefault="00333444" w:rsidP="00333444">
      <w:pPr>
        <w:pStyle w:val="Corpotesto"/>
        <w:ind w:right="117"/>
      </w:pPr>
      <w:r w:rsidRPr="00333444">
        <w:rPr>
          <w:u w:val="single"/>
        </w:rPr>
        <w:t>La raccolta di imballaggi in metallo</w:t>
      </w:r>
      <w:r>
        <w:t xml:space="preserve"> verrà eseguita il </w:t>
      </w:r>
      <w:proofErr w:type="gramStart"/>
      <w:r>
        <w:t>Giovedì</w:t>
      </w:r>
      <w:proofErr w:type="gramEnd"/>
      <w:r>
        <w:t xml:space="preserve">. </w:t>
      </w:r>
    </w:p>
    <w:p w14:paraId="4DFA1F5B" w14:textId="77777777" w:rsidR="00333444" w:rsidRDefault="00333444" w:rsidP="00333444">
      <w:pPr>
        <w:pStyle w:val="Corpotesto"/>
        <w:ind w:right="117"/>
      </w:pPr>
      <w:r>
        <w:t xml:space="preserve">Il rifiuto dovrà essere conferito direttamente dall’utenza mediante: </w:t>
      </w:r>
    </w:p>
    <w:p w14:paraId="0F91BC74" w14:textId="77777777" w:rsidR="00333444" w:rsidRDefault="00333444" w:rsidP="00333444">
      <w:pPr>
        <w:pStyle w:val="Corpotesto"/>
        <w:ind w:right="117"/>
      </w:pPr>
      <w:r>
        <w:t xml:space="preserve">- per le utenze domestiche: sacchi a perdere in polietilene di colore azzurro trasparente da 90 litri; </w:t>
      </w:r>
    </w:p>
    <w:p w14:paraId="64F7722C" w14:textId="77777777" w:rsidR="00333444" w:rsidRDefault="00333444" w:rsidP="00333444">
      <w:pPr>
        <w:pStyle w:val="Corpotesto"/>
        <w:ind w:right="117"/>
      </w:pPr>
      <w:r>
        <w:t xml:space="preserve">- per le utenze pubbliche/economiche: bidoni carrellati di colore giallo da 240 litri ove si ritiene opportuno altrimenti solo sacchi i a perdere in polietilene di colore azzurro trasparente da 110 litri. </w:t>
      </w:r>
    </w:p>
    <w:p w14:paraId="03E3FF7E" w14:textId="77777777" w:rsidR="00333444" w:rsidRDefault="00333444" w:rsidP="00333444">
      <w:pPr>
        <w:pStyle w:val="Corpotesto"/>
        <w:ind w:right="117"/>
      </w:pPr>
      <w:r>
        <w:t xml:space="preserve">Il sacco, sul quale dovrà essere apposto il relativo codice a barre da parte dell’utenza, non dovrà contenere materiale diverso da quello previsto dai vigenti regolamenti comunali ed in particolare dovrà contenere esclusivamente i materiali riportati nell’Accordo Nazione ANCI/CONAI. </w:t>
      </w:r>
    </w:p>
    <w:p w14:paraId="7265208B" w14:textId="75614C33" w:rsidR="00333444" w:rsidRDefault="00333444" w:rsidP="00333444">
      <w:pPr>
        <w:pStyle w:val="Corpotesto"/>
        <w:ind w:right="117"/>
      </w:pPr>
      <w:r>
        <w:t>Il contenitore/sacco dovrà essere posizionato a bordo strada da parte dell’utenza, vicino la propria abitazione per le case singole e all’interno degli spazi condominiali per i condomini dalle ore 22,30 alle 24,00 nel periodo estivo (dal 01/05 al 31/10) e dalle 20,00 alle 21,30 nel periodo invernale (dal 01/11 al 30/04) del giorno antecedente la raccolta.</w:t>
      </w:r>
    </w:p>
    <w:p w14:paraId="30B53C4F" w14:textId="33D77F3D" w:rsidR="00333444" w:rsidRDefault="00333444" w:rsidP="00333444">
      <w:pPr>
        <w:pStyle w:val="Corpotesto"/>
        <w:ind w:right="117"/>
      </w:pPr>
    </w:p>
    <w:p w14:paraId="4B449E17" w14:textId="77777777" w:rsidR="00333444" w:rsidRDefault="00333444" w:rsidP="00333444">
      <w:pPr>
        <w:pStyle w:val="Corpotesto"/>
        <w:ind w:right="117"/>
      </w:pPr>
      <w:r w:rsidRPr="00333444">
        <w:rPr>
          <w:u w:val="single"/>
        </w:rPr>
        <w:t>La raccolta di imballaggi in plastica</w:t>
      </w:r>
      <w:r>
        <w:t xml:space="preserve"> verrà eseguita il </w:t>
      </w:r>
      <w:proofErr w:type="gramStart"/>
      <w:r>
        <w:t>Giovedì</w:t>
      </w:r>
      <w:proofErr w:type="gramEnd"/>
      <w:r>
        <w:t xml:space="preserve"> e Sabato. </w:t>
      </w:r>
    </w:p>
    <w:p w14:paraId="2271B3C5" w14:textId="77777777" w:rsidR="00333444" w:rsidRDefault="00333444" w:rsidP="00333444">
      <w:pPr>
        <w:pStyle w:val="Corpotesto"/>
        <w:ind w:right="117"/>
      </w:pPr>
      <w:r>
        <w:t xml:space="preserve">Il rifiuto dovrà essere conferito direttamente dall’utenza mediante: </w:t>
      </w:r>
    </w:p>
    <w:p w14:paraId="7F0A571E" w14:textId="77777777" w:rsidR="00333444" w:rsidRDefault="00333444" w:rsidP="00333444">
      <w:pPr>
        <w:pStyle w:val="Corpotesto"/>
        <w:ind w:right="117"/>
      </w:pPr>
      <w:r>
        <w:t xml:space="preserve">- per le utenze domestiche: sacchi a perdere in polietilene di colore giallo trasparente da 100 litri e/o Mastello da 35 litri; </w:t>
      </w:r>
    </w:p>
    <w:p w14:paraId="4ABD0FD6" w14:textId="77777777" w:rsidR="00333444" w:rsidRDefault="00333444" w:rsidP="00333444">
      <w:pPr>
        <w:pStyle w:val="Corpotesto"/>
        <w:ind w:right="117"/>
      </w:pPr>
      <w:r>
        <w:t xml:space="preserve">- per le utenze pubbliche/economiche: bidoni carrellati di colore giallo da 240 litri ove si ritiene opportuno altrimenti solo sacchi i a perdere in polietilene di colore giallo trasparente da 110 litri. </w:t>
      </w:r>
    </w:p>
    <w:p w14:paraId="52155AFC" w14:textId="77777777" w:rsidR="00333444" w:rsidRDefault="00333444" w:rsidP="00333444">
      <w:pPr>
        <w:pStyle w:val="Corpotesto"/>
        <w:ind w:right="117"/>
      </w:pPr>
      <w:r>
        <w:t>Il sacco, sul quale dovrà essere apposto il relativo codice a barre da parte dell’utenza, non dovrà contenere materiale diverso da quello previsto dai vigenti regolamenti comunali ed in particolare dovrà contenere esclusivamente i materiali riportati nell’Accordo Nazione ANCI/</w:t>
      </w:r>
      <w:proofErr w:type="spellStart"/>
      <w:r>
        <w:t>Conai</w:t>
      </w:r>
      <w:proofErr w:type="spellEnd"/>
      <w:r>
        <w:t xml:space="preserve">. </w:t>
      </w:r>
    </w:p>
    <w:p w14:paraId="6D390726" w14:textId="18505203" w:rsidR="00333444" w:rsidRPr="00A35ABC" w:rsidRDefault="00333444" w:rsidP="00333444">
      <w:pPr>
        <w:pStyle w:val="Corpotesto"/>
        <w:ind w:right="117"/>
      </w:pPr>
      <w:r>
        <w:t>Il contenitore/sacco dovrà essere posizionato a bordo strada da parte dell’utenza, vicino la propria abitazione per le case singole e all’interno degli spazi condominiali per i condomini dalle ore 22,30 alle 24,00 nel periodo estivo (dal 01/05 al 31/10) e dalle 20,00 alle 21,30 nel periodo invernale (dal 01/11 al 30/04) del giorno antecedente la raccolta.</w:t>
      </w:r>
    </w:p>
    <w:p w14:paraId="432F8A0A" w14:textId="77777777" w:rsidR="00A35ABC" w:rsidRDefault="00A35ABC" w:rsidP="00A35ABC">
      <w:pPr>
        <w:pStyle w:val="Corpotesto"/>
        <w:spacing w:before="11"/>
        <w:ind w:left="0"/>
        <w:jc w:val="left"/>
        <w:rPr>
          <w:sz w:val="21"/>
        </w:rPr>
      </w:pPr>
    </w:p>
    <w:p w14:paraId="3F69350D" w14:textId="77777777" w:rsidR="007D0D55" w:rsidRDefault="00000000">
      <w:pPr>
        <w:pStyle w:val="Titolo1"/>
        <w:jc w:val="left"/>
      </w:pPr>
      <w:bookmarkStart w:id="33" w:name="_bookmark31"/>
      <w:bookmarkEnd w:id="33"/>
      <w:r>
        <w:t>Art.</w:t>
      </w:r>
      <w:r>
        <w:rPr>
          <w:spacing w:val="-1"/>
        </w:rPr>
        <w:t xml:space="preserve"> </w:t>
      </w:r>
      <w:r>
        <w:t>26</w:t>
      </w:r>
      <w:r>
        <w:rPr>
          <w:spacing w:val="-1"/>
        </w:rPr>
        <w:t xml:space="preserve"> </w:t>
      </w:r>
      <w:r>
        <w:t>-</w:t>
      </w:r>
      <w:r>
        <w:rPr>
          <w:spacing w:val="-2"/>
        </w:rPr>
        <w:t xml:space="preserve"> </w:t>
      </w:r>
      <w:r>
        <w:t>Vetro</w:t>
      </w:r>
      <w:r>
        <w:rPr>
          <w:spacing w:val="-2"/>
        </w:rPr>
        <w:t xml:space="preserve"> </w:t>
      </w:r>
      <w:r>
        <w:t>e</w:t>
      </w:r>
      <w:r>
        <w:rPr>
          <w:spacing w:val="-3"/>
        </w:rPr>
        <w:t xml:space="preserve"> </w:t>
      </w:r>
      <w:r>
        <w:t>imballaggi</w:t>
      </w:r>
      <w:r>
        <w:rPr>
          <w:spacing w:val="-3"/>
        </w:rPr>
        <w:t xml:space="preserve"> </w:t>
      </w:r>
      <w:r>
        <w:t>in</w:t>
      </w:r>
      <w:r>
        <w:rPr>
          <w:spacing w:val="-3"/>
        </w:rPr>
        <w:t xml:space="preserve"> </w:t>
      </w:r>
      <w:r>
        <w:t>vetro</w:t>
      </w:r>
    </w:p>
    <w:p w14:paraId="4224F7D5" w14:textId="77777777" w:rsidR="007D0D55" w:rsidRDefault="00000000">
      <w:pPr>
        <w:pStyle w:val="Corpotesto"/>
        <w:spacing w:before="1"/>
        <w:jc w:val="left"/>
      </w:pPr>
      <w:r>
        <w:t>Oggetto</w:t>
      </w:r>
      <w:r>
        <w:rPr>
          <w:spacing w:val="11"/>
        </w:rPr>
        <w:t xml:space="preserve"> </w:t>
      </w:r>
      <w:r>
        <w:t>del</w:t>
      </w:r>
      <w:r>
        <w:rPr>
          <w:spacing w:val="11"/>
        </w:rPr>
        <w:t xml:space="preserve"> </w:t>
      </w:r>
      <w:r>
        <w:t>servizio</w:t>
      </w:r>
      <w:r>
        <w:rPr>
          <w:spacing w:val="11"/>
        </w:rPr>
        <w:t xml:space="preserve"> </w:t>
      </w:r>
      <w:r>
        <w:t>è</w:t>
      </w:r>
      <w:r>
        <w:rPr>
          <w:spacing w:val="9"/>
        </w:rPr>
        <w:t xml:space="preserve"> </w:t>
      </w:r>
      <w:r>
        <w:t>la</w:t>
      </w:r>
      <w:r>
        <w:rPr>
          <w:spacing w:val="10"/>
        </w:rPr>
        <w:t xml:space="preserve"> </w:t>
      </w:r>
      <w:r>
        <w:t>raccolta,</w:t>
      </w:r>
      <w:r>
        <w:rPr>
          <w:spacing w:val="11"/>
        </w:rPr>
        <w:t xml:space="preserve"> </w:t>
      </w:r>
      <w:r>
        <w:t>il</w:t>
      </w:r>
      <w:r>
        <w:rPr>
          <w:spacing w:val="9"/>
        </w:rPr>
        <w:t xml:space="preserve"> </w:t>
      </w:r>
      <w:r>
        <w:t>trasporto</w:t>
      </w:r>
      <w:r>
        <w:rPr>
          <w:spacing w:val="10"/>
        </w:rPr>
        <w:t xml:space="preserve"> </w:t>
      </w:r>
      <w:r>
        <w:t>e</w:t>
      </w:r>
      <w:r>
        <w:rPr>
          <w:spacing w:val="11"/>
        </w:rPr>
        <w:t xml:space="preserve"> </w:t>
      </w:r>
      <w:r>
        <w:t>il</w:t>
      </w:r>
      <w:r>
        <w:rPr>
          <w:spacing w:val="10"/>
        </w:rPr>
        <w:t xml:space="preserve"> </w:t>
      </w:r>
      <w:r>
        <w:t>conferimento</w:t>
      </w:r>
      <w:r>
        <w:rPr>
          <w:spacing w:val="9"/>
        </w:rPr>
        <w:t xml:space="preserve"> </w:t>
      </w:r>
      <w:r>
        <w:t>ad</w:t>
      </w:r>
      <w:r>
        <w:rPr>
          <w:spacing w:val="10"/>
        </w:rPr>
        <w:t xml:space="preserve"> </w:t>
      </w:r>
      <w:r>
        <w:t>impianto</w:t>
      </w:r>
      <w:r>
        <w:rPr>
          <w:spacing w:val="12"/>
        </w:rPr>
        <w:t xml:space="preserve"> </w:t>
      </w:r>
      <w:r>
        <w:t>autorizzato</w:t>
      </w:r>
      <w:r>
        <w:rPr>
          <w:spacing w:val="11"/>
        </w:rPr>
        <w:t xml:space="preserve"> </w:t>
      </w:r>
      <w:r>
        <w:t>del</w:t>
      </w:r>
      <w:r>
        <w:rPr>
          <w:spacing w:val="9"/>
        </w:rPr>
        <w:t xml:space="preserve"> </w:t>
      </w:r>
      <w:r>
        <w:t>vetro</w:t>
      </w:r>
      <w:r>
        <w:rPr>
          <w:spacing w:val="9"/>
        </w:rPr>
        <w:t xml:space="preserve"> </w:t>
      </w:r>
      <w:r>
        <w:t>e</w:t>
      </w:r>
      <w:r>
        <w:rPr>
          <w:spacing w:val="12"/>
        </w:rPr>
        <w:t xml:space="preserve"> </w:t>
      </w:r>
      <w:r>
        <w:t>di</w:t>
      </w:r>
      <w:r>
        <w:rPr>
          <w:spacing w:val="10"/>
        </w:rPr>
        <w:t xml:space="preserve"> </w:t>
      </w:r>
      <w:r>
        <w:t>imballaggi</w:t>
      </w:r>
      <w:r>
        <w:rPr>
          <w:spacing w:val="11"/>
        </w:rPr>
        <w:t xml:space="preserve"> </w:t>
      </w:r>
      <w:r>
        <w:t>in</w:t>
      </w:r>
    </w:p>
    <w:p w14:paraId="229B8EA5" w14:textId="77777777" w:rsidR="007D0D55" w:rsidRDefault="00000000">
      <w:pPr>
        <w:pStyle w:val="Corpotesto"/>
        <w:spacing w:before="28"/>
        <w:jc w:val="left"/>
      </w:pPr>
      <w:r>
        <w:t>vetro prodotti</w:t>
      </w:r>
      <w:r>
        <w:rPr>
          <w:spacing w:val="-1"/>
        </w:rPr>
        <w:t xml:space="preserve"> </w:t>
      </w:r>
      <w:r>
        <w:t>da</w:t>
      </w:r>
      <w:r>
        <w:rPr>
          <w:spacing w:val="-3"/>
        </w:rPr>
        <w:t xml:space="preserve"> </w:t>
      </w:r>
      <w:r>
        <w:t>tutte</w:t>
      </w:r>
      <w:r>
        <w:rPr>
          <w:spacing w:val="-3"/>
        </w:rPr>
        <w:t xml:space="preserve"> </w:t>
      </w:r>
      <w:r>
        <w:t>le utenze.</w:t>
      </w:r>
    </w:p>
    <w:p w14:paraId="44BC249C" w14:textId="77777777" w:rsidR="007D0D55" w:rsidRDefault="00000000">
      <w:pPr>
        <w:pStyle w:val="Corpotesto"/>
        <w:jc w:val="left"/>
      </w:pPr>
      <w:r>
        <w:t>La</w:t>
      </w:r>
      <w:r>
        <w:rPr>
          <w:spacing w:val="-1"/>
        </w:rPr>
        <w:t xml:space="preserve"> </w:t>
      </w:r>
      <w:r>
        <w:t>raccolta</w:t>
      </w:r>
      <w:r>
        <w:rPr>
          <w:spacing w:val="-3"/>
        </w:rPr>
        <w:t xml:space="preserve"> </w:t>
      </w:r>
      <w:r>
        <w:t>sarà da</w:t>
      </w:r>
      <w:r>
        <w:rPr>
          <w:spacing w:val="-3"/>
        </w:rPr>
        <w:t xml:space="preserve"> </w:t>
      </w:r>
      <w:r>
        <w:t>attuarsi</w:t>
      </w:r>
      <w:r>
        <w:rPr>
          <w:spacing w:val="-4"/>
        </w:rPr>
        <w:t xml:space="preserve"> </w:t>
      </w:r>
      <w:r>
        <w:t>come</w:t>
      </w:r>
      <w:r>
        <w:rPr>
          <w:spacing w:val="1"/>
        </w:rPr>
        <w:t xml:space="preserve"> </w:t>
      </w:r>
      <w:r>
        <w:t>da</w:t>
      </w:r>
      <w:r>
        <w:rPr>
          <w:spacing w:val="-3"/>
        </w:rPr>
        <w:t xml:space="preserve"> </w:t>
      </w:r>
      <w:r>
        <w:t>calendario</w:t>
      </w:r>
    </w:p>
    <w:p w14:paraId="00D55841" w14:textId="77777777" w:rsidR="007D0D55" w:rsidRDefault="00000000">
      <w:pPr>
        <w:pStyle w:val="Corpotesto"/>
        <w:ind w:right="77"/>
        <w:jc w:val="left"/>
      </w:pPr>
      <w:r>
        <w:rPr>
          <w:w w:val="105"/>
        </w:rPr>
        <w:t>Il</w:t>
      </w:r>
      <w:r>
        <w:rPr>
          <w:spacing w:val="-9"/>
          <w:w w:val="105"/>
        </w:rPr>
        <w:t xml:space="preserve"> </w:t>
      </w:r>
      <w:r>
        <w:rPr>
          <w:w w:val="105"/>
        </w:rPr>
        <w:t>servizio</w:t>
      </w:r>
      <w:r>
        <w:rPr>
          <w:spacing w:val="-8"/>
          <w:w w:val="105"/>
        </w:rPr>
        <w:t xml:space="preserve"> </w:t>
      </w:r>
      <w:r>
        <w:rPr>
          <w:w w:val="105"/>
        </w:rPr>
        <w:t>seguirà</w:t>
      </w:r>
      <w:r>
        <w:rPr>
          <w:spacing w:val="-8"/>
          <w:w w:val="105"/>
        </w:rPr>
        <w:t xml:space="preserve"> </w:t>
      </w:r>
      <w:r>
        <w:rPr>
          <w:w w:val="105"/>
        </w:rPr>
        <w:t>le</w:t>
      </w:r>
      <w:r>
        <w:rPr>
          <w:spacing w:val="-7"/>
          <w:w w:val="105"/>
        </w:rPr>
        <w:t xml:space="preserve"> </w:t>
      </w:r>
      <w:r>
        <w:rPr>
          <w:w w:val="105"/>
        </w:rPr>
        <w:t>indicazioni</w:t>
      </w:r>
      <w:r>
        <w:rPr>
          <w:spacing w:val="-7"/>
          <w:w w:val="105"/>
        </w:rPr>
        <w:t xml:space="preserve"> </w:t>
      </w:r>
      <w:r>
        <w:rPr>
          <w:w w:val="105"/>
        </w:rPr>
        <w:t>e</w:t>
      </w:r>
      <w:r>
        <w:rPr>
          <w:spacing w:val="-7"/>
          <w:w w:val="105"/>
        </w:rPr>
        <w:t xml:space="preserve"> </w:t>
      </w:r>
      <w:r>
        <w:rPr>
          <w:w w:val="105"/>
        </w:rPr>
        <w:t>gli</w:t>
      </w:r>
      <w:r>
        <w:rPr>
          <w:spacing w:val="-8"/>
          <w:w w:val="105"/>
        </w:rPr>
        <w:t xml:space="preserve"> </w:t>
      </w:r>
      <w:r>
        <w:rPr>
          <w:w w:val="105"/>
        </w:rPr>
        <w:t>orari</w:t>
      </w:r>
      <w:r>
        <w:rPr>
          <w:spacing w:val="-8"/>
          <w:w w:val="105"/>
        </w:rPr>
        <w:t xml:space="preserve"> </w:t>
      </w:r>
      <w:r>
        <w:rPr>
          <w:w w:val="105"/>
        </w:rPr>
        <w:t>che</w:t>
      </w:r>
      <w:r>
        <w:rPr>
          <w:spacing w:val="-6"/>
          <w:w w:val="105"/>
        </w:rPr>
        <w:t xml:space="preserve"> </w:t>
      </w:r>
      <w:r>
        <w:rPr>
          <w:w w:val="105"/>
        </w:rPr>
        <w:t>il</w:t>
      </w:r>
      <w:r>
        <w:rPr>
          <w:spacing w:val="-8"/>
          <w:w w:val="105"/>
        </w:rPr>
        <w:t xml:space="preserve"> </w:t>
      </w:r>
      <w:r>
        <w:rPr>
          <w:w w:val="105"/>
        </w:rPr>
        <w:t>Comune</w:t>
      </w:r>
      <w:r>
        <w:rPr>
          <w:spacing w:val="-7"/>
          <w:w w:val="105"/>
        </w:rPr>
        <w:t xml:space="preserve"> </w:t>
      </w:r>
      <w:r>
        <w:rPr>
          <w:w w:val="105"/>
        </w:rPr>
        <w:t>riterrà</w:t>
      </w:r>
      <w:r>
        <w:rPr>
          <w:spacing w:val="-7"/>
          <w:w w:val="105"/>
        </w:rPr>
        <w:t xml:space="preserve"> </w:t>
      </w:r>
      <w:r>
        <w:rPr>
          <w:w w:val="105"/>
        </w:rPr>
        <w:t>opportuno</w:t>
      </w:r>
      <w:r>
        <w:rPr>
          <w:spacing w:val="-7"/>
          <w:w w:val="105"/>
        </w:rPr>
        <w:t xml:space="preserve"> </w:t>
      </w:r>
      <w:r>
        <w:rPr>
          <w:w w:val="105"/>
        </w:rPr>
        <w:t>stabilire</w:t>
      </w:r>
      <w:r>
        <w:rPr>
          <w:spacing w:val="-6"/>
          <w:w w:val="105"/>
        </w:rPr>
        <w:t xml:space="preserve"> </w:t>
      </w:r>
      <w:r>
        <w:rPr>
          <w:w w:val="105"/>
        </w:rPr>
        <w:t>zona</w:t>
      </w:r>
      <w:r>
        <w:rPr>
          <w:spacing w:val="-8"/>
          <w:w w:val="105"/>
        </w:rPr>
        <w:t xml:space="preserve"> </w:t>
      </w:r>
      <w:r>
        <w:rPr>
          <w:w w:val="105"/>
        </w:rPr>
        <w:t>per</w:t>
      </w:r>
      <w:r>
        <w:rPr>
          <w:spacing w:val="-8"/>
          <w:w w:val="105"/>
        </w:rPr>
        <w:t xml:space="preserve"> </w:t>
      </w:r>
      <w:r>
        <w:rPr>
          <w:w w:val="105"/>
        </w:rPr>
        <w:t>zona;</w:t>
      </w:r>
      <w:r>
        <w:rPr>
          <w:spacing w:val="-7"/>
          <w:w w:val="105"/>
        </w:rPr>
        <w:t xml:space="preserve"> </w:t>
      </w:r>
      <w:r>
        <w:rPr>
          <w:w w:val="105"/>
        </w:rPr>
        <w:t>in</w:t>
      </w:r>
      <w:r>
        <w:rPr>
          <w:spacing w:val="-9"/>
          <w:w w:val="105"/>
        </w:rPr>
        <w:t xml:space="preserve"> </w:t>
      </w:r>
      <w:r>
        <w:rPr>
          <w:w w:val="105"/>
        </w:rPr>
        <w:t>particolare,</w:t>
      </w:r>
      <w:r>
        <w:rPr>
          <w:spacing w:val="-49"/>
          <w:w w:val="105"/>
        </w:rPr>
        <w:t xml:space="preserve"> </w:t>
      </w:r>
      <w:r>
        <w:rPr>
          <w:w w:val="105"/>
        </w:rPr>
        <w:t>il</w:t>
      </w:r>
      <w:r>
        <w:rPr>
          <w:spacing w:val="-1"/>
          <w:w w:val="105"/>
        </w:rPr>
        <w:t xml:space="preserve"> </w:t>
      </w:r>
      <w:r>
        <w:rPr>
          <w:w w:val="105"/>
        </w:rPr>
        <w:t>passaggio nelle zone centrali</w:t>
      </w:r>
      <w:r>
        <w:rPr>
          <w:spacing w:val="-1"/>
          <w:w w:val="105"/>
        </w:rPr>
        <w:t xml:space="preserve"> </w:t>
      </w:r>
      <w:r>
        <w:rPr>
          <w:w w:val="105"/>
        </w:rPr>
        <w:t>dovrà avvenire nelle</w:t>
      </w:r>
      <w:r>
        <w:rPr>
          <w:spacing w:val="3"/>
          <w:w w:val="105"/>
        </w:rPr>
        <w:t xml:space="preserve"> </w:t>
      </w:r>
      <w:r>
        <w:rPr>
          <w:w w:val="105"/>
        </w:rPr>
        <w:t>prime</w:t>
      </w:r>
      <w:r>
        <w:rPr>
          <w:spacing w:val="1"/>
          <w:w w:val="105"/>
        </w:rPr>
        <w:t xml:space="preserve"> </w:t>
      </w:r>
      <w:r>
        <w:rPr>
          <w:w w:val="105"/>
        </w:rPr>
        <w:t>ore del mattino.</w:t>
      </w:r>
    </w:p>
    <w:p w14:paraId="13A77874" w14:textId="77777777" w:rsidR="007D0D55" w:rsidRDefault="00000000">
      <w:pPr>
        <w:pStyle w:val="Corpotesto"/>
        <w:spacing w:before="1"/>
        <w:ind w:right="115"/>
      </w:pPr>
      <w:r>
        <w:t>I</w:t>
      </w:r>
      <w:r>
        <w:rPr>
          <w:spacing w:val="-7"/>
        </w:rPr>
        <w:t xml:space="preserve"> </w:t>
      </w:r>
      <w:r>
        <w:t>contenitori</w:t>
      </w:r>
      <w:r>
        <w:rPr>
          <w:spacing w:val="-6"/>
        </w:rPr>
        <w:t xml:space="preserve"> </w:t>
      </w:r>
      <w:r>
        <w:t>devono</w:t>
      </w:r>
      <w:r>
        <w:rPr>
          <w:spacing w:val="-7"/>
        </w:rPr>
        <w:t xml:space="preserve"> </w:t>
      </w:r>
      <w:r>
        <w:t>essere</w:t>
      </w:r>
      <w:r>
        <w:rPr>
          <w:spacing w:val="-7"/>
        </w:rPr>
        <w:t xml:space="preserve"> </w:t>
      </w:r>
      <w:r>
        <w:t>collocati</w:t>
      </w:r>
      <w:r>
        <w:rPr>
          <w:spacing w:val="-7"/>
        </w:rPr>
        <w:t xml:space="preserve"> </w:t>
      </w:r>
      <w:r>
        <w:t>in</w:t>
      </w:r>
      <w:r>
        <w:rPr>
          <w:spacing w:val="-9"/>
        </w:rPr>
        <w:t xml:space="preserve"> </w:t>
      </w:r>
      <w:r>
        <w:t>spazi</w:t>
      </w:r>
      <w:r>
        <w:rPr>
          <w:spacing w:val="-6"/>
        </w:rPr>
        <w:t xml:space="preserve"> </w:t>
      </w:r>
      <w:r>
        <w:t>privati.</w:t>
      </w:r>
      <w:r>
        <w:rPr>
          <w:spacing w:val="-9"/>
        </w:rPr>
        <w:t xml:space="preserve"> </w:t>
      </w:r>
      <w:r>
        <w:t>Laddove,</w:t>
      </w:r>
      <w:r>
        <w:rPr>
          <w:spacing w:val="-7"/>
        </w:rPr>
        <w:t xml:space="preserve"> </w:t>
      </w:r>
      <w:r>
        <w:t>a</w:t>
      </w:r>
      <w:r>
        <w:rPr>
          <w:spacing w:val="-9"/>
        </w:rPr>
        <w:t xml:space="preserve"> </w:t>
      </w:r>
      <w:r>
        <w:t>causa</w:t>
      </w:r>
      <w:r>
        <w:rPr>
          <w:spacing w:val="-8"/>
        </w:rPr>
        <w:t xml:space="preserve"> </w:t>
      </w:r>
      <w:r>
        <w:t>di</w:t>
      </w:r>
      <w:r>
        <w:rPr>
          <w:spacing w:val="-6"/>
        </w:rPr>
        <w:t xml:space="preserve"> </w:t>
      </w:r>
      <w:r>
        <w:t>situazioni</w:t>
      </w:r>
      <w:r>
        <w:rPr>
          <w:spacing w:val="-6"/>
        </w:rPr>
        <w:t xml:space="preserve"> </w:t>
      </w:r>
      <w:r>
        <w:t>particolari,</w:t>
      </w:r>
      <w:r>
        <w:rPr>
          <w:spacing w:val="-7"/>
        </w:rPr>
        <w:t xml:space="preserve"> </w:t>
      </w:r>
      <w:r>
        <w:t>quali</w:t>
      </w:r>
      <w:r>
        <w:rPr>
          <w:spacing w:val="-9"/>
        </w:rPr>
        <w:t xml:space="preserve"> </w:t>
      </w:r>
      <w:r>
        <w:t>mancanza</w:t>
      </w:r>
      <w:r>
        <w:rPr>
          <w:spacing w:val="-6"/>
        </w:rPr>
        <w:t xml:space="preserve"> </w:t>
      </w:r>
      <w:r>
        <w:t>di</w:t>
      </w:r>
      <w:r>
        <w:rPr>
          <w:spacing w:val="-6"/>
        </w:rPr>
        <w:t xml:space="preserve"> </w:t>
      </w:r>
      <w:r>
        <w:t>spazi</w:t>
      </w:r>
      <w:r>
        <w:rPr>
          <w:spacing w:val="-47"/>
        </w:rPr>
        <w:t xml:space="preserve"> </w:t>
      </w:r>
      <w:r>
        <w:t>adeguati</w:t>
      </w:r>
      <w:r>
        <w:rPr>
          <w:spacing w:val="1"/>
        </w:rPr>
        <w:t xml:space="preserve"> </w:t>
      </w:r>
      <w:r>
        <w:t>o</w:t>
      </w:r>
      <w:r>
        <w:rPr>
          <w:spacing w:val="1"/>
        </w:rPr>
        <w:t xml:space="preserve"> </w:t>
      </w:r>
      <w:r>
        <w:t>presenza</w:t>
      </w:r>
      <w:r>
        <w:rPr>
          <w:spacing w:val="1"/>
        </w:rPr>
        <w:t xml:space="preserve"> </w:t>
      </w:r>
      <w:r>
        <w:t>di</w:t>
      </w:r>
      <w:r>
        <w:rPr>
          <w:spacing w:val="1"/>
        </w:rPr>
        <w:t xml:space="preserve"> </w:t>
      </w:r>
      <w:r>
        <w:t>barriere</w:t>
      </w:r>
      <w:r>
        <w:rPr>
          <w:spacing w:val="1"/>
        </w:rPr>
        <w:t xml:space="preserve"> </w:t>
      </w:r>
      <w:r>
        <w:t>architettoniche,</w:t>
      </w:r>
      <w:r>
        <w:rPr>
          <w:spacing w:val="1"/>
        </w:rPr>
        <w:t xml:space="preserve"> </w:t>
      </w:r>
      <w:r>
        <w:t>non</w:t>
      </w:r>
      <w:r>
        <w:rPr>
          <w:spacing w:val="1"/>
        </w:rPr>
        <w:t xml:space="preserve"> </w:t>
      </w:r>
      <w:r>
        <w:t>fosse</w:t>
      </w:r>
      <w:r>
        <w:rPr>
          <w:spacing w:val="1"/>
        </w:rPr>
        <w:t xml:space="preserve"> </w:t>
      </w:r>
      <w:r>
        <w:t>possibile</w:t>
      </w:r>
      <w:r>
        <w:rPr>
          <w:spacing w:val="1"/>
        </w:rPr>
        <w:t xml:space="preserve"> </w:t>
      </w:r>
      <w:r>
        <w:t>collocare</w:t>
      </w:r>
      <w:r>
        <w:rPr>
          <w:spacing w:val="1"/>
        </w:rPr>
        <w:t xml:space="preserve"> </w:t>
      </w:r>
      <w:r>
        <w:t>i</w:t>
      </w:r>
      <w:r>
        <w:rPr>
          <w:spacing w:val="1"/>
        </w:rPr>
        <w:t xml:space="preserve"> </w:t>
      </w:r>
      <w:r>
        <w:t>contenitori</w:t>
      </w:r>
      <w:r>
        <w:rPr>
          <w:spacing w:val="1"/>
        </w:rPr>
        <w:t xml:space="preserve"> </w:t>
      </w:r>
      <w:r>
        <w:t>in</w:t>
      </w:r>
      <w:r>
        <w:rPr>
          <w:spacing w:val="1"/>
        </w:rPr>
        <w:t xml:space="preserve"> </w:t>
      </w:r>
      <w:r>
        <w:t>spazi</w:t>
      </w:r>
      <w:r>
        <w:rPr>
          <w:spacing w:val="1"/>
        </w:rPr>
        <w:t xml:space="preserve"> </w:t>
      </w:r>
      <w:r>
        <w:t>privati,</w:t>
      </w:r>
      <w:r>
        <w:rPr>
          <w:spacing w:val="1"/>
        </w:rPr>
        <w:t xml:space="preserve"> </w:t>
      </w:r>
      <w:r>
        <w:t>si</w:t>
      </w:r>
      <w:r>
        <w:rPr>
          <w:spacing w:val="1"/>
        </w:rPr>
        <w:t xml:space="preserve"> </w:t>
      </w:r>
      <w:r>
        <w:t>provvederà</w:t>
      </w:r>
      <w:r>
        <w:rPr>
          <w:spacing w:val="-4"/>
        </w:rPr>
        <w:t xml:space="preserve"> </w:t>
      </w:r>
      <w:r>
        <w:t>ad</w:t>
      </w:r>
      <w:r>
        <w:rPr>
          <w:spacing w:val="-1"/>
        </w:rPr>
        <w:t xml:space="preserve"> </w:t>
      </w:r>
      <w:r>
        <w:t>adottare</w:t>
      </w:r>
      <w:r>
        <w:rPr>
          <w:spacing w:val="1"/>
        </w:rPr>
        <w:t xml:space="preserve"> </w:t>
      </w:r>
      <w:r>
        <w:t>soluzioni</w:t>
      </w:r>
      <w:r>
        <w:rPr>
          <w:spacing w:val="-1"/>
        </w:rPr>
        <w:t xml:space="preserve"> </w:t>
      </w:r>
      <w:r>
        <w:t>alternative</w:t>
      </w:r>
      <w:r>
        <w:rPr>
          <w:spacing w:val="-3"/>
        </w:rPr>
        <w:t xml:space="preserve"> </w:t>
      </w:r>
      <w:r>
        <w:t>previa</w:t>
      </w:r>
      <w:r>
        <w:rPr>
          <w:spacing w:val="-3"/>
        </w:rPr>
        <w:t xml:space="preserve"> </w:t>
      </w:r>
      <w:r>
        <w:t>concertazione con</w:t>
      </w:r>
      <w:r>
        <w:rPr>
          <w:spacing w:val="-1"/>
        </w:rPr>
        <w:t xml:space="preserve"> </w:t>
      </w:r>
      <w:r>
        <w:t>l’amministrazione aggiudicatrice.</w:t>
      </w:r>
    </w:p>
    <w:p w14:paraId="1AC4AE85" w14:textId="77777777" w:rsidR="007D0D55" w:rsidRDefault="00000000">
      <w:pPr>
        <w:pStyle w:val="Corpotesto"/>
        <w:spacing w:before="1"/>
        <w:ind w:right="117"/>
      </w:pPr>
      <w:r>
        <w:t>I rifiuti saranno conferiti da parte delle utenze a bordo strada in orari compatibili con gli orari di svuotamento, che</w:t>
      </w:r>
      <w:r>
        <w:rPr>
          <w:spacing w:val="1"/>
        </w:rPr>
        <w:t xml:space="preserve"> </w:t>
      </w:r>
      <w:r>
        <w:t>devono essere strutturati in modo tale da minimizzare l’impatto acustico nelle ore serali, notturne e in generale nei</w:t>
      </w:r>
      <w:r>
        <w:rPr>
          <w:spacing w:val="1"/>
        </w:rPr>
        <w:t xml:space="preserve"> </w:t>
      </w:r>
      <w:r>
        <w:t>periodi</w:t>
      </w:r>
      <w:r>
        <w:rPr>
          <w:spacing w:val="-1"/>
        </w:rPr>
        <w:t xml:space="preserve"> </w:t>
      </w:r>
      <w:r>
        <w:t>dedicati al riposo.</w:t>
      </w:r>
    </w:p>
    <w:p w14:paraId="0667E206" w14:textId="77777777" w:rsidR="007D0D55" w:rsidRDefault="00000000">
      <w:pPr>
        <w:pStyle w:val="Corpotesto"/>
        <w:ind w:right="125"/>
      </w:pPr>
      <w:r>
        <w:rPr>
          <w:w w:val="105"/>
        </w:rPr>
        <w:t>La raccolta dei rifiuti avverrà una sola volta durante il giorno fissato. Il servizio dovrà essere espletato a favore</w:t>
      </w:r>
      <w:r>
        <w:rPr>
          <w:spacing w:val="1"/>
          <w:w w:val="105"/>
        </w:rPr>
        <w:t xml:space="preserve"> </w:t>
      </w:r>
      <w:r>
        <w:rPr>
          <w:w w:val="105"/>
        </w:rPr>
        <w:t>di</w:t>
      </w:r>
      <w:r>
        <w:rPr>
          <w:spacing w:val="-1"/>
          <w:w w:val="105"/>
        </w:rPr>
        <w:t xml:space="preserve"> </w:t>
      </w:r>
      <w:r>
        <w:rPr>
          <w:w w:val="105"/>
        </w:rPr>
        <w:t>tutti</w:t>
      </w:r>
      <w:r>
        <w:rPr>
          <w:spacing w:val="-1"/>
          <w:w w:val="105"/>
        </w:rPr>
        <w:t xml:space="preserve"> </w:t>
      </w:r>
      <w:r>
        <w:rPr>
          <w:w w:val="105"/>
        </w:rPr>
        <w:t>gli utenti</w:t>
      </w:r>
      <w:r>
        <w:rPr>
          <w:spacing w:val="-1"/>
          <w:w w:val="105"/>
        </w:rPr>
        <w:t xml:space="preserve"> </w:t>
      </w:r>
      <w:r>
        <w:rPr>
          <w:w w:val="105"/>
        </w:rPr>
        <w:t>presenti</w:t>
      </w:r>
      <w:r>
        <w:rPr>
          <w:spacing w:val="1"/>
          <w:w w:val="105"/>
        </w:rPr>
        <w:t xml:space="preserve"> </w:t>
      </w:r>
      <w:r>
        <w:rPr>
          <w:w w:val="105"/>
        </w:rPr>
        <w:t>nella</w:t>
      </w:r>
      <w:r>
        <w:rPr>
          <w:spacing w:val="1"/>
          <w:w w:val="105"/>
        </w:rPr>
        <w:t xml:space="preserve"> </w:t>
      </w:r>
      <w:r>
        <w:rPr>
          <w:w w:val="105"/>
        </w:rPr>
        <w:t>zona di raccolta.</w:t>
      </w:r>
    </w:p>
    <w:p w14:paraId="5A56B6C3" w14:textId="77777777" w:rsidR="007D0D55" w:rsidRDefault="00000000">
      <w:pPr>
        <w:pStyle w:val="Corpotesto"/>
        <w:ind w:right="116"/>
      </w:pPr>
      <w:r>
        <w:rPr>
          <w:w w:val="110"/>
        </w:rPr>
        <w:t>Il servizio di raccolta dei rifiuti dovrà essere assicurato anche in presenza di condizioni atmosferiche</w:t>
      </w:r>
      <w:r>
        <w:rPr>
          <w:spacing w:val="1"/>
          <w:w w:val="110"/>
        </w:rPr>
        <w:t xml:space="preserve"> </w:t>
      </w:r>
      <w:r>
        <w:rPr>
          <w:w w:val="110"/>
        </w:rPr>
        <w:t>sfavorevoli.</w:t>
      </w:r>
    </w:p>
    <w:p w14:paraId="4BAE5056" w14:textId="77777777" w:rsidR="007D0D55" w:rsidRDefault="00000000">
      <w:pPr>
        <w:pStyle w:val="Corpotesto"/>
      </w:pPr>
      <w:r>
        <w:rPr>
          <w:w w:val="105"/>
        </w:rPr>
        <w:t>Gli</w:t>
      </w:r>
      <w:r>
        <w:rPr>
          <w:spacing w:val="-5"/>
          <w:w w:val="105"/>
        </w:rPr>
        <w:t xml:space="preserve"> </w:t>
      </w:r>
      <w:r>
        <w:rPr>
          <w:w w:val="105"/>
        </w:rPr>
        <w:t>addetti</w:t>
      </w:r>
      <w:r>
        <w:rPr>
          <w:spacing w:val="-3"/>
          <w:w w:val="105"/>
        </w:rPr>
        <w:t xml:space="preserve"> </w:t>
      </w:r>
      <w:r>
        <w:rPr>
          <w:w w:val="105"/>
        </w:rPr>
        <w:t>della</w:t>
      </w:r>
      <w:r>
        <w:rPr>
          <w:spacing w:val="-1"/>
          <w:w w:val="105"/>
        </w:rPr>
        <w:t xml:space="preserve"> </w:t>
      </w:r>
      <w:r>
        <w:rPr>
          <w:w w:val="105"/>
        </w:rPr>
        <w:t>ditta</w:t>
      </w:r>
      <w:r>
        <w:rPr>
          <w:spacing w:val="-4"/>
          <w:w w:val="105"/>
        </w:rPr>
        <w:t xml:space="preserve"> </w:t>
      </w:r>
      <w:r>
        <w:rPr>
          <w:w w:val="105"/>
        </w:rPr>
        <w:t>appaltatrice</w:t>
      </w:r>
      <w:r>
        <w:rPr>
          <w:spacing w:val="-3"/>
          <w:w w:val="105"/>
        </w:rPr>
        <w:t xml:space="preserve"> </w:t>
      </w:r>
      <w:r>
        <w:rPr>
          <w:w w:val="105"/>
        </w:rPr>
        <w:t>provvedono</w:t>
      </w:r>
      <w:r>
        <w:rPr>
          <w:spacing w:val="-3"/>
          <w:w w:val="105"/>
        </w:rPr>
        <w:t xml:space="preserve"> </w:t>
      </w:r>
      <w:r>
        <w:rPr>
          <w:w w:val="105"/>
        </w:rPr>
        <w:t>a</w:t>
      </w:r>
      <w:r>
        <w:rPr>
          <w:spacing w:val="-4"/>
          <w:w w:val="105"/>
        </w:rPr>
        <w:t xml:space="preserve"> </w:t>
      </w:r>
      <w:r>
        <w:rPr>
          <w:w w:val="105"/>
        </w:rPr>
        <w:t>svuotare</w:t>
      </w:r>
      <w:r>
        <w:rPr>
          <w:spacing w:val="-3"/>
          <w:w w:val="105"/>
        </w:rPr>
        <w:t xml:space="preserve"> </w:t>
      </w:r>
      <w:r>
        <w:rPr>
          <w:w w:val="105"/>
        </w:rPr>
        <w:t>nell’automezzo</w:t>
      </w:r>
      <w:r>
        <w:rPr>
          <w:spacing w:val="-2"/>
          <w:w w:val="105"/>
        </w:rPr>
        <w:t xml:space="preserve"> </w:t>
      </w:r>
      <w:r>
        <w:rPr>
          <w:w w:val="105"/>
        </w:rPr>
        <w:t>i</w:t>
      </w:r>
      <w:r>
        <w:rPr>
          <w:spacing w:val="-4"/>
          <w:w w:val="105"/>
        </w:rPr>
        <w:t xml:space="preserve"> </w:t>
      </w:r>
      <w:r>
        <w:rPr>
          <w:w w:val="105"/>
        </w:rPr>
        <w:t>contenitori</w:t>
      </w:r>
      <w:r>
        <w:rPr>
          <w:spacing w:val="-4"/>
          <w:w w:val="105"/>
        </w:rPr>
        <w:t xml:space="preserve"> </w:t>
      </w:r>
      <w:r>
        <w:rPr>
          <w:w w:val="105"/>
        </w:rPr>
        <w:t>dopo</w:t>
      </w:r>
      <w:r>
        <w:rPr>
          <w:spacing w:val="-3"/>
          <w:w w:val="105"/>
        </w:rPr>
        <w:t xml:space="preserve"> </w:t>
      </w:r>
      <w:r>
        <w:rPr>
          <w:w w:val="105"/>
        </w:rPr>
        <w:t>averne</w:t>
      </w:r>
      <w:r>
        <w:rPr>
          <w:spacing w:val="-4"/>
          <w:w w:val="105"/>
        </w:rPr>
        <w:t xml:space="preserve"> </w:t>
      </w:r>
      <w:r>
        <w:rPr>
          <w:w w:val="105"/>
        </w:rPr>
        <w:t>verificato</w:t>
      </w:r>
      <w:r>
        <w:rPr>
          <w:spacing w:val="-3"/>
          <w:w w:val="105"/>
        </w:rPr>
        <w:t xml:space="preserve"> </w:t>
      </w:r>
      <w:r>
        <w:rPr>
          <w:w w:val="105"/>
        </w:rPr>
        <w:t>il</w:t>
      </w:r>
    </w:p>
    <w:p w14:paraId="794CCE34" w14:textId="77777777" w:rsidR="007D0D55" w:rsidRDefault="00000000">
      <w:pPr>
        <w:pStyle w:val="Corpotesto"/>
      </w:pPr>
      <w:r>
        <w:rPr>
          <w:w w:val="105"/>
        </w:rPr>
        <w:t>contenuto</w:t>
      </w:r>
      <w:r>
        <w:rPr>
          <w:spacing w:val="-3"/>
          <w:w w:val="105"/>
        </w:rPr>
        <w:t xml:space="preserve"> </w:t>
      </w:r>
      <w:r>
        <w:rPr>
          <w:w w:val="105"/>
        </w:rPr>
        <w:t>e</w:t>
      </w:r>
      <w:r>
        <w:rPr>
          <w:spacing w:val="-2"/>
          <w:w w:val="105"/>
        </w:rPr>
        <w:t xml:space="preserve"> </w:t>
      </w:r>
      <w:r>
        <w:rPr>
          <w:w w:val="105"/>
        </w:rPr>
        <w:t>a</w:t>
      </w:r>
      <w:r>
        <w:rPr>
          <w:spacing w:val="-2"/>
          <w:w w:val="105"/>
        </w:rPr>
        <w:t xml:space="preserve"> </w:t>
      </w:r>
      <w:r>
        <w:rPr>
          <w:w w:val="105"/>
        </w:rPr>
        <w:t>ricollocarli con</w:t>
      </w:r>
      <w:r>
        <w:rPr>
          <w:spacing w:val="-3"/>
          <w:w w:val="105"/>
        </w:rPr>
        <w:t xml:space="preserve"> </w:t>
      </w:r>
      <w:r>
        <w:rPr>
          <w:w w:val="105"/>
        </w:rPr>
        <w:t>cura</w:t>
      </w:r>
      <w:r>
        <w:rPr>
          <w:spacing w:val="-2"/>
          <w:w w:val="105"/>
        </w:rPr>
        <w:t xml:space="preserve"> </w:t>
      </w:r>
      <w:r>
        <w:rPr>
          <w:w w:val="105"/>
        </w:rPr>
        <w:t>e</w:t>
      </w:r>
      <w:r>
        <w:rPr>
          <w:spacing w:val="-2"/>
          <w:w w:val="105"/>
        </w:rPr>
        <w:t xml:space="preserve"> </w:t>
      </w:r>
      <w:r>
        <w:rPr>
          <w:w w:val="105"/>
        </w:rPr>
        <w:t>riguardo</w:t>
      </w:r>
      <w:r>
        <w:rPr>
          <w:spacing w:val="-2"/>
          <w:w w:val="105"/>
        </w:rPr>
        <w:t xml:space="preserve"> </w:t>
      </w:r>
      <w:r>
        <w:rPr>
          <w:w w:val="105"/>
        </w:rPr>
        <w:t>nel</w:t>
      </w:r>
      <w:r>
        <w:rPr>
          <w:spacing w:val="-2"/>
          <w:w w:val="105"/>
        </w:rPr>
        <w:t xml:space="preserve"> </w:t>
      </w:r>
      <w:r>
        <w:rPr>
          <w:w w:val="105"/>
        </w:rPr>
        <w:t>punto</w:t>
      </w:r>
      <w:r>
        <w:rPr>
          <w:spacing w:val="-2"/>
          <w:w w:val="105"/>
        </w:rPr>
        <w:t xml:space="preserve"> </w:t>
      </w:r>
      <w:r>
        <w:rPr>
          <w:w w:val="105"/>
        </w:rPr>
        <w:t>in</w:t>
      </w:r>
      <w:r>
        <w:rPr>
          <w:spacing w:val="-3"/>
          <w:w w:val="105"/>
        </w:rPr>
        <w:t xml:space="preserve"> </w:t>
      </w:r>
      <w:r>
        <w:rPr>
          <w:w w:val="105"/>
        </w:rPr>
        <w:t>cui</w:t>
      </w:r>
      <w:r>
        <w:rPr>
          <w:spacing w:val="-3"/>
          <w:w w:val="105"/>
        </w:rPr>
        <w:t xml:space="preserve"> </w:t>
      </w:r>
      <w:r>
        <w:rPr>
          <w:w w:val="105"/>
        </w:rPr>
        <w:t>sono</w:t>
      </w:r>
      <w:r>
        <w:rPr>
          <w:spacing w:val="-2"/>
          <w:w w:val="105"/>
        </w:rPr>
        <w:t xml:space="preserve"> </w:t>
      </w:r>
      <w:r>
        <w:rPr>
          <w:w w:val="105"/>
        </w:rPr>
        <w:t>stati</w:t>
      </w:r>
      <w:r>
        <w:rPr>
          <w:spacing w:val="4"/>
          <w:w w:val="105"/>
        </w:rPr>
        <w:t xml:space="preserve"> </w:t>
      </w:r>
      <w:r>
        <w:rPr>
          <w:w w:val="105"/>
        </w:rPr>
        <w:t>prelevati.</w:t>
      </w:r>
    </w:p>
    <w:p w14:paraId="128F8E5D" w14:textId="77777777" w:rsidR="007D0D55" w:rsidRDefault="00000000">
      <w:pPr>
        <w:pStyle w:val="Corpotesto"/>
        <w:ind w:right="118"/>
      </w:pPr>
      <w:r>
        <w:rPr>
          <w:w w:val="105"/>
        </w:rPr>
        <w:t>In presenza di conferimenti non conformi alle tipologie da raccogliere, la ditta appaltatrice non raccoglierà i</w:t>
      </w:r>
      <w:r>
        <w:rPr>
          <w:spacing w:val="1"/>
          <w:w w:val="105"/>
        </w:rPr>
        <w:t xml:space="preserve"> </w:t>
      </w:r>
      <w:r>
        <w:rPr>
          <w:w w:val="105"/>
        </w:rPr>
        <w:t>rifiuti provvedendo all’immediata segnalazione all’amministrazione comunale. Il contenitore sarà considerato</w:t>
      </w:r>
      <w:r>
        <w:rPr>
          <w:spacing w:val="1"/>
          <w:w w:val="105"/>
        </w:rPr>
        <w:t xml:space="preserve"> </w:t>
      </w:r>
      <w:r>
        <w:rPr>
          <w:w w:val="105"/>
        </w:rPr>
        <w:t>rifiuto indifferenziato e la ditta appaltatrice provvederà a ritirarlo come tale nel turno successivo di raccolta</w:t>
      </w:r>
      <w:r>
        <w:rPr>
          <w:spacing w:val="1"/>
          <w:w w:val="105"/>
        </w:rPr>
        <w:t xml:space="preserve"> </w:t>
      </w:r>
      <w:r>
        <w:rPr>
          <w:w w:val="105"/>
        </w:rPr>
        <w:t>della frazione indifferenziata.</w:t>
      </w:r>
    </w:p>
    <w:p w14:paraId="285547CC" w14:textId="77777777" w:rsidR="007D0D55" w:rsidRDefault="00000000">
      <w:pPr>
        <w:pStyle w:val="Corpotesto"/>
        <w:ind w:right="117"/>
      </w:pPr>
      <w:r>
        <w:t>In caso di accidentale danneggiamento dei contenitori esposti dagli utenti, la ditta appaltatrice deve provvedere alla</w:t>
      </w:r>
      <w:r>
        <w:rPr>
          <w:spacing w:val="-47"/>
        </w:rPr>
        <w:t xml:space="preserve"> </w:t>
      </w:r>
      <w:r>
        <w:t>loro</w:t>
      </w:r>
      <w:r>
        <w:rPr>
          <w:spacing w:val="-2"/>
        </w:rPr>
        <w:t xml:space="preserve"> </w:t>
      </w:r>
      <w:r>
        <w:t>tempestiva</w:t>
      </w:r>
      <w:r>
        <w:rPr>
          <w:spacing w:val="-3"/>
        </w:rPr>
        <w:t xml:space="preserve"> </w:t>
      </w:r>
      <w:r>
        <w:t>sostituzione senza alcun</w:t>
      </w:r>
      <w:r>
        <w:rPr>
          <w:spacing w:val="-3"/>
        </w:rPr>
        <w:t xml:space="preserve"> </w:t>
      </w:r>
      <w:r>
        <w:t>onere aggiuntivo</w:t>
      </w:r>
      <w:r>
        <w:rPr>
          <w:spacing w:val="1"/>
        </w:rPr>
        <w:t xml:space="preserve"> </w:t>
      </w:r>
      <w:r>
        <w:t>per l’amministrazione</w:t>
      </w:r>
      <w:r>
        <w:rPr>
          <w:spacing w:val="-3"/>
        </w:rPr>
        <w:t xml:space="preserve"> </w:t>
      </w:r>
      <w:r>
        <w:t>aggiudicatrice.</w:t>
      </w:r>
    </w:p>
    <w:p w14:paraId="6AB037EC" w14:textId="77777777" w:rsidR="007D0D55" w:rsidRDefault="00000000">
      <w:pPr>
        <w:pStyle w:val="Corpotesto"/>
        <w:ind w:right="115"/>
      </w:pPr>
      <w:r>
        <w:t>È fatto divieto alla ditta appaltatrice di fare sostare in luogo di pubblico transito e con continuità l’automezzo adibito</w:t>
      </w:r>
      <w:r>
        <w:rPr>
          <w:spacing w:val="-47"/>
        </w:rPr>
        <w:t xml:space="preserve"> </w:t>
      </w:r>
      <w:r>
        <w:lastRenderedPageBreak/>
        <w:t>alla</w:t>
      </w:r>
      <w:r>
        <w:rPr>
          <w:spacing w:val="-9"/>
        </w:rPr>
        <w:t xml:space="preserve"> </w:t>
      </w:r>
      <w:r>
        <w:t>raccolta/carico/trasporto,</w:t>
      </w:r>
      <w:r>
        <w:rPr>
          <w:spacing w:val="-11"/>
        </w:rPr>
        <w:t xml:space="preserve"> </w:t>
      </w:r>
      <w:r>
        <w:t>salvo</w:t>
      </w:r>
      <w:r>
        <w:rPr>
          <w:spacing w:val="-10"/>
        </w:rPr>
        <w:t xml:space="preserve"> </w:t>
      </w:r>
      <w:r>
        <w:t>le</w:t>
      </w:r>
      <w:r>
        <w:rPr>
          <w:spacing w:val="-9"/>
        </w:rPr>
        <w:t xml:space="preserve"> </w:t>
      </w:r>
      <w:r>
        <w:t>posizioni</w:t>
      </w:r>
      <w:r>
        <w:rPr>
          <w:spacing w:val="-9"/>
        </w:rPr>
        <w:t xml:space="preserve"> </w:t>
      </w:r>
      <w:r>
        <w:t>predeterminate</w:t>
      </w:r>
      <w:r>
        <w:rPr>
          <w:spacing w:val="-10"/>
        </w:rPr>
        <w:t xml:space="preserve"> </w:t>
      </w:r>
      <w:r>
        <w:t>e</w:t>
      </w:r>
      <w:r>
        <w:rPr>
          <w:spacing w:val="-8"/>
        </w:rPr>
        <w:t xml:space="preserve"> </w:t>
      </w:r>
      <w:r>
        <w:t>diverse</w:t>
      </w:r>
      <w:r>
        <w:rPr>
          <w:spacing w:val="-9"/>
        </w:rPr>
        <w:t xml:space="preserve"> </w:t>
      </w:r>
      <w:r>
        <w:t>disposizioni</w:t>
      </w:r>
      <w:r>
        <w:rPr>
          <w:spacing w:val="-9"/>
        </w:rPr>
        <w:t xml:space="preserve"> </w:t>
      </w:r>
      <w:r>
        <w:t>concordate</w:t>
      </w:r>
      <w:r>
        <w:rPr>
          <w:spacing w:val="-11"/>
        </w:rPr>
        <w:t xml:space="preserve"> </w:t>
      </w:r>
      <w:r>
        <w:t>di</w:t>
      </w:r>
      <w:r>
        <w:rPr>
          <w:spacing w:val="-12"/>
        </w:rPr>
        <w:t xml:space="preserve"> </w:t>
      </w:r>
      <w:r>
        <w:t>volta</w:t>
      </w:r>
      <w:r>
        <w:rPr>
          <w:spacing w:val="-9"/>
        </w:rPr>
        <w:t xml:space="preserve"> </w:t>
      </w:r>
      <w:r>
        <w:t>in</w:t>
      </w:r>
      <w:r>
        <w:rPr>
          <w:spacing w:val="-12"/>
        </w:rPr>
        <w:t xml:space="preserve"> </w:t>
      </w:r>
      <w:r>
        <w:t>volta</w:t>
      </w:r>
      <w:r>
        <w:rPr>
          <w:spacing w:val="-11"/>
        </w:rPr>
        <w:t xml:space="preserve"> </w:t>
      </w:r>
      <w:r>
        <w:t>con</w:t>
      </w:r>
      <w:r>
        <w:rPr>
          <w:spacing w:val="-47"/>
        </w:rPr>
        <w:t xml:space="preserve"> </w:t>
      </w:r>
      <w:r>
        <w:t>l’Amministrazione comunale.</w:t>
      </w:r>
    </w:p>
    <w:p w14:paraId="055E3846" w14:textId="61BFF154" w:rsidR="007D0D55" w:rsidRDefault="00000000">
      <w:pPr>
        <w:pStyle w:val="Corpotesto"/>
        <w:ind w:right="120"/>
      </w:pPr>
      <w:r>
        <w:t>L’omessa vuotatura dei contenitori, da parte della Ditta appaltatrice, comporta l’applicazione delle sanzioni previste</w:t>
      </w:r>
      <w:r>
        <w:rPr>
          <w:spacing w:val="-47"/>
        </w:rPr>
        <w:t xml:space="preserve"> </w:t>
      </w:r>
      <w:r>
        <w:t>dall’art.</w:t>
      </w:r>
      <w:r>
        <w:rPr>
          <w:spacing w:val="-1"/>
        </w:rPr>
        <w:t xml:space="preserve"> </w:t>
      </w:r>
      <w:r>
        <w:t>9</w:t>
      </w:r>
      <w:r>
        <w:rPr>
          <w:spacing w:val="-3"/>
        </w:rPr>
        <w:t xml:space="preserve"> </w:t>
      </w:r>
      <w:r>
        <w:t>“Penalità”</w:t>
      </w:r>
      <w:r>
        <w:rPr>
          <w:spacing w:val="-1"/>
        </w:rPr>
        <w:t xml:space="preserve"> </w:t>
      </w:r>
      <w:r>
        <w:t>e il recupero nella</w:t>
      </w:r>
      <w:r>
        <w:rPr>
          <w:spacing w:val="-4"/>
        </w:rPr>
        <w:t xml:space="preserve"> </w:t>
      </w:r>
      <w:r>
        <w:t>stessa</w:t>
      </w:r>
      <w:r>
        <w:rPr>
          <w:spacing w:val="-1"/>
        </w:rPr>
        <w:t xml:space="preserve"> </w:t>
      </w:r>
      <w:r>
        <w:t>giornata</w:t>
      </w:r>
      <w:r>
        <w:rPr>
          <w:spacing w:val="-4"/>
        </w:rPr>
        <w:t xml:space="preserve"> </w:t>
      </w:r>
      <w:r>
        <w:t>o</w:t>
      </w:r>
      <w:r>
        <w:rPr>
          <w:spacing w:val="1"/>
        </w:rPr>
        <w:t xml:space="preserve"> </w:t>
      </w:r>
      <w:r>
        <w:t>nella</w:t>
      </w:r>
      <w:r>
        <w:rPr>
          <w:spacing w:val="-5"/>
        </w:rPr>
        <w:t xml:space="preserve"> </w:t>
      </w:r>
      <w:r>
        <w:t>giornata immediatamente successiva.</w:t>
      </w:r>
    </w:p>
    <w:p w14:paraId="6D8F8E33" w14:textId="77777777" w:rsidR="00C079EE" w:rsidRDefault="00C079EE" w:rsidP="00C079EE">
      <w:pPr>
        <w:pStyle w:val="Corpotesto"/>
        <w:ind w:right="120"/>
      </w:pPr>
      <w:r>
        <w:t xml:space="preserve">La raccolta del vetro verrà eseguita il </w:t>
      </w:r>
      <w:proofErr w:type="spellStart"/>
      <w:proofErr w:type="gramStart"/>
      <w:r>
        <w:t>mercoledi</w:t>
      </w:r>
      <w:proofErr w:type="spellEnd"/>
      <w:r>
        <w:t xml:space="preserve"> .</w:t>
      </w:r>
      <w:proofErr w:type="gramEnd"/>
      <w:r>
        <w:t xml:space="preserve"> </w:t>
      </w:r>
    </w:p>
    <w:p w14:paraId="374F1CD6" w14:textId="77777777" w:rsidR="00C079EE" w:rsidRDefault="00C079EE" w:rsidP="00C079EE">
      <w:pPr>
        <w:pStyle w:val="Corpotesto"/>
        <w:ind w:right="120"/>
      </w:pPr>
      <w:r>
        <w:t xml:space="preserve">Il rifiuto dovrà essere conferito direttamente dall’utenza mediante: </w:t>
      </w:r>
    </w:p>
    <w:p w14:paraId="7111FD34" w14:textId="77777777" w:rsidR="00C079EE" w:rsidRDefault="00C079EE" w:rsidP="00C079EE">
      <w:pPr>
        <w:pStyle w:val="Corpotesto"/>
        <w:ind w:right="120"/>
      </w:pPr>
      <w:r>
        <w:t>-</w:t>
      </w:r>
      <w:r>
        <w:tab/>
        <w:t xml:space="preserve">Per le utenze domestiche mastelli di colore verde da 35 litri con chiusura anti randagismo o solo sacchi; </w:t>
      </w:r>
    </w:p>
    <w:p w14:paraId="5A2BAE52" w14:textId="77777777" w:rsidR="00C079EE" w:rsidRDefault="00C079EE" w:rsidP="00C079EE">
      <w:pPr>
        <w:pStyle w:val="Corpotesto"/>
        <w:ind w:right="120"/>
      </w:pPr>
      <w:r>
        <w:t>-</w:t>
      </w:r>
      <w:r>
        <w:tab/>
        <w:t xml:space="preserve">Per le utenze pubbliche/economiche (che producono vetro): bidoni carrellati di colore verde da 360 litri. </w:t>
      </w:r>
    </w:p>
    <w:p w14:paraId="58CB787F" w14:textId="77777777" w:rsidR="00C079EE" w:rsidRDefault="00C079EE" w:rsidP="00C079EE">
      <w:pPr>
        <w:pStyle w:val="Corpotesto"/>
        <w:ind w:right="120"/>
      </w:pPr>
      <w:r>
        <w:t xml:space="preserve">Il contenitore/sacco non dovrà contenere materiale diverso da quello previsto con particolare riferimento alla completa assenza di inerti, ceramiche e rifiuti putrescibili. </w:t>
      </w:r>
    </w:p>
    <w:p w14:paraId="1B9A16D5" w14:textId="10DA91E2" w:rsidR="00C079EE" w:rsidRDefault="00C079EE" w:rsidP="00C079EE">
      <w:pPr>
        <w:pStyle w:val="Corpotesto"/>
        <w:ind w:right="120"/>
      </w:pPr>
      <w:r>
        <w:t>Il contenitore/sacco dovrà essere posizionato a bordo strada da parte dell’utenza, vicino la propria abitazione per le case singole e all’interno degli spazi condominiali per i condomini dalle ore 12,00 alle 14,00 del giorno antecedente la raccolta.</w:t>
      </w:r>
    </w:p>
    <w:p w14:paraId="0AA17940" w14:textId="380D0332" w:rsidR="007D0D55" w:rsidRDefault="007D0D55">
      <w:pPr>
        <w:pStyle w:val="Corpotesto"/>
        <w:spacing w:before="1"/>
        <w:ind w:left="0"/>
        <w:jc w:val="left"/>
      </w:pPr>
    </w:p>
    <w:p w14:paraId="6FB538FB" w14:textId="40B48DA6" w:rsidR="007D0D55" w:rsidRDefault="00000000">
      <w:pPr>
        <w:pStyle w:val="Titolo1"/>
      </w:pPr>
      <w:bookmarkStart w:id="34" w:name="_bookmark32"/>
      <w:bookmarkEnd w:id="34"/>
      <w:r>
        <w:t>Art.</w:t>
      </w:r>
      <w:r>
        <w:rPr>
          <w:spacing w:val="-1"/>
        </w:rPr>
        <w:t xml:space="preserve"> </w:t>
      </w:r>
      <w:r>
        <w:t>27</w:t>
      </w:r>
      <w:r>
        <w:rPr>
          <w:spacing w:val="-1"/>
        </w:rPr>
        <w:t xml:space="preserve"> </w:t>
      </w:r>
      <w:r>
        <w:t>-</w:t>
      </w:r>
      <w:r>
        <w:rPr>
          <w:spacing w:val="-3"/>
        </w:rPr>
        <w:t xml:space="preserve"> </w:t>
      </w:r>
      <w:r>
        <w:t>Rifiuti</w:t>
      </w:r>
      <w:r>
        <w:rPr>
          <w:spacing w:val="-4"/>
        </w:rPr>
        <w:t xml:space="preserve"> </w:t>
      </w:r>
      <w:r>
        <w:t>vegetali</w:t>
      </w:r>
      <w:r>
        <w:rPr>
          <w:spacing w:val="-2"/>
        </w:rPr>
        <w:t xml:space="preserve"> </w:t>
      </w:r>
      <w:r>
        <w:t>–</w:t>
      </w:r>
      <w:r>
        <w:rPr>
          <w:spacing w:val="-1"/>
        </w:rPr>
        <w:t xml:space="preserve"> </w:t>
      </w:r>
      <w:r>
        <w:t>sfalci</w:t>
      </w:r>
      <w:r>
        <w:rPr>
          <w:spacing w:val="-2"/>
        </w:rPr>
        <w:t xml:space="preserve"> </w:t>
      </w:r>
      <w:r>
        <w:t>di</w:t>
      </w:r>
      <w:r>
        <w:rPr>
          <w:spacing w:val="-1"/>
        </w:rPr>
        <w:t xml:space="preserve"> </w:t>
      </w:r>
      <w:r>
        <w:t>potatura</w:t>
      </w:r>
    </w:p>
    <w:p w14:paraId="1657DFE2" w14:textId="77777777" w:rsidR="007D0D55" w:rsidRDefault="00000000">
      <w:pPr>
        <w:pStyle w:val="Corpotesto"/>
        <w:ind w:right="123"/>
      </w:pPr>
      <w:r>
        <w:rPr>
          <w:w w:val="105"/>
        </w:rPr>
        <w:t>La gestione, inclusa manutenzione ordinaria, ed il presidio del centro di raccolta, con particolare attenzione ai</w:t>
      </w:r>
      <w:r>
        <w:rPr>
          <w:spacing w:val="1"/>
          <w:w w:val="105"/>
        </w:rPr>
        <w:t xml:space="preserve"> </w:t>
      </w:r>
      <w:r>
        <w:rPr>
          <w:w w:val="105"/>
        </w:rPr>
        <w:t>flussi di beni destinabili a riutilizzo e di rifiuti destinabili alla preparazione per l’eventuale riutilizzo sarà onere</w:t>
      </w:r>
      <w:r>
        <w:rPr>
          <w:spacing w:val="1"/>
          <w:w w:val="105"/>
        </w:rPr>
        <w:t xml:space="preserve"> </w:t>
      </w:r>
      <w:r>
        <w:rPr>
          <w:w w:val="105"/>
        </w:rPr>
        <w:t>dell’appaltatore.</w:t>
      </w:r>
    </w:p>
    <w:p w14:paraId="4434ADC1" w14:textId="77777777" w:rsidR="007D0D55" w:rsidRDefault="00000000">
      <w:pPr>
        <w:pStyle w:val="Corpotesto"/>
        <w:spacing w:line="267" w:lineRule="exact"/>
      </w:pPr>
      <w:r>
        <w:rPr>
          <w:w w:val="105"/>
        </w:rPr>
        <w:t>Oggetto</w:t>
      </w:r>
      <w:r>
        <w:rPr>
          <w:spacing w:val="21"/>
          <w:w w:val="105"/>
        </w:rPr>
        <w:t xml:space="preserve"> </w:t>
      </w:r>
      <w:proofErr w:type="gramStart"/>
      <w:r>
        <w:rPr>
          <w:w w:val="105"/>
        </w:rPr>
        <w:t xml:space="preserve">del </w:t>
      </w:r>
      <w:r>
        <w:rPr>
          <w:spacing w:val="19"/>
          <w:w w:val="105"/>
        </w:rPr>
        <w:t xml:space="preserve"> </w:t>
      </w:r>
      <w:r>
        <w:rPr>
          <w:w w:val="105"/>
        </w:rPr>
        <w:t>servizio</w:t>
      </w:r>
      <w:proofErr w:type="gramEnd"/>
      <w:r>
        <w:rPr>
          <w:w w:val="105"/>
        </w:rPr>
        <w:t xml:space="preserve"> </w:t>
      </w:r>
      <w:r>
        <w:rPr>
          <w:spacing w:val="21"/>
          <w:w w:val="105"/>
        </w:rPr>
        <w:t xml:space="preserve"> </w:t>
      </w:r>
      <w:r>
        <w:rPr>
          <w:w w:val="105"/>
        </w:rPr>
        <w:t xml:space="preserve">è </w:t>
      </w:r>
      <w:r>
        <w:rPr>
          <w:spacing w:val="20"/>
          <w:w w:val="105"/>
        </w:rPr>
        <w:t xml:space="preserve"> </w:t>
      </w:r>
      <w:r>
        <w:rPr>
          <w:w w:val="105"/>
        </w:rPr>
        <w:t xml:space="preserve">la </w:t>
      </w:r>
      <w:r>
        <w:rPr>
          <w:spacing w:val="19"/>
          <w:w w:val="105"/>
        </w:rPr>
        <w:t xml:space="preserve"> </w:t>
      </w:r>
      <w:r>
        <w:rPr>
          <w:w w:val="105"/>
        </w:rPr>
        <w:t xml:space="preserve">raccolta, </w:t>
      </w:r>
      <w:r>
        <w:rPr>
          <w:spacing w:val="19"/>
          <w:w w:val="105"/>
        </w:rPr>
        <w:t xml:space="preserve"> </w:t>
      </w:r>
      <w:r>
        <w:rPr>
          <w:w w:val="105"/>
        </w:rPr>
        <w:t xml:space="preserve">il </w:t>
      </w:r>
      <w:r>
        <w:rPr>
          <w:spacing w:val="19"/>
          <w:w w:val="105"/>
        </w:rPr>
        <w:t xml:space="preserve"> </w:t>
      </w:r>
      <w:r>
        <w:rPr>
          <w:w w:val="105"/>
        </w:rPr>
        <w:t xml:space="preserve">trasporto </w:t>
      </w:r>
      <w:r>
        <w:rPr>
          <w:spacing w:val="22"/>
          <w:w w:val="105"/>
        </w:rPr>
        <w:t xml:space="preserve"> </w:t>
      </w:r>
      <w:r>
        <w:rPr>
          <w:w w:val="105"/>
        </w:rPr>
        <w:t xml:space="preserve">e </w:t>
      </w:r>
      <w:r>
        <w:rPr>
          <w:spacing w:val="20"/>
          <w:w w:val="105"/>
        </w:rPr>
        <w:t xml:space="preserve"> </w:t>
      </w:r>
      <w:r>
        <w:rPr>
          <w:w w:val="105"/>
        </w:rPr>
        <w:t xml:space="preserve">il </w:t>
      </w:r>
      <w:r>
        <w:rPr>
          <w:spacing w:val="19"/>
          <w:w w:val="105"/>
        </w:rPr>
        <w:t xml:space="preserve"> </w:t>
      </w:r>
      <w:r>
        <w:rPr>
          <w:w w:val="105"/>
        </w:rPr>
        <w:t xml:space="preserve">conferimento </w:t>
      </w:r>
      <w:r>
        <w:rPr>
          <w:spacing w:val="20"/>
          <w:w w:val="105"/>
        </w:rPr>
        <w:t xml:space="preserve"> </w:t>
      </w:r>
      <w:r>
        <w:rPr>
          <w:w w:val="105"/>
        </w:rPr>
        <w:t xml:space="preserve">ad </w:t>
      </w:r>
      <w:r>
        <w:rPr>
          <w:spacing w:val="19"/>
          <w:w w:val="105"/>
        </w:rPr>
        <w:t xml:space="preserve"> </w:t>
      </w:r>
      <w:r>
        <w:rPr>
          <w:w w:val="105"/>
        </w:rPr>
        <w:t xml:space="preserve">impianto </w:t>
      </w:r>
      <w:r>
        <w:rPr>
          <w:spacing w:val="20"/>
          <w:w w:val="105"/>
        </w:rPr>
        <w:t xml:space="preserve"> </w:t>
      </w:r>
      <w:r>
        <w:rPr>
          <w:w w:val="105"/>
        </w:rPr>
        <w:t xml:space="preserve">di </w:t>
      </w:r>
      <w:r>
        <w:rPr>
          <w:spacing w:val="19"/>
          <w:w w:val="105"/>
        </w:rPr>
        <w:t xml:space="preserve"> </w:t>
      </w:r>
      <w:r>
        <w:rPr>
          <w:w w:val="105"/>
        </w:rPr>
        <w:t xml:space="preserve">trattamento </w:t>
      </w:r>
      <w:r>
        <w:rPr>
          <w:spacing w:val="22"/>
          <w:w w:val="105"/>
        </w:rPr>
        <w:t xml:space="preserve"> </w:t>
      </w:r>
      <w:r>
        <w:rPr>
          <w:w w:val="105"/>
        </w:rPr>
        <w:t>indicato</w:t>
      </w:r>
    </w:p>
    <w:p w14:paraId="33FA97FC" w14:textId="77777777" w:rsidR="007D0D55" w:rsidRDefault="00000000">
      <w:pPr>
        <w:pStyle w:val="Corpotesto"/>
        <w:ind w:right="3440"/>
        <w:jc w:val="left"/>
      </w:pPr>
      <w:r>
        <w:rPr>
          <w:w w:val="105"/>
        </w:rPr>
        <w:t>dall’Amministrazione degli scarti vegetali (verde) per le utenze domestiche.</w:t>
      </w:r>
      <w:r>
        <w:rPr>
          <w:spacing w:val="-50"/>
          <w:w w:val="105"/>
        </w:rPr>
        <w:t xml:space="preserve"> </w:t>
      </w:r>
      <w:r>
        <w:rPr>
          <w:w w:val="105"/>
        </w:rPr>
        <w:t>La</w:t>
      </w:r>
      <w:r>
        <w:rPr>
          <w:spacing w:val="-6"/>
          <w:w w:val="105"/>
        </w:rPr>
        <w:t xml:space="preserve"> </w:t>
      </w:r>
      <w:r>
        <w:rPr>
          <w:w w:val="105"/>
        </w:rPr>
        <w:t>raccolta</w:t>
      </w:r>
      <w:r>
        <w:rPr>
          <w:spacing w:val="-8"/>
          <w:w w:val="105"/>
        </w:rPr>
        <w:t xml:space="preserve"> </w:t>
      </w:r>
      <w:r>
        <w:rPr>
          <w:w w:val="105"/>
        </w:rPr>
        <w:t>sarà</w:t>
      </w:r>
      <w:r>
        <w:rPr>
          <w:spacing w:val="-6"/>
          <w:w w:val="105"/>
        </w:rPr>
        <w:t xml:space="preserve"> </w:t>
      </w:r>
      <w:r>
        <w:rPr>
          <w:w w:val="105"/>
        </w:rPr>
        <w:t>da</w:t>
      </w:r>
      <w:r>
        <w:rPr>
          <w:spacing w:val="-8"/>
          <w:w w:val="105"/>
        </w:rPr>
        <w:t xml:space="preserve"> </w:t>
      </w:r>
      <w:r>
        <w:rPr>
          <w:w w:val="105"/>
        </w:rPr>
        <w:t>attuarsi</w:t>
      </w:r>
      <w:r>
        <w:rPr>
          <w:spacing w:val="-10"/>
          <w:w w:val="105"/>
        </w:rPr>
        <w:t xml:space="preserve"> </w:t>
      </w:r>
      <w:r>
        <w:rPr>
          <w:w w:val="105"/>
        </w:rPr>
        <w:t>come</w:t>
      </w:r>
      <w:r>
        <w:rPr>
          <w:spacing w:val="-4"/>
          <w:w w:val="105"/>
        </w:rPr>
        <w:t xml:space="preserve"> </w:t>
      </w:r>
      <w:r>
        <w:rPr>
          <w:w w:val="105"/>
        </w:rPr>
        <w:t>da</w:t>
      </w:r>
      <w:r>
        <w:rPr>
          <w:spacing w:val="-9"/>
          <w:w w:val="105"/>
        </w:rPr>
        <w:t xml:space="preserve"> </w:t>
      </w:r>
      <w:r>
        <w:rPr>
          <w:w w:val="105"/>
        </w:rPr>
        <w:t>calendario.</w:t>
      </w:r>
    </w:p>
    <w:p w14:paraId="2FA57457" w14:textId="77777777" w:rsidR="007D0D55" w:rsidRDefault="00000000">
      <w:pPr>
        <w:pStyle w:val="Corpotesto"/>
        <w:spacing w:before="1"/>
        <w:jc w:val="left"/>
      </w:pPr>
      <w:r>
        <w:rPr>
          <w:w w:val="105"/>
        </w:rPr>
        <w:t>I</w:t>
      </w:r>
      <w:r>
        <w:rPr>
          <w:spacing w:val="-3"/>
          <w:w w:val="105"/>
        </w:rPr>
        <w:t xml:space="preserve"> </w:t>
      </w:r>
      <w:r>
        <w:rPr>
          <w:w w:val="105"/>
        </w:rPr>
        <w:t>rifiuti</w:t>
      </w:r>
      <w:r>
        <w:rPr>
          <w:spacing w:val="-2"/>
          <w:w w:val="105"/>
        </w:rPr>
        <w:t xml:space="preserve"> </w:t>
      </w:r>
      <w:r>
        <w:rPr>
          <w:w w:val="105"/>
        </w:rPr>
        <w:t>saranno</w:t>
      </w:r>
      <w:r>
        <w:rPr>
          <w:spacing w:val="-2"/>
          <w:w w:val="105"/>
        </w:rPr>
        <w:t xml:space="preserve"> </w:t>
      </w:r>
      <w:r>
        <w:rPr>
          <w:w w:val="105"/>
        </w:rPr>
        <w:t>conferiti</w:t>
      </w:r>
      <w:r>
        <w:rPr>
          <w:spacing w:val="-2"/>
          <w:w w:val="105"/>
        </w:rPr>
        <w:t xml:space="preserve"> </w:t>
      </w:r>
      <w:r>
        <w:rPr>
          <w:w w:val="105"/>
        </w:rPr>
        <w:t>da</w:t>
      </w:r>
      <w:r>
        <w:rPr>
          <w:spacing w:val="-2"/>
          <w:w w:val="105"/>
        </w:rPr>
        <w:t xml:space="preserve"> </w:t>
      </w:r>
      <w:r>
        <w:rPr>
          <w:w w:val="105"/>
        </w:rPr>
        <w:t>parte</w:t>
      </w:r>
      <w:r>
        <w:rPr>
          <w:spacing w:val="-1"/>
          <w:w w:val="105"/>
        </w:rPr>
        <w:t xml:space="preserve"> </w:t>
      </w:r>
      <w:r>
        <w:rPr>
          <w:w w:val="105"/>
        </w:rPr>
        <w:t>delle</w:t>
      </w:r>
      <w:r>
        <w:rPr>
          <w:spacing w:val="1"/>
          <w:w w:val="105"/>
        </w:rPr>
        <w:t xml:space="preserve"> </w:t>
      </w:r>
      <w:r>
        <w:rPr>
          <w:w w:val="105"/>
        </w:rPr>
        <w:t>utenze</w:t>
      </w:r>
      <w:r>
        <w:rPr>
          <w:spacing w:val="-1"/>
          <w:w w:val="105"/>
        </w:rPr>
        <w:t xml:space="preserve"> </w:t>
      </w:r>
      <w:r>
        <w:rPr>
          <w:w w:val="105"/>
        </w:rPr>
        <w:t>a</w:t>
      </w:r>
      <w:r>
        <w:rPr>
          <w:spacing w:val="-2"/>
          <w:w w:val="105"/>
        </w:rPr>
        <w:t xml:space="preserve"> </w:t>
      </w:r>
      <w:r>
        <w:rPr>
          <w:w w:val="105"/>
        </w:rPr>
        <w:t>mezzo</w:t>
      </w:r>
      <w:r>
        <w:rPr>
          <w:spacing w:val="-1"/>
          <w:w w:val="105"/>
        </w:rPr>
        <w:t xml:space="preserve"> </w:t>
      </w:r>
      <w:r>
        <w:rPr>
          <w:w w:val="105"/>
        </w:rPr>
        <w:t>di</w:t>
      </w:r>
      <w:r>
        <w:rPr>
          <w:spacing w:val="-3"/>
          <w:w w:val="105"/>
        </w:rPr>
        <w:t xml:space="preserve"> </w:t>
      </w:r>
      <w:r>
        <w:rPr>
          <w:w w:val="105"/>
        </w:rPr>
        <w:t>bidoni.</w:t>
      </w:r>
    </w:p>
    <w:p w14:paraId="796D069E" w14:textId="77777777" w:rsidR="007D0D55" w:rsidRDefault="00000000">
      <w:pPr>
        <w:pStyle w:val="Corpotesto"/>
        <w:jc w:val="left"/>
      </w:pPr>
      <w:r>
        <w:rPr>
          <w:w w:val="105"/>
        </w:rPr>
        <w:t>I</w:t>
      </w:r>
      <w:r>
        <w:rPr>
          <w:spacing w:val="23"/>
          <w:w w:val="105"/>
        </w:rPr>
        <w:t xml:space="preserve"> </w:t>
      </w:r>
      <w:r>
        <w:rPr>
          <w:w w:val="105"/>
        </w:rPr>
        <w:t>rifiuti</w:t>
      </w:r>
      <w:r>
        <w:rPr>
          <w:spacing w:val="24"/>
          <w:w w:val="105"/>
        </w:rPr>
        <w:t xml:space="preserve"> </w:t>
      </w:r>
      <w:r>
        <w:rPr>
          <w:w w:val="105"/>
        </w:rPr>
        <w:t>saranno</w:t>
      </w:r>
      <w:r>
        <w:rPr>
          <w:spacing w:val="24"/>
          <w:w w:val="105"/>
        </w:rPr>
        <w:t xml:space="preserve"> </w:t>
      </w:r>
      <w:r>
        <w:rPr>
          <w:w w:val="105"/>
        </w:rPr>
        <w:t>conferiti</w:t>
      </w:r>
      <w:r>
        <w:rPr>
          <w:spacing w:val="26"/>
          <w:w w:val="105"/>
        </w:rPr>
        <w:t xml:space="preserve"> </w:t>
      </w:r>
      <w:r>
        <w:rPr>
          <w:w w:val="105"/>
        </w:rPr>
        <w:t>da</w:t>
      </w:r>
      <w:r>
        <w:rPr>
          <w:spacing w:val="23"/>
          <w:w w:val="105"/>
        </w:rPr>
        <w:t xml:space="preserve"> </w:t>
      </w:r>
      <w:r>
        <w:rPr>
          <w:w w:val="105"/>
        </w:rPr>
        <w:t>parte</w:t>
      </w:r>
      <w:r>
        <w:rPr>
          <w:spacing w:val="26"/>
          <w:w w:val="105"/>
        </w:rPr>
        <w:t xml:space="preserve"> </w:t>
      </w:r>
      <w:r>
        <w:rPr>
          <w:w w:val="105"/>
        </w:rPr>
        <w:t>delle</w:t>
      </w:r>
      <w:r>
        <w:rPr>
          <w:spacing w:val="25"/>
          <w:w w:val="105"/>
        </w:rPr>
        <w:t xml:space="preserve"> </w:t>
      </w:r>
      <w:r>
        <w:rPr>
          <w:w w:val="105"/>
        </w:rPr>
        <w:t>utenze</w:t>
      </w:r>
      <w:r>
        <w:rPr>
          <w:spacing w:val="24"/>
          <w:w w:val="105"/>
        </w:rPr>
        <w:t xml:space="preserve"> </w:t>
      </w:r>
      <w:r>
        <w:rPr>
          <w:w w:val="105"/>
        </w:rPr>
        <w:t>a</w:t>
      </w:r>
      <w:r>
        <w:rPr>
          <w:spacing w:val="27"/>
          <w:w w:val="105"/>
        </w:rPr>
        <w:t xml:space="preserve"> </w:t>
      </w:r>
      <w:r>
        <w:rPr>
          <w:w w:val="105"/>
        </w:rPr>
        <w:t>bordo</w:t>
      </w:r>
      <w:r>
        <w:rPr>
          <w:spacing w:val="24"/>
          <w:w w:val="105"/>
        </w:rPr>
        <w:t xml:space="preserve"> </w:t>
      </w:r>
      <w:r>
        <w:rPr>
          <w:w w:val="105"/>
        </w:rPr>
        <w:t>strada</w:t>
      </w:r>
      <w:r>
        <w:rPr>
          <w:spacing w:val="26"/>
          <w:w w:val="105"/>
        </w:rPr>
        <w:t xml:space="preserve"> </w:t>
      </w:r>
      <w:r>
        <w:rPr>
          <w:w w:val="105"/>
        </w:rPr>
        <w:t>dopo</w:t>
      </w:r>
      <w:r>
        <w:rPr>
          <w:spacing w:val="24"/>
          <w:w w:val="105"/>
        </w:rPr>
        <w:t xml:space="preserve"> </w:t>
      </w:r>
      <w:r>
        <w:rPr>
          <w:w w:val="105"/>
        </w:rPr>
        <w:t>le</w:t>
      </w:r>
      <w:r>
        <w:rPr>
          <w:spacing w:val="25"/>
          <w:w w:val="105"/>
        </w:rPr>
        <w:t xml:space="preserve"> </w:t>
      </w:r>
      <w:r>
        <w:rPr>
          <w:w w:val="105"/>
        </w:rPr>
        <w:t>ore</w:t>
      </w:r>
      <w:r>
        <w:rPr>
          <w:spacing w:val="32"/>
          <w:w w:val="105"/>
        </w:rPr>
        <w:t xml:space="preserve"> </w:t>
      </w:r>
      <w:r>
        <w:rPr>
          <w:w w:val="105"/>
        </w:rPr>
        <w:t>21:00</w:t>
      </w:r>
      <w:r>
        <w:rPr>
          <w:spacing w:val="26"/>
          <w:w w:val="105"/>
        </w:rPr>
        <w:t xml:space="preserve"> </w:t>
      </w:r>
      <w:r>
        <w:rPr>
          <w:w w:val="105"/>
        </w:rPr>
        <w:t>del</w:t>
      </w:r>
      <w:r>
        <w:rPr>
          <w:spacing w:val="24"/>
          <w:w w:val="105"/>
        </w:rPr>
        <w:t xml:space="preserve"> </w:t>
      </w:r>
      <w:r>
        <w:rPr>
          <w:w w:val="105"/>
        </w:rPr>
        <w:t>giorno</w:t>
      </w:r>
      <w:r>
        <w:rPr>
          <w:spacing w:val="25"/>
          <w:w w:val="105"/>
        </w:rPr>
        <w:t xml:space="preserve"> </w:t>
      </w:r>
      <w:r>
        <w:rPr>
          <w:w w:val="105"/>
        </w:rPr>
        <w:t>antecedente</w:t>
      </w:r>
      <w:r>
        <w:rPr>
          <w:spacing w:val="24"/>
          <w:w w:val="105"/>
        </w:rPr>
        <w:t xml:space="preserve"> </w:t>
      </w:r>
      <w:r>
        <w:rPr>
          <w:w w:val="105"/>
        </w:rPr>
        <w:t>la</w:t>
      </w:r>
      <w:r>
        <w:rPr>
          <w:spacing w:val="-49"/>
          <w:w w:val="105"/>
        </w:rPr>
        <w:t xml:space="preserve"> </w:t>
      </w:r>
      <w:r>
        <w:rPr>
          <w:w w:val="105"/>
        </w:rPr>
        <w:t>raccolta</w:t>
      </w:r>
      <w:r>
        <w:rPr>
          <w:spacing w:val="-2"/>
          <w:w w:val="105"/>
        </w:rPr>
        <w:t xml:space="preserve"> </w:t>
      </w:r>
      <w:r>
        <w:rPr>
          <w:w w:val="105"/>
        </w:rPr>
        <w:t>e</w:t>
      </w:r>
      <w:r>
        <w:rPr>
          <w:spacing w:val="-1"/>
          <w:w w:val="105"/>
        </w:rPr>
        <w:t xml:space="preserve"> </w:t>
      </w:r>
      <w:r>
        <w:rPr>
          <w:w w:val="105"/>
        </w:rPr>
        <w:t>prima</w:t>
      </w:r>
      <w:r>
        <w:rPr>
          <w:spacing w:val="-1"/>
          <w:w w:val="105"/>
        </w:rPr>
        <w:t xml:space="preserve"> </w:t>
      </w:r>
      <w:r>
        <w:rPr>
          <w:w w:val="105"/>
        </w:rPr>
        <w:t>delle</w:t>
      </w:r>
      <w:r>
        <w:rPr>
          <w:spacing w:val="-1"/>
          <w:w w:val="105"/>
        </w:rPr>
        <w:t xml:space="preserve"> </w:t>
      </w:r>
      <w:r>
        <w:rPr>
          <w:w w:val="105"/>
        </w:rPr>
        <w:t>ore</w:t>
      </w:r>
      <w:r>
        <w:rPr>
          <w:spacing w:val="4"/>
          <w:w w:val="105"/>
        </w:rPr>
        <w:t xml:space="preserve"> </w:t>
      </w:r>
      <w:r>
        <w:rPr>
          <w:w w:val="105"/>
        </w:rPr>
        <w:t>6:00</w:t>
      </w:r>
      <w:r>
        <w:rPr>
          <w:spacing w:val="2"/>
          <w:w w:val="105"/>
        </w:rPr>
        <w:t xml:space="preserve"> </w:t>
      </w:r>
      <w:r>
        <w:rPr>
          <w:w w:val="105"/>
        </w:rPr>
        <w:t>del</w:t>
      </w:r>
      <w:r>
        <w:rPr>
          <w:spacing w:val="-1"/>
          <w:w w:val="105"/>
        </w:rPr>
        <w:t xml:space="preserve"> </w:t>
      </w:r>
      <w:r>
        <w:rPr>
          <w:w w:val="105"/>
        </w:rPr>
        <w:t>giorno</w:t>
      </w:r>
      <w:r>
        <w:rPr>
          <w:spacing w:val="-1"/>
          <w:w w:val="105"/>
        </w:rPr>
        <w:t xml:space="preserve"> </w:t>
      </w:r>
      <w:r>
        <w:rPr>
          <w:w w:val="105"/>
        </w:rPr>
        <w:t>dedicato,</w:t>
      </w:r>
      <w:r>
        <w:rPr>
          <w:spacing w:val="-1"/>
          <w:w w:val="105"/>
        </w:rPr>
        <w:t xml:space="preserve"> </w:t>
      </w:r>
      <w:r>
        <w:rPr>
          <w:w w:val="105"/>
        </w:rPr>
        <w:t>salvo</w:t>
      </w:r>
      <w:r>
        <w:rPr>
          <w:spacing w:val="-1"/>
          <w:w w:val="105"/>
        </w:rPr>
        <w:t xml:space="preserve"> </w:t>
      </w:r>
      <w:r>
        <w:rPr>
          <w:w w:val="105"/>
        </w:rPr>
        <w:t>diverse disposizioni</w:t>
      </w:r>
      <w:r>
        <w:rPr>
          <w:spacing w:val="-1"/>
          <w:w w:val="105"/>
        </w:rPr>
        <w:t xml:space="preserve"> </w:t>
      </w:r>
      <w:r>
        <w:rPr>
          <w:w w:val="105"/>
        </w:rPr>
        <w:t>dell’Amministrazione.</w:t>
      </w:r>
    </w:p>
    <w:p w14:paraId="66A3D382" w14:textId="77777777" w:rsidR="007D0D55" w:rsidRDefault="00000000">
      <w:pPr>
        <w:pStyle w:val="Corpotesto"/>
        <w:spacing w:before="1"/>
        <w:ind w:right="116"/>
      </w:pPr>
      <w:r>
        <w:t>La</w:t>
      </w:r>
      <w:r>
        <w:rPr>
          <w:spacing w:val="-7"/>
        </w:rPr>
        <w:t xml:space="preserve"> </w:t>
      </w:r>
      <w:r>
        <w:t>raccolta</w:t>
      </w:r>
      <w:r>
        <w:rPr>
          <w:spacing w:val="-6"/>
        </w:rPr>
        <w:t xml:space="preserve"> </w:t>
      </w:r>
      <w:r>
        <w:t>avrà</w:t>
      </w:r>
      <w:r>
        <w:rPr>
          <w:spacing w:val="-6"/>
        </w:rPr>
        <w:t xml:space="preserve"> </w:t>
      </w:r>
      <w:r>
        <w:t>inizio</w:t>
      </w:r>
      <w:r>
        <w:rPr>
          <w:spacing w:val="-7"/>
        </w:rPr>
        <w:t xml:space="preserve"> </w:t>
      </w:r>
      <w:r>
        <w:t>alle</w:t>
      </w:r>
      <w:r>
        <w:rPr>
          <w:spacing w:val="-7"/>
        </w:rPr>
        <w:t xml:space="preserve"> </w:t>
      </w:r>
      <w:r>
        <w:t>ore</w:t>
      </w:r>
      <w:r>
        <w:rPr>
          <w:spacing w:val="-6"/>
        </w:rPr>
        <w:t xml:space="preserve"> </w:t>
      </w:r>
      <w:r>
        <w:t>6:00</w:t>
      </w:r>
      <w:r>
        <w:rPr>
          <w:spacing w:val="-6"/>
        </w:rPr>
        <w:t xml:space="preserve"> </w:t>
      </w:r>
      <w:r>
        <w:t>sino</w:t>
      </w:r>
      <w:r>
        <w:rPr>
          <w:spacing w:val="-7"/>
        </w:rPr>
        <w:t xml:space="preserve"> </w:t>
      </w:r>
      <w:r>
        <w:t>ad</w:t>
      </w:r>
      <w:r>
        <w:rPr>
          <w:spacing w:val="-6"/>
        </w:rPr>
        <w:t xml:space="preserve"> </w:t>
      </w:r>
      <w:r>
        <w:t>ultimazione</w:t>
      </w:r>
      <w:r>
        <w:rPr>
          <w:spacing w:val="-7"/>
        </w:rPr>
        <w:t xml:space="preserve"> </w:t>
      </w:r>
      <w:r>
        <w:t>delle</w:t>
      </w:r>
      <w:r>
        <w:rPr>
          <w:spacing w:val="-5"/>
        </w:rPr>
        <w:t xml:space="preserve"> </w:t>
      </w:r>
      <w:r>
        <w:t>operazioni</w:t>
      </w:r>
      <w:r>
        <w:rPr>
          <w:spacing w:val="-6"/>
        </w:rPr>
        <w:t xml:space="preserve"> </w:t>
      </w:r>
      <w:r>
        <w:t>e</w:t>
      </w:r>
      <w:r>
        <w:rPr>
          <w:spacing w:val="-8"/>
        </w:rPr>
        <w:t xml:space="preserve"> </w:t>
      </w:r>
      <w:r>
        <w:t>comunque</w:t>
      </w:r>
      <w:r>
        <w:rPr>
          <w:spacing w:val="-6"/>
        </w:rPr>
        <w:t xml:space="preserve"> </w:t>
      </w:r>
      <w:r>
        <w:t>non</w:t>
      </w:r>
      <w:r>
        <w:rPr>
          <w:spacing w:val="-6"/>
        </w:rPr>
        <w:t xml:space="preserve"> </w:t>
      </w:r>
      <w:r>
        <w:t>oltre</w:t>
      </w:r>
      <w:r>
        <w:rPr>
          <w:spacing w:val="-5"/>
        </w:rPr>
        <w:t xml:space="preserve"> </w:t>
      </w:r>
      <w:r>
        <w:t>le</w:t>
      </w:r>
      <w:r>
        <w:rPr>
          <w:spacing w:val="-5"/>
        </w:rPr>
        <w:t xml:space="preserve"> </w:t>
      </w:r>
      <w:r>
        <w:t>ore</w:t>
      </w:r>
      <w:r>
        <w:rPr>
          <w:spacing w:val="-4"/>
        </w:rPr>
        <w:t xml:space="preserve"> </w:t>
      </w:r>
      <w:r>
        <w:t>12:00</w:t>
      </w:r>
      <w:r>
        <w:rPr>
          <w:spacing w:val="-5"/>
        </w:rPr>
        <w:t xml:space="preserve"> </w:t>
      </w:r>
      <w:r>
        <w:t>fatte</w:t>
      </w:r>
      <w:r>
        <w:rPr>
          <w:spacing w:val="-5"/>
        </w:rPr>
        <w:t xml:space="preserve"> </w:t>
      </w:r>
      <w:r>
        <w:t>salve</w:t>
      </w:r>
      <w:r>
        <w:rPr>
          <w:spacing w:val="-47"/>
        </w:rPr>
        <w:t xml:space="preserve"> </w:t>
      </w:r>
      <w:r>
        <w:t>cause di forza maggiore. Il servizio seguirà le indicazioni e gli orari che il Comune riterrà opportuno stabilire zona per</w:t>
      </w:r>
      <w:r>
        <w:rPr>
          <w:spacing w:val="-47"/>
        </w:rPr>
        <w:t xml:space="preserve"> </w:t>
      </w:r>
      <w:r>
        <w:t>zona;</w:t>
      </w:r>
      <w:r>
        <w:rPr>
          <w:spacing w:val="-1"/>
        </w:rPr>
        <w:t xml:space="preserve"> </w:t>
      </w:r>
      <w:r>
        <w:t>in particolare, il passaggio</w:t>
      </w:r>
      <w:r>
        <w:rPr>
          <w:spacing w:val="2"/>
        </w:rPr>
        <w:t xml:space="preserve"> </w:t>
      </w:r>
      <w:r>
        <w:t>nelle</w:t>
      </w:r>
      <w:r>
        <w:rPr>
          <w:spacing w:val="-1"/>
        </w:rPr>
        <w:t xml:space="preserve"> </w:t>
      </w:r>
      <w:r>
        <w:t>zone</w:t>
      </w:r>
      <w:r>
        <w:rPr>
          <w:spacing w:val="-2"/>
        </w:rPr>
        <w:t xml:space="preserve"> </w:t>
      </w:r>
      <w:r>
        <w:t>centrali</w:t>
      </w:r>
      <w:r>
        <w:rPr>
          <w:spacing w:val="-4"/>
        </w:rPr>
        <w:t xml:space="preserve"> </w:t>
      </w:r>
      <w:r>
        <w:t>dovrà</w:t>
      </w:r>
      <w:r>
        <w:rPr>
          <w:spacing w:val="-1"/>
        </w:rPr>
        <w:t xml:space="preserve"> </w:t>
      </w:r>
      <w:r>
        <w:t>avvenire nelle</w:t>
      </w:r>
      <w:r>
        <w:rPr>
          <w:spacing w:val="1"/>
        </w:rPr>
        <w:t xml:space="preserve"> </w:t>
      </w:r>
      <w:r>
        <w:t>prime</w:t>
      </w:r>
      <w:r>
        <w:rPr>
          <w:spacing w:val="-3"/>
        </w:rPr>
        <w:t xml:space="preserve"> </w:t>
      </w:r>
      <w:r>
        <w:t>ore</w:t>
      </w:r>
      <w:r>
        <w:rPr>
          <w:spacing w:val="2"/>
        </w:rPr>
        <w:t xml:space="preserve"> </w:t>
      </w:r>
      <w:r>
        <w:t>del</w:t>
      </w:r>
      <w:r>
        <w:rPr>
          <w:spacing w:val="-2"/>
        </w:rPr>
        <w:t xml:space="preserve"> </w:t>
      </w:r>
      <w:r>
        <w:t>mattino.</w:t>
      </w:r>
    </w:p>
    <w:p w14:paraId="35F602A9" w14:textId="77777777" w:rsidR="007D0D55" w:rsidRDefault="00000000">
      <w:pPr>
        <w:pStyle w:val="Corpotesto"/>
        <w:ind w:right="113"/>
      </w:pPr>
      <w:r>
        <w:t>I contenitori dovranno essere collocati in spazi privati in condizioni di utilizzo, e al limite tra la proprietà pubblica e la</w:t>
      </w:r>
      <w:r>
        <w:rPr>
          <w:spacing w:val="-47"/>
        </w:rPr>
        <w:t xml:space="preserve"> </w:t>
      </w:r>
      <w:r>
        <w:t>proprietà</w:t>
      </w:r>
      <w:r>
        <w:rPr>
          <w:spacing w:val="1"/>
        </w:rPr>
        <w:t xml:space="preserve"> </w:t>
      </w:r>
      <w:r>
        <w:t>privata</w:t>
      </w:r>
      <w:r>
        <w:rPr>
          <w:spacing w:val="1"/>
        </w:rPr>
        <w:t xml:space="preserve"> </w:t>
      </w:r>
      <w:r>
        <w:t>in</w:t>
      </w:r>
      <w:r>
        <w:rPr>
          <w:spacing w:val="1"/>
        </w:rPr>
        <w:t xml:space="preserve"> </w:t>
      </w:r>
      <w:r>
        <w:t>concomitanza</w:t>
      </w:r>
      <w:r>
        <w:rPr>
          <w:spacing w:val="1"/>
        </w:rPr>
        <w:t xml:space="preserve"> </w:t>
      </w:r>
      <w:r>
        <w:t>con</w:t>
      </w:r>
      <w:r>
        <w:rPr>
          <w:spacing w:val="1"/>
        </w:rPr>
        <w:t xml:space="preserve"> </w:t>
      </w:r>
      <w:r>
        <w:t>l’esposizione/raccolta.</w:t>
      </w:r>
      <w:r>
        <w:rPr>
          <w:spacing w:val="1"/>
        </w:rPr>
        <w:t xml:space="preserve"> </w:t>
      </w:r>
      <w:r>
        <w:t>Laddove,</w:t>
      </w:r>
      <w:r>
        <w:rPr>
          <w:spacing w:val="1"/>
        </w:rPr>
        <w:t xml:space="preserve"> </w:t>
      </w:r>
      <w:r>
        <w:t>a</w:t>
      </w:r>
      <w:r>
        <w:rPr>
          <w:spacing w:val="1"/>
        </w:rPr>
        <w:t xml:space="preserve"> </w:t>
      </w:r>
      <w:r>
        <w:t>causa</w:t>
      </w:r>
      <w:r>
        <w:rPr>
          <w:spacing w:val="1"/>
        </w:rPr>
        <w:t xml:space="preserve"> </w:t>
      </w:r>
      <w:r>
        <w:t>di</w:t>
      </w:r>
      <w:r>
        <w:rPr>
          <w:spacing w:val="1"/>
        </w:rPr>
        <w:t xml:space="preserve"> </w:t>
      </w:r>
      <w:r>
        <w:t>situazioni</w:t>
      </w:r>
      <w:r>
        <w:rPr>
          <w:spacing w:val="1"/>
        </w:rPr>
        <w:t xml:space="preserve"> </w:t>
      </w:r>
      <w:r>
        <w:t>particolari,</w:t>
      </w:r>
      <w:r>
        <w:rPr>
          <w:spacing w:val="1"/>
        </w:rPr>
        <w:t xml:space="preserve"> </w:t>
      </w:r>
      <w:r>
        <w:t>quali</w:t>
      </w:r>
      <w:r>
        <w:rPr>
          <w:spacing w:val="1"/>
        </w:rPr>
        <w:t xml:space="preserve"> </w:t>
      </w:r>
      <w:r>
        <w:t>mancanza di spazi adeguati o presenza di barriere architettoniche, non fosse possibile collocare i contenitori in spazi</w:t>
      </w:r>
      <w:r>
        <w:rPr>
          <w:spacing w:val="-47"/>
        </w:rPr>
        <w:t xml:space="preserve"> </w:t>
      </w:r>
      <w:r>
        <w:t>privati,</w:t>
      </w:r>
      <w:r>
        <w:rPr>
          <w:spacing w:val="-1"/>
        </w:rPr>
        <w:t xml:space="preserve"> </w:t>
      </w:r>
      <w:r>
        <w:t>si</w:t>
      </w:r>
      <w:r>
        <w:rPr>
          <w:spacing w:val="-4"/>
        </w:rPr>
        <w:t xml:space="preserve"> </w:t>
      </w:r>
      <w:r>
        <w:t>provvederà</w:t>
      </w:r>
      <w:r>
        <w:rPr>
          <w:spacing w:val="-1"/>
        </w:rPr>
        <w:t xml:space="preserve"> </w:t>
      </w:r>
      <w:r>
        <w:t>ad</w:t>
      </w:r>
      <w:r>
        <w:rPr>
          <w:spacing w:val="-4"/>
        </w:rPr>
        <w:t xml:space="preserve"> </w:t>
      </w:r>
      <w:r>
        <w:t>adottare soluzioni</w:t>
      </w:r>
      <w:r>
        <w:rPr>
          <w:spacing w:val="-1"/>
        </w:rPr>
        <w:t xml:space="preserve"> </w:t>
      </w:r>
      <w:r>
        <w:t>alternative</w:t>
      </w:r>
      <w:r>
        <w:rPr>
          <w:spacing w:val="-3"/>
        </w:rPr>
        <w:t xml:space="preserve"> </w:t>
      </w:r>
      <w:r>
        <w:t>previa</w:t>
      </w:r>
      <w:r>
        <w:rPr>
          <w:spacing w:val="-3"/>
        </w:rPr>
        <w:t xml:space="preserve"> </w:t>
      </w:r>
      <w:r>
        <w:t>concertazione con</w:t>
      </w:r>
      <w:r>
        <w:rPr>
          <w:spacing w:val="-2"/>
        </w:rPr>
        <w:t xml:space="preserve"> </w:t>
      </w:r>
      <w:r>
        <w:t>l’amministrazione aggiudicatrice.</w:t>
      </w:r>
    </w:p>
    <w:p w14:paraId="39D0DE78" w14:textId="77777777" w:rsidR="007D0D55" w:rsidRDefault="00000000">
      <w:pPr>
        <w:pStyle w:val="Corpotesto"/>
        <w:ind w:right="125"/>
      </w:pPr>
      <w:r>
        <w:rPr>
          <w:w w:val="105"/>
        </w:rPr>
        <w:t>La raccolta dei rifiuti avverrà una sola volta durante il giorno fissato. Il servizio dovrà essere espletato a favore</w:t>
      </w:r>
      <w:r>
        <w:rPr>
          <w:spacing w:val="1"/>
          <w:w w:val="105"/>
        </w:rPr>
        <w:t xml:space="preserve"> </w:t>
      </w:r>
      <w:r>
        <w:rPr>
          <w:w w:val="105"/>
        </w:rPr>
        <w:t>di</w:t>
      </w:r>
      <w:r>
        <w:rPr>
          <w:spacing w:val="-1"/>
          <w:w w:val="105"/>
        </w:rPr>
        <w:t xml:space="preserve"> </w:t>
      </w:r>
      <w:r>
        <w:rPr>
          <w:w w:val="105"/>
        </w:rPr>
        <w:t>tutti</w:t>
      </w:r>
      <w:r>
        <w:rPr>
          <w:spacing w:val="-1"/>
          <w:w w:val="105"/>
        </w:rPr>
        <w:t xml:space="preserve"> </w:t>
      </w:r>
      <w:r>
        <w:rPr>
          <w:w w:val="105"/>
        </w:rPr>
        <w:t>gli utenti</w:t>
      </w:r>
      <w:r>
        <w:rPr>
          <w:spacing w:val="-1"/>
          <w:w w:val="105"/>
        </w:rPr>
        <w:t xml:space="preserve"> </w:t>
      </w:r>
      <w:r>
        <w:rPr>
          <w:w w:val="105"/>
        </w:rPr>
        <w:t>presenti</w:t>
      </w:r>
      <w:r>
        <w:rPr>
          <w:spacing w:val="1"/>
          <w:w w:val="105"/>
        </w:rPr>
        <w:t xml:space="preserve"> </w:t>
      </w:r>
      <w:r>
        <w:rPr>
          <w:w w:val="105"/>
        </w:rPr>
        <w:t>nella</w:t>
      </w:r>
      <w:r>
        <w:rPr>
          <w:spacing w:val="1"/>
          <w:w w:val="105"/>
        </w:rPr>
        <w:t xml:space="preserve"> </w:t>
      </w:r>
      <w:r>
        <w:rPr>
          <w:w w:val="105"/>
        </w:rPr>
        <w:t>zona di raccolta.</w:t>
      </w:r>
    </w:p>
    <w:p w14:paraId="1CF3699A" w14:textId="77777777" w:rsidR="007D0D55" w:rsidRDefault="00000000">
      <w:pPr>
        <w:pStyle w:val="Corpotesto"/>
        <w:ind w:right="117"/>
      </w:pPr>
      <w:r>
        <w:t>Il</w:t>
      </w:r>
      <w:r>
        <w:rPr>
          <w:spacing w:val="21"/>
        </w:rPr>
        <w:t xml:space="preserve"> </w:t>
      </w:r>
      <w:r>
        <w:t>servizio</w:t>
      </w:r>
      <w:r>
        <w:rPr>
          <w:spacing w:val="25"/>
        </w:rPr>
        <w:t xml:space="preserve"> </w:t>
      </w:r>
      <w:r>
        <w:t>di</w:t>
      </w:r>
      <w:r>
        <w:rPr>
          <w:spacing w:val="23"/>
        </w:rPr>
        <w:t xml:space="preserve"> </w:t>
      </w:r>
      <w:r>
        <w:t>raccolta</w:t>
      </w:r>
      <w:r>
        <w:rPr>
          <w:spacing w:val="24"/>
        </w:rPr>
        <w:t xml:space="preserve"> </w:t>
      </w:r>
      <w:r>
        <w:t>dei</w:t>
      </w:r>
      <w:r>
        <w:rPr>
          <w:spacing w:val="25"/>
        </w:rPr>
        <w:t xml:space="preserve"> </w:t>
      </w:r>
      <w:r>
        <w:t>rifiuti</w:t>
      </w:r>
      <w:r>
        <w:rPr>
          <w:spacing w:val="26"/>
        </w:rPr>
        <w:t xml:space="preserve"> </w:t>
      </w:r>
      <w:r>
        <w:t>dovrà</w:t>
      </w:r>
      <w:r>
        <w:rPr>
          <w:spacing w:val="23"/>
        </w:rPr>
        <w:t xml:space="preserve"> </w:t>
      </w:r>
      <w:r>
        <w:t>essere</w:t>
      </w:r>
      <w:r>
        <w:rPr>
          <w:spacing w:val="24"/>
        </w:rPr>
        <w:t xml:space="preserve"> </w:t>
      </w:r>
      <w:r>
        <w:t>assicurato</w:t>
      </w:r>
      <w:r>
        <w:rPr>
          <w:spacing w:val="24"/>
        </w:rPr>
        <w:t xml:space="preserve"> </w:t>
      </w:r>
      <w:r>
        <w:t>anche</w:t>
      </w:r>
      <w:r>
        <w:rPr>
          <w:spacing w:val="24"/>
        </w:rPr>
        <w:t xml:space="preserve"> </w:t>
      </w:r>
      <w:r>
        <w:t>in</w:t>
      </w:r>
      <w:r>
        <w:rPr>
          <w:spacing w:val="25"/>
        </w:rPr>
        <w:t xml:space="preserve"> </w:t>
      </w:r>
      <w:r>
        <w:t>presenza</w:t>
      </w:r>
      <w:r>
        <w:rPr>
          <w:spacing w:val="28"/>
        </w:rPr>
        <w:t xml:space="preserve"> </w:t>
      </w:r>
      <w:r>
        <w:t>di</w:t>
      </w:r>
      <w:r>
        <w:rPr>
          <w:spacing w:val="23"/>
        </w:rPr>
        <w:t xml:space="preserve"> </w:t>
      </w:r>
      <w:r>
        <w:t>condizioni</w:t>
      </w:r>
      <w:r>
        <w:rPr>
          <w:spacing w:val="23"/>
        </w:rPr>
        <w:t xml:space="preserve"> </w:t>
      </w:r>
      <w:r>
        <w:t>atmosferiche</w:t>
      </w:r>
      <w:r>
        <w:rPr>
          <w:spacing w:val="25"/>
        </w:rPr>
        <w:t xml:space="preserve"> </w:t>
      </w:r>
      <w:r>
        <w:t>sfavorevoli.</w:t>
      </w:r>
      <w:r>
        <w:rPr>
          <w:spacing w:val="1"/>
        </w:rPr>
        <w:t xml:space="preserve"> </w:t>
      </w:r>
      <w:r>
        <w:t>Gli addetti della ditta appaltatrice provvederanno a svuotare nell’automezzo i contenitori dopo averne verificato il</w:t>
      </w:r>
      <w:r>
        <w:rPr>
          <w:spacing w:val="1"/>
        </w:rPr>
        <w:t xml:space="preserve"> </w:t>
      </w:r>
      <w:r>
        <w:t>contenuto e a ricollocarli con cura e riguardo nel punto in cui sono stati prelevati avendo la cura di garantire il</w:t>
      </w:r>
      <w:r>
        <w:rPr>
          <w:spacing w:val="1"/>
        </w:rPr>
        <w:t xml:space="preserve"> </w:t>
      </w:r>
      <w:r>
        <w:t>coperchio</w:t>
      </w:r>
      <w:r>
        <w:rPr>
          <w:spacing w:val="1"/>
        </w:rPr>
        <w:t xml:space="preserve"> </w:t>
      </w:r>
      <w:r>
        <w:t>sollevato</w:t>
      </w:r>
      <w:r>
        <w:rPr>
          <w:spacing w:val="1"/>
        </w:rPr>
        <w:t xml:space="preserve"> </w:t>
      </w:r>
      <w:r>
        <w:t>e</w:t>
      </w:r>
      <w:r>
        <w:rPr>
          <w:spacing w:val="1"/>
        </w:rPr>
        <w:t xml:space="preserve"> </w:t>
      </w:r>
      <w:r>
        <w:t>ribaltato</w:t>
      </w:r>
      <w:r>
        <w:rPr>
          <w:spacing w:val="1"/>
        </w:rPr>
        <w:t xml:space="preserve"> </w:t>
      </w:r>
      <w:r>
        <w:t>in</w:t>
      </w:r>
      <w:r>
        <w:rPr>
          <w:spacing w:val="1"/>
        </w:rPr>
        <w:t xml:space="preserve"> </w:t>
      </w:r>
      <w:r>
        <w:t>modo</w:t>
      </w:r>
      <w:r>
        <w:rPr>
          <w:spacing w:val="1"/>
        </w:rPr>
        <w:t xml:space="preserve"> </w:t>
      </w:r>
      <w:r>
        <w:t>da</w:t>
      </w:r>
      <w:r>
        <w:rPr>
          <w:spacing w:val="1"/>
        </w:rPr>
        <w:t xml:space="preserve"> </w:t>
      </w:r>
      <w:r>
        <w:t>dare</w:t>
      </w:r>
      <w:r>
        <w:rPr>
          <w:spacing w:val="1"/>
        </w:rPr>
        <w:t xml:space="preserve"> </w:t>
      </w:r>
      <w:r>
        <w:t>evidenza</w:t>
      </w:r>
      <w:r>
        <w:rPr>
          <w:spacing w:val="1"/>
        </w:rPr>
        <w:t xml:space="preserve"> </w:t>
      </w:r>
      <w:r>
        <w:t>all’utenze</w:t>
      </w:r>
      <w:r>
        <w:rPr>
          <w:spacing w:val="1"/>
        </w:rPr>
        <w:t xml:space="preserve"> </w:t>
      </w:r>
      <w:r>
        <w:t>interessata</w:t>
      </w:r>
      <w:r>
        <w:rPr>
          <w:spacing w:val="1"/>
        </w:rPr>
        <w:t xml:space="preserve"> </w:t>
      </w:r>
      <w:r>
        <w:t>dell’avvenuto</w:t>
      </w:r>
      <w:r>
        <w:rPr>
          <w:spacing w:val="1"/>
        </w:rPr>
        <w:t xml:space="preserve"> </w:t>
      </w:r>
      <w:r>
        <w:t>passaggio</w:t>
      </w:r>
      <w:r>
        <w:rPr>
          <w:spacing w:val="1"/>
        </w:rPr>
        <w:t xml:space="preserve"> </w:t>
      </w:r>
      <w:r>
        <w:t>e</w:t>
      </w:r>
      <w:r>
        <w:rPr>
          <w:spacing w:val="1"/>
        </w:rPr>
        <w:t xml:space="preserve"> </w:t>
      </w:r>
      <w:r>
        <w:t>svuotamento.</w:t>
      </w:r>
    </w:p>
    <w:p w14:paraId="412701C7" w14:textId="77777777" w:rsidR="007D0D55" w:rsidRDefault="00000000">
      <w:pPr>
        <w:pStyle w:val="Corpotesto"/>
        <w:ind w:right="121"/>
      </w:pPr>
      <w:r>
        <w:rPr>
          <w:w w:val="105"/>
        </w:rPr>
        <w:t>In presenza di contenitori con rifiuti non conformi alle tipologie da raccogliere, la ditta appaltatrice non</w:t>
      </w:r>
      <w:r>
        <w:rPr>
          <w:spacing w:val="1"/>
          <w:w w:val="105"/>
        </w:rPr>
        <w:t xml:space="preserve"> </w:t>
      </w:r>
      <w:r>
        <w:rPr>
          <w:w w:val="105"/>
        </w:rPr>
        <w:t>raccoglierà</w:t>
      </w:r>
      <w:r>
        <w:rPr>
          <w:spacing w:val="1"/>
          <w:w w:val="105"/>
        </w:rPr>
        <w:t xml:space="preserve"> </w:t>
      </w:r>
      <w:r>
        <w:rPr>
          <w:w w:val="105"/>
        </w:rPr>
        <w:t>i</w:t>
      </w:r>
      <w:r>
        <w:rPr>
          <w:spacing w:val="1"/>
          <w:w w:val="105"/>
        </w:rPr>
        <w:t xml:space="preserve"> </w:t>
      </w:r>
      <w:r>
        <w:rPr>
          <w:w w:val="105"/>
        </w:rPr>
        <w:t>rifiuti</w:t>
      </w:r>
      <w:r>
        <w:rPr>
          <w:spacing w:val="1"/>
          <w:w w:val="105"/>
        </w:rPr>
        <w:t xml:space="preserve"> </w:t>
      </w:r>
      <w:r>
        <w:rPr>
          <w:w w:val="105"/>
        </w:rPr>
        <w:t>provvedendo</w:t>
      </w:r>
      <w:r>
        <w:rPr>
          <w:spacing w:val="1"/>
          <w:w w:val="105"/>
        </w:rPr>
        <w:t xml:space="preserve"> </w:t>
      </w:r>
      <w:r>
        <w:rPr>
          <w:w w:val="105"/>
        </w:rPr>
        <w:t>all’immediata</w:t>
      </w:r>
      <w:r>
        <w:rPr>
          <w:spacing w:val="1"/>
          <w:w w:val="105"/>
        </w:rPr>
        <w:t xml:space="preserve"> </w:t>
      </w:r>
      <w:r>
        <w:rPr>
          <w:w w:val="105"/>
        </w:rPr>
        <w:t>segnalazione</w:t>
      </w:r>
      <w:r>
        <w:rPr>
          <w:spacing w:val="1"/>
          <w:w w:val="105"/>
        </w:rPr>
        <w:t xml:space="preserve"> </w:t>
      </w:r>
      <w:r>
        <w:rPr>
          <w:w w:val="105"/>
        </w:rPr>
        <w:t>all’amministrazione</w:t>
      </w:r>
      <w:r>
        <w:rPr>
          <w:spacing w:val="1"/>
          <w:w w:val="105"/>
        </w:rPr>
        <w:t xml:space="preserve"> </w:t>
      </w:r>
      <w:r>
        <w:rPr>
          <w:w w:val="105"/>
        </w:rPr>
        <w:t>comunale</w:t>
      </w:r>
      <w:r>
        <w:rPr>
          <w:spacing w:val="1"/>
          <w:w w:val="105"/>
        </w:rPr>
        <w:t xml:space="preserve"> </w:t>
      </w:r>
      <w:r>
        <w:rPr>
          <w:w w:val="105"/>
        </w:rPr>
        <w:t>e</w:t>
      </w:r>
      <w:r>
        <w:rPr>
          <w:spacing w:val="1"/>
          <w:w w:val="105"/>
        </w:rPr>
        <w:t xml:space="preserve"> </w:t>
      </w:r>
      <w:r>
        <w:rPr>
          <w:w w:val="105"/>
        </w:rPr>
        <w:t>all’utenza</w:t>
      </w:r>
      <w:r>
        <w:rPr>
          <w:spacing w:val="1"/>
          <w:w w:val="105"/>
        </w:rPr>
        <w:t xml:space="preserve"> </w:t>
      </w:r>
      <w:r>
        <w:rPr>
          <w:w w:val="105"/>
        </w:rPr>
        <w:t>interessata,</w:t>
      </w:r>
      <w:r>
        <w:rPr>
          <w:spacing w:val="4"/>
          <w:w w:val="105"/>
        </w:rPr>
        <w:t xml:space="preserve"> </w:t>
      </w:r>
      <w:r>
        <w:rPr>
          <w:w w:val="105"/>
        </w:rPr>
        <w:t>applicando</w:t>
      </w:r>
      <w:r>
        <w:rPr>
          <w:spacing w:val="5"/>
          <w:w w:val="105"/>
        </w:rPr>
        <w:t xml:space="preserve"> </w:t>
      </w:r>
      <w:r>
        <w:rPr>
          <w:w w:val="105"/>
        </w:rPr>
        <w:t>al</w:t>
      </w:r>
      <w:r>
        <w:rPr>
          <w:spacing w:val="6"/>
          <w:w w:val="105"/>
        </w:rPr>
        <w:t xml:space="preserve"> </w:t>
      </w:r>
      <w:r>
        <w:rPr>
          <w:w w:val="105"/>
        </w:rPr>
        <w:t>contenitore</w:t>
      </w:r>
      <w:r>
        <w:rPr>
          <w:spacing w:val="7"/>
          <w:w w:val="105"/>
        </w:rPr>
        <w:t xml:space="preserve"> </w:t>
      </w:r>
      <w:r>
        <w:rPr>
          <w:w w:val="105"/>
        </w:rPr>
        <w:t>apposito</w:t>
      </w:r>
      <w:r>
        <w:rPr>
          <w:spacing w:val="5"/>
          <w:w w:val="105"/>
        </w:rPr>
        <w:t xml:space="preserve"> </w:t>
      </w:r>
      <w:r>
        <w:rPr>
          <w:w w:val="105"/>
        </w:rPr>
        <w:t>adesivo</w:t>
      </w:r>
      <w:r>
        <w:rPr>
          <w:spacing w:val="4"/>
          <w:w w:val="105"/>
        </w:rPr>
        <w:t xml:space="preserve"> </w:t>
      </w:r>
      <w:r>
        <w:rPr>
          <w:w w:val="105"/>
        </w:rPr>
        <w:t>di</w:t>
      </w:r>
      <w:r>
        <w:rPr>
          <w:spacing w:val="5"/>
          <w:w w:val="105"/>
        </w:rPr>
        <w:t xml:space="preserve"> </w:t>
      </w:r>
      <w:r>
        <w:rPr>
          <w:w w:val="105"/>
        </w:rPr>
        <w:t>non</w:t>
      </w:r>
      <w:r>
        <w:rPr>
          <w:spacing w:val="4"/>
          <w:w w:val="105"/>
        </w:rPr>
        <w:t xml:space="preserve"> </w:t>
      </w:r>
      <w:r>
        <w:rPr>
          <w:w w:val="105"/>
        </w:rPr>
        <w:t>conformità</w:t>
      </w:r>
      <w:r>
        <w:rPr>
          <w:spacing w:val="6"/>
          <w:w w:val="105"/>
        </w:rPr>
        <w:t xml:space="preserve"> </w:t>
      </w:r>
      <w:r>
        <w:rPr>
          <w:w w:val="105"/>
        </w:rPr>
        <w:t>previsto</w:t>
      </w:r>
      <w:r>
        <w:rPr>
          <w:spacing w:val="5"/>
          <w:w w:val="105"/>
        </w:rPr>
        <w:t xml:space="preserve"> </w:t>
      </w:r>
      <w:r>
        <w:rPr>
          <w:w w:val="105"/>
        </w:rPr>
        <w:t>dal</w:t>
      </w:r>
      <w:r>
        <w:rPr>
          <w:spacing w:val="4"/>
          <w:w w:val="105"/>
        </w:rPr>
        <w:t xml:space="preserve"> </w:t>
      </w:r>
      <w:r>
        <w:rPr>
          <w:w w:val="105"/>
        </w:rPr>
        <w:t>presente</w:t>
      </w:r>
      <w:r>
        <w:rPr>
          <w:spacing w:val="7"/>
          <w:w w:val="105"/>
        </w:rPr>
        <w:t xml:space="preserve"> </w:t>
      </w:r>
      <w:r>
        <w:rPr>
          <w:w w:val="105"/>
        </w:rPr>
        <w:t>bando,</w:t>
      </w:r>
      <w:r>
        <w:rPr>
          <w:spacing w:val="5"/>
          <w:w w:val="105"/>
        </w:rPr>
        <w:t xml:space="preserve"> </w:t>
      </w:r>
      <w:r>
        <w:rPr>
          <w:w w:val="105"/>
        </w:rPr>
        <w:t>che</w:t>
      </w:r>
      <w:r>
        <w:rPr>
          <w:spacing w:val="4"/>
          <w:w w:val="105"/>
        </w:rPr>
        <w:t xml:space="preserve"> </w:t>
      </w:r>
      <w:r>
        <w:rPr>
          <w:w w:val="105"/>
        </w:rPr>
        <w:t>la</w:t>
      </w:r>
    </w:p>
    <w:p w14:paraId="7EE7CC82" w14:textId="77777777" w:rsidR="007D0D55" w:rsidRDefault="00000000">
      <w:pPr>
        <w:pStyle w:val="Corpotesto"/>
        <w:spacing w:before="28"/>
        <w:ind w:right="118"/>
      </w:pPr>
      <w:r>
        <w:rPr>
          <w:w w:val="105"/>
        </w:rPr>
        <w:t>ditta appaltatrice dovrà proporre all’amministrazione per la sua validazione. Dall’applicazione dell’avviso il</w:t>
      </w:r>
      <w:r>
        <w:rPr>
          <w:spacing w:val="1"/>
          <w:w w:val="105"/>
        </w:rPr>
        <w:t xml:space="preserve"> </w:t>
      </w:r>
      <w:r>
        <w:rPr>
          <w:w w:val="105"/>
        </w:rPr>
        <w:t>contenitore</w:t>
      </w:r>
      <w:r>
        <w:rPr>
          <w:spacing w:val="1"/>
          <w:w w:val="105"/>
        </w:rPr>
        <w:t xml:space="preserve"> </w:t>
      </w:r>
      <w:r>
        <w:rPr>
          <w:w w:val="105"/>
        </w:rPr>
        <w:t>sarà</w:t>
      </w:r>
      <w:r>
        <w:rPr>
          <w:spacing w:val="1"/>
          <w:w w:val="105"/>
        </w:rPr>
        <w:t xml:space="preserve"> </w:t>
      </w:r>
      <w:r>
        <w:rPr>
          <w:w w:val="105"/>
        </w:rPr>
        <w:t>considerato</w:t>
      </w:r>
      <w:r>
        <w:rPr>
          <w:spacing w:val="1"/>
          <w:w w:val="105"/>
        </w:rPr>
        <w:t xml:space="preserve"> </w:t>
      </w:r>
      <w:r>
        <w:rPr>
          <w:w w:val="105"/>
        </w:rPr>
        <w:t>rifiuto</w:t>
      </w:r>
      <w:r>
        <w:rPr>
          <w:spacing w:val="1"/>
          <w:w w:val="105"/>
        </w:rPr>
        <w:t xml:space="preserve"> </w:t>
      </w:r>
      <w:r>
        <w:rPr>
          <w:w w:val="105"/>
        </w:rPr>
        <w:t>indifferenziato,</w:t>
      </w:r>
      <w:r>
        <w:rPr>
          <w:spacing w:val="1"/>
          <w:w w:val="105"/>
        </w:rPr>
        <w:t xml:space="preserve"> </w:t>
      </w:r>
      <w:r>
        <w:rPr>
          <w:w w:val="105"/>
        </w:rPr>
        <w:t>e</w:t>
      </w:r>
      <w:r>
        <w:rPr>
          <w:spacing w:val="1"/>
          <w:w w:val="105"/>
        </w:rPr>
        <w:t xml:space="preserve"> </w:t>
      </w:r>
      <w:r>
        <w:rPr>
          <w:w w:val="105"/>
        </w:rPr>
        <w:t>la</w:t>
      </w:r>
      <w:r>
        <w:rPr>
          <w:spacing w:val="1"/>
          <w:w w:val="105"/>
        </w:rPr>
        <w:t xml:space="preserve"> </w:t>
      </w:r>
      <w:r>
        <w:rPr>
          <w:w w:val="105"/>
        </w:rPr>
        <w:t>ditta</w:t>
      </w:r>
      <w:r>
        <w:rPr>
          <w:spacing w:val="1"/>
          <w:w w:val="105"/>
        </w:rPr>
        <w:t xml:space="preserve"> </w:t>
      </w:r>
      <w:r>
        <w:rPr>
          <w:w w:val="105"/>
        </w:rPr>
        <w:t>provvederà</w:t>
      </w:r>
      <w:r>
        <w:rPr>
          <w:spacing w:val="1"/>
          <w:w w:val="105"/>
        </w:rPr>
        <w:t xml:space="preserve"> </w:t>
      </w:r>
      <w:r>
        <w:rPr>
          <w:w w:val="105"/>
        </w:rPr>
        <w:t>a</w:t>
      </w:r>
      <w:r>
        <w:rPr>
          <w:spacing w:val="1"/>
          <w:w w:val="105"/>
        </w:rPr>
        <w:t xml:space="preserve"> </w:t>
      </w:r>
      <w:r>
        <w:rPr>
          <w:w w:val="105"/>
        </w:rPr>
        <w:t>ritirarlo</w:t>
      </w:r>
      <w:r>
        <w:rPr>
          <w:spacing w:val="1"/>
          <w:w w:val="105"/>
        </w:rPr>
        <w:t xml:space="preserve"> </w:t>
      </w:r>
      <w:r>
        <w:rPr>
          <w:w w:val="105"/>
        </w:rPr>
        <w:t>come</w:t>
      </w:r>
      <w:r>
        <w:rPr>
          <w:spacing w:val="1"/>
          <w:w w:val="105"/>
        </w:rPr>
        <w:t xml:space="preserve"> </w:t>
      </w:r>
      <w:r>
        <w:rPr>
          <w:w w:val="105"/>
        </w:rPr>
        <w:t>tale</w:t>
      </w:r>
      <w:r>
        <w:rPr>
          <w:spacing w:val="1"/>
          <w:w w:val="105"/>
        </w:rPr>
        <w:t xml:space="preserve"> </w:t>
      </w:r>
      <w:r>
        <w:rPr>
          <w:w w:val="105"/>
        </w:rPr>
        <w:t>nel</w:t>
      </w:r>
      <w:r>
        <w:rPr>
          <w:spacing w:val="1"/>
          <w:w w:val="105"/>
        </w:rPr>
        <w:t xml:space="preserve"> </w:t>
      </w:r>
      <w:r>
        <w:rPr>
          <w:w w:val="105"/>
        </w:rPr>
        <w:t>turno</w:t>
      </w:r>
      <w:r>
        <w:rPr>
          <w:spacing w:val="-50"/>
          <w:w w:val="105"/>
        </w:rPr>
        <w:t xml:space="preserve"> </w:t>
      </w:r>
      <w:r>
        <w:rPr>
          <w:w w:val="105"/>
        </w:rPr>
        <w:t>successivo di</w:t>
      </w:r>
      <w:r>
        <w:rPr>
          <w:spacing w:val="-1"/>
          <w:w w:val="105"/>
        </w:rPr>
        <w:t xml:space="preserve"> </w:t>
      </w:r>
      <w:r>
        <w:rPr>
          <w:w w:val="105"/>
        </w:rPr>
        <w:t>raccolta</w:t>
      </w:r>
      <w:r>
        <w:rPr>
          <w:spacing w:val="-1"/>
          <w:w w:val="105"/>
        </w:rPr>
        <w:t xml:space="preserve"> </w:t>
      </w:r>
      <w:r>
        <w:rPr>
          <w:w w:val="105"/>
        </w:rPr>
        <w:t>della</w:t>
      </w:r>
      <w:r>
        <w:rPr>
          <w:spacing w:val="1"/>
          <w:w w:val="105"/>
        </w:rPr>
        <w:t xml:space="preserve"> </w:t>
      </w:r>
      <w:r>
        <w:rPr>
          <w:w w:val="105"/>
        </w:rPr>
        <w:t>frazione indifferenziata.</w:t>
      </w:r>
    </w:p>
    <w:p w14:paraId="1D9D8380" w14:textId="77777777" w:rsidR="007D0D55" w:rsidRDefault="00000000">
      <w:pPr>
        <w:pStyle w:val="Corpotesto"/>
        <w:spacing w:before="1"/>
        <w:ind w:right="115"/>
      </w:pPr>
      <w:r>
        <w:t>In caso di accidentale danneggiamento dei contenitori esposti dagli utenti, la ditta appaltatrice deve provvedere alla</w:t>
      </w:r>
      <w:r>
        <w:rPr>
          <w:spacing w:val="-47"/>
        </w:rPr>
        <w:t xml:space="preserve"> </w:t>
      </w:r>
      <w:r>
        <w:t>loro</w:t>
      </w:r>
      <w:r>
        <w:rPr>
          <w:spacing w:val="-3"/>
        </w:rPr>
        <w:t xml:space="preserve"> </w:t>
      </w:r>
      <w:r>
        <w:t>tempestiva</w:t>
      </w:r>
      <w:r>
        <w:rPr>
          <w:spacing w:val="-3"/>
        </w:rPr>
        <w:t xml:space="preserve"> </w:t>
      </w:r>
      <w:r>
        <w:t>sostituzione senza alcun</w:t>
      </w:r>
      <w:r>
        <w:rPr>
          <w:spacing w:val="-4"/>
        </w:rPr>
        <w:t xml:space="preserve"> </w:t>
      </w:r>
      <w:r>
        <w:t>onere</w:t>
      </w:r>
      <w:r>
        <w:rPr>
          <w:spacing w:val="1"/>
        </w:rPr>
        <w:t xml:space="preserve"> </w:t>
      </w:r>
      <w:r>
        <w:t>aggiuntivo</w:t>
      </w:r>
      <w:r>
        <w:rPr>
          <w:spacing w:val="1"/>
        </w:rPr>
        <w:t xml:space="preserve"> </w:t>
      </w:r>
      <w:r>
        <w:t>per</w:t>
      </w:r>
      <w:r>
        <w:rPr>
          <w:spacing w:val="2"/>
        </w:rPr>
        <w:t xml:space="preserve"> </w:t>
      </w:r>
      <w:r>
        <w:t>l’amministrazione</w:t>
      </w:r>
      <w:r>
        <w:rPr>
          <w:spacing w:val="-2"/>
        </w:rPr>
        <w:t xml:space="preserve"> </w:t>
      </w:r>
      <w:r>
        <w:t>aggiudicatrice.</w:t>
      </w:r>
    </w:p>
    <w:p w14:paraId="3ECA8B1C" w14:textId="77777777" w:rsidR="007D0D55" w:rsidRDefault="00000000">
      <w:pPr>
        <w:pStyle w:val="Corpotesto"/>
        <w:ind w:right="119"/>
      </w:pPr>
      <w:r>
        <w:rPr>
          <w:w w:val="110"/>
        </w:rPr>
        <w:t>I</w:t>
      </w:r>
      <w:r>
        <w:rPr>
          <w:spacing w:val="1"/>
          <w:w w:val="110"/>
        </w:rPr>
        <w:t xml:space="preserve"> </w:t>
      </w:r>
      <w:r>
        <w:rPr>
          <w:w w:val="110"/>
        </w:rPr>
        <w:t>costi</w:t>
      </w:r>
      <w:r>
        <w:rPr>
          <w:spacing w:val="1"/>
          <w:w w:val="110"/>
        </w:rPr>
        <w:t xml:space="preserve"> </w:t>
      </w:r>
      <w:r>
        <w:rPr>
          <w:w w:val="110"/>
        </w:rPr>
        <w:t>derivanti</w:t>
      </w:r>
      <w:r>
        <w:rPr>
          <w:spacing w:val="1"/>
          <w:w w:val="110"/>
        </w:rPr>
        <w:t xml:space="preserve"> </w:t>
      </w:r>
      <w:r>
        <w:rPr>
          <w:w w:val="110"/>
        </w:rPr>
        <w:t>dal</w:t>
      </w:r>
      <w:r>
        <w:rPr>
          <w:spacing w:val="1"/>
          <w:w w:val="110"/>
        </w:rPr>
        <w:t xml:space="preserve"> </w:t>
      </w:r>
      <w:r>
        <w:rPr>
          <w:w w:val="110"/>
        </w:rPr>
        <w:t>recupero</w:t>
      </w:r>
      <w:r>
        <w:rPr>
          <w:spacing w:val="1"/>
          <w:w w:val="110"/>
        </w:rPr>
        <w:t xml:space="preserve"> </w:t>
      </w:r>
      <w:r>
        <w:rPr>
          <w:w w:val="110"/>
        </w:rPr>
        <w:t>della</w:t>
      </w:r>
      <w:r>
        <w:rPr>
          <w:spacing w:val="1"/>
          <w:w w:val="110"/>
        </w:rPr>
        <w:t xml:space="preserve"> </w:t>
      </w:r>
      <w:r>
        <w:rPr>
          <w:w w:val="110"/>
        </w:rPr>
        <w:t>frazione</w:t>
      </w:r>
      <w:r>
        <w:rPr>
          <w:spacing w:val="1"/>
          <w:w w:val="110"/>
        </w:rPr>
        <w:t xml:space="preserve"> </w:t>
      </w:r>
      <w:r>
        <w:rPr>
          <w:w w:val="110"/>
        </w:rPr>
        <w:t>vegetale</w:t>
      </w:r>
      <w:r>
        <w:rPr>
          <w:spacing w:val="1"/>
          <w:w w:val="110"/>
        </w:rPr>
        <w:t xml:space="preserve"> </w:t>
      </w:r>
      <w:r>
        <w:rPr>
          <w:w w:val="110"/>
        </w:rPr>
        <w:t>saranno</w:t>
      </w:r>
      <w:r>
        <w:rPr>
          <w:spacing w:val="1"/>
          <w:w w:val="110"/>
        </w:rPr>
        <w:t xml:space="preserve"> </w:t>
      </w:r>
      <w:r>
        <w:rPr>
          <w:w w:val="110"/>
        </w:rPr>
        <w:t>a</w:t>
      </w:r>
      <w:r>
        <w:rPr>
          <w:spacing w:val="1"/>
          <w:w w:val="110"/>
        </w:rPr>
        <w:t xml:space="preserve"> </w:t>
      </w:r>
      <w:r>
        <w:rPr>
          <w:w w:val="110"/>
        </w:rPr>
        <w:t>totale</w:t>
      </w:r>
      <w:r>
        <w:rPr>
          <w:spacing w:val="1"/>
          <w:w w:val="110"/>
        </w:rPr>
        <w:t xml:space="preserve"> </w:t>
      </w:r>
      <w:r>
        <w:rPr>
          <w:w w:val="110"/>
        </w:rPr>
        <w:t>carico</w:t>
      </w:r>
      <w:r>
        <w:rPr>
          <w:spacing w:val="1"/>
          <w:w w:val="110"/>
        </w:rPr>
        <w:t xml:space="preserve"> </w:t>
      </w:r>
      <w:r>
        <w:rPr>
          <w:w w:val="110"/>
        </w:rPr>
        <w:t>dell’Amministrazione</w:t>
      </w:r>
      <w:r>
        <w:rPr>
          <w:spacing w:val="1"/>
          <w:w w:val="110"/>
        </w:rPr>
        <w:t xml:space="preserve"> </w:t>
      </w:r>
      <w:r>
        <w:rPr>
          <w:w w:val="110"/>
        </w:rPr>
        <w:t>comunale.</w:t>
      </w:r>
    </w:p>
    <w:p w14:paraId="7B478131" w14:textId="77777777" w:rsidR="007D0D55" w:rsidRDefault="00000000">
      <w:pPr>
        <w:pStyle w:val="Corpotesto"/>
        <w:spacing w:before="1"/>
        <w:ind w:right="118"/>
      </w:pPr>
      <w:r>
        <w:t>È fatto divieto alla ditta appaltatrice di fare sostare in luogo di pubblico transito e con continuità l’automezzo adibito</w:t>
      </w:r>
      <w:r>
        <w:rPr>
          <w:spacing w:val="-48"/>
        </w:rPr>
        <w:t xml:space="preserve"> </w:t>
      </w:r>
      <w:r>
        <w:t>alla raccolta/carico/trasporto, salvo le postazioni predeterminate e diverse disposizioni concordate di volta in volta</w:t>
      </w:r>
      <w:r>
        <w:rPr>
          <w:spacing w:val="1"/>
        </w:rPr>
        <w:t xml:space="preserve"> </w:t>
      </w:r>
      <w:r>
        <w:t>con</w:t>
      </w:r>
      <w:r>
        <w:rPr>
          <w:spacing w:val="-2"/>
        </w:rPr>
        <w:t xml:space="preserve"> </w:t>
      </w:r>
      <w:r>
        <w:t>l’amministrazione</w:t>
      </w:r>
      <w:r>
        <w:rPr>
          <w:spacing w:val="1"/>
        </w:rPr>
        <w:t xml:space="preserve"> </w:t>
      </w:r>
      <w:r>
        <w:t>comunale.</w:t>
      </w:r>
    </w:p>
    <w:p w14:paraId="013434B5" w14:textId="2B07076C" w:rsidR="007D0D55" w:rsidRDefault="00000000">
      <w:pPr>
        <w:pStyle w:val="Corpotesto"/>
        <w:ind w:right="121"/>
      </w:pPr>
      <w:r>
        <w:t>L’omessa vuotatura dei contenitori, da parte della ditta appaltatrice, comporta l’applicazione delle sanzioni previste</w:t>
      </w:r>
      <w:r>
        <w:rPr>
          <w:spacing w:val="1"/>
        </w:rPr>
        <w:t xml:space="preserve"> </w:t>
      </w:r>
      <w:r>
        <w:t>dall’art.</w:t>
      </w:r>
      <w:r>
        <w:rPr>
          <w:spacing w:val="-1"/>
        </w:rPr>
        <w:t xml:space="preserve"> </w:t>
      </w:r>
      <w:r>
        <w:t>9</w:t>
      </w:r>
      <w:r>
        <w:rPr>
          <w:spacing w:val="-3"/>
        </w:rPr>
        <w:t xml:space="preserve"> </w:t>
      </w:r>
      <w:r>
        <w:t>“Penalità”</w:t>
      </w:r>
      <w:r>
        <w:rPr>
          <w:spacing w:val="-1"/>
        </w:rPr>
        <w:t xml:space="preserve"> </w:t>
      </w:r>
      <w:r>
        <w:t>e il</w:t>
      </w:r>
      <w:r>
        <w:rPr>
          <w:spacing w:val="-1"/>
        </w:rPr>
        <w:t xml:space="preserve"> </w:t>
      </w:r>
      <w:r>
        <w:t>recupero nella</w:t>
      </w:r>
      <w:r>
        <w:rPr>
          <w:spacing w:val="-4"/>
        </w:rPr>
        <w:t xml:space="preserve"> </w:t>
      </w:r>
      <w:r>
        <w:t>stessa</w:t>
      </w:r>
      <w:r>
        <w:rPr>
          <w:spacing w:val="-1"/>
        </w:rPr>
        <w:t xml:space="preserve"> </w:t>
      </w:r>
      <w:r>
        <w:t>giornata</w:t>
      </w:r>
      <w:r>
        <w:rPr>
          <w:spacing w:val="-3"/>
        </w:rPr>
        <w:t xml:space="preserve"> </w:t>
      </w:r>
      <w:r>
        <w:t>o nella</w:t>
      </w:r>
      <w:r>
        <w:rPr>
          <w:spacing w:val="-4"/>
        </w:rPr>
        <w:t xml:space="preserve"> </w:t>
      </w:r>
      <w:r>
        <w:t>giornata</w:t>
      </w:r>
      <w:r>
        <w:rPr>
          <w:spacing w:val="-1"/>
        </w:rPr>
        <w:t xml:space="preserve"> </w:t>
      </w:r>
      <w:r>
        <w:t>immediatamente successiva.</w:t>
      </w:r>
    </w:p>
    <w:p w14:paraId="47B48876" w14:textId="77777777" w:rsidR="00AE23CC" w:rsidRDefault="00AE23CC">
      <w:pPr>
        <w:pStyle w:val="Corpotesto"/>
        <w:ind w:right="121"/>
      </w:pPr>
    </w:p>
    <w:p w14:paraId="4AD6B9A1" w14:textId="77777777" w:rsidR="007D0D55" w:rsidRDefault="007D0D55">
      <w:pPr>
        <w:pStyle w:val="Corpotesto"/>
        <w:spacing w:before="11"/>
        <w:ind w:left="0"/>
        <w:jc w:val="left"/>
        <w:rPr>
          <w:sz w:val="21"/>
        </w:rPr>
      </w:pPr>
    </w:p>
    <w:p w14:paraId="793CAD5A" w14:textId="77777777" w:rsidR="00EB6C2F" w:rsidRPr="00EB6C2F" w:rsidRDefault="00EB6C2F" w:rsidP="00EB6C2F">
      <w:pPr>
        <w:pStyle w:val="Corpotesto"/>
        <w:rPr>
          <w:b/>
          <w:bCs/>
        </w:rPr>
      </w:pPr>
      <w:bookmarkStart w:id="35" w:name="_bookmark33"/>
      <w:bookmarkEnd w:id="35"/>
      <w:r w:rsidRPr="00EB6C2F">
        <w:rPr>
          <w:b/>
          <w:bCs/>
        </w:rPr>
        <w:t>Articolo 28. Raccolta separata delle Pile esauste.</w:t>
      </w:r>
    </w:p>
    <w:p w14:paraId="27D35E71" w14:textId="77777777" w:rsidR="00EB6C2F" w:rsidRPr="00EB6C2F" w:rsidRDefault="00EB6C2F" w:rsidP="00EB6C2F">
      <w:pPr>
        <w:pStyle w:val="Corpotesto"/>
        <w:rPr>
          <w:b/>
          <w:bCs/>
        </w:rPr>
      </w:pPr>
    </w:p>
    <w:p w14:paraId="72DADB8E" w14:textId="77777777" w:rsidR="00EB6C2F" w:rsidRPr="00EB6C2F" w:rsidRDefault="00EB6C2F" w:rsidP="00EB6C2F">
      <w:pPr>
        <w:pStyle w:val="Corpotesto"/>
      </w:pPr>
      <w:r w:rsidRPr="00EB6C2F">
        <w:t xml:space="preserve">Il servizio di raccolta differenziata e trasporto delle pile e batterie esauste dovrà essere eseguito mediante posizionamento di nuovi e appositi contenitori stradali ben identificabili in numero minimo pari ad un contenitore ogni 500 abitanti residenti. </w:t>
      </w:r>
    </w:p>
    <w:p w14:paraId="5125D3DE" w14:textId="77777777" w:rsidR="00EB6C2F" w:rsidRPr="00EB6C2F" w:rsidRDefault="00EB6C2F" w:rsidP="00EB6C2F">
      <w:pPr>
        <w:pStyle w:val="Corpotesto"/>
      </w:pPr>
      <w:r w:rsidRPr="00EB6C2F">
        <w:t xml:space="preserve">Il posizionamento di detti contenitori dovrà essere effettuato, previo accordo con le Amministrazioni Comunali, su vie o spazi pubblici o presso punti di rivendita. </w:t>
      </w:r>
    </w:p>
    <w:p w14:paraId="333DBA19" w14:textId="77777777" w:rsidR="00EB6C2F" w:rsidRPr="00EB6C2F" w:rsidRDefault="00EB6C2F" w:rsidP="00EB6C2F">
      <w:pPr>
        <w:pStyle w:val="Corpotesto"/>
      </w:pPr>
      <w:r w:rsidRPr="00EB6C2F">
        <w:t xml:space="preserve">Il conferimento è a cura dell’utenza. </w:t>
      </w:r>
    </w:p>
    <w:p w14:paraId="621931BD" w14:textId="77777777" w:rsidR="00EB6C2F" w:rsidRPr="00EB6C2F" w:rsidRDefault="00EB6C2F" w:rsidP="00EB6C2F">
      <w:pPr>
        <w:pStyle w:val="Corpotesto"/>
      </w:pPr>
      <w:r w:rsidRPr="00EB6C2F">
        <w:t xml:space="preserve">L’Appaltatore provvederà a svuotare con frequenza almeno mensile i contenitori ad essa adibiti e dovrà, qualora richiesto dall’Appaltante, reintegrare e/o sostituire quelli danneggiati o aggiungerne se insufficienti. </w:t>
      </w:r>
    </w:p>
    <w:p w14:paraId="7B9605A2" w14:textId="77777777" w:rsidR="00EB6C2F" w:rsidRPr="00EB6C2F" w:rsidRDefault="00EB6C2F" w:rsidP="00EB6C2F">
      <w:pPr>
        <w:pStyle w:val="Corpotesto"/>
      </w:pPr>
      <w:r w:rsidRPr="00EB6C2F">
        <w:t>Le rotture, manomissioni o i danneggiamenti dei contenitori adibiti alla raccolta comporteranno l’immediata sostituzione ed i relativi oneri, qualora non fosse identificabile il responsabile, saranno a carico della Affidataria.</w:t>
      </w:r>
    </w:p>
    <w:p w14:paraId="45632039" w14:textId="77777777" w:rsidR="00EB6C2F" w:rsidRPr="00EB6C2F" w:rsidRDefault="00EB6C2F" w:rsidP="00EB6C2F">
      <w:pPr>
        <w:pStyle w:val="Corpotesto"/>
        <w:rPr>
          <w:b/>
          <w:bCs/>
        </w:rPr>
      </w:pPr>
    </w:p>
    <w:p w14:paraId="06D7F4AA" w14:textId="77777777" w:rsidR="00EB6C2F" w:rsidRPr="00EB6C2F" w:rsidRDefault="00EB6C2F" w:rsidP="00EB6C2F">
      <w:pPr>
        <w:pStyle w:val="Corpotesto"/>
        <w:rPr>
          <w:b/>
          <w:bCs/>
        </w:rPr>
      </w:pPr>
      <w:r w:rsidRPr="00EB6C2F">
        <w:rPr>
          <w:b/>
          <w:bCs/>
        </w:rPr>
        <w:t>Articolo 29. Raccolta separata di Farmaci scaduti e avariati.</w:t>
      </w:r>
    </w:p>
    <w:p w14:paraId="25D1DBF3" w14:textId="77777777" w:rsidR="00EB6C2F" w:rsidRPr="00EB6C2F" w:rsidRDefault="00EB6C2F" w:rsidP="00EB6C2F">
      <w:pPr>
        <w:pStyle w:val="Corpotesto"/>
        <w:rPr>
          <w:b/>
          <w:bCs/>
        </w:rPr>
      </w:pPr>
    </w:p>
    <w:p w14:paraId="7EEFC9F9" w14:textId="77777777" w:rsidR="00EB6C2F" w:rsidRPr="00EB6C2F" w:rsidRDefault="00EB6C2F" w:rsidP="00EB6C2F">
      <w:pPr>
        <w:pStyle w:val="Corpotesto"/>
      </w:pPr>
      <w:r w:rsidRPr="00EB6C2F">
        <w:t xml:space="preserve">Il servizio di raccolta differenziata e trasporto dei farmaci e cosmetici scaduti o non utilizzati dovrà essere eseguito mediante posizionamento di nuovi e appositi contenitori stradali ben identificabili in numero minimo pari ad un contenitore ogni 500 abitanti residenti da posizionarsi presso grandi utenze quali farmacie, ambulatori, ecc. in sostituzione degli esistenti. </w:t>
      </w:r>
    </w:p>
    <w:p w14:paraId="50244759" w14:textId="77777777" w:rsidR="00EB6C2F" w:rsidRPr="00EB6C2F" w:rsidRDefault="00EB6C2F" w:rsidP="00EB6C2F">
      <w:pPr>
        <w:pStyle w:val="Corpotesto"/>
      </w:pPr>
      <w:r w:rsidRPr="00EB6C2F">
        <w:t xml:space="preserve">Il conferimento è a cura dell’utenza. </w:t>
      </w:r>
    </w:p>
    <w:p w14:paraId="1AD1FEC5" w14:textId="77777777" w:rsidR="00EB6C2F" w:rsidRPr="00EB6C2F" w:rsidRDefault="00EB6C2F" w:rsidP="00EB6C2F">
      <w:pPr>
        <w:pStyle w:val="Corpotesto"/>
      </w:pPr>
      <w:r w:rsidRPr="00EB6C2F">
        <w:t xml:space="preserve">L’Appaltatore provvederà a svuotare con frequenza almeno mensile i contenitori ad essa adibiti e dovrà, qualora richiesto dall’Appaltante, reintegrare e/o sostituire quelli danneggiati o aggiungerne se insufficienti. </w:t>
      </w:r>
    </w:p>
    <w:p w14:paraId="05279274" w14:textId="77777777" w:rsidR="00EB6C2F" w:rsidRPr="00EB6C2F" w:rsidRDefault="00EB6C2F" w:rsidP="00EB6C2F">
      <w:pPr>
        <w:pStyle w:val="Corpotesto"/>
      </w:pPr>
      <w:r w:rsidRPr="00EB6C2F">
        <w:t xml:space="preserve">Le rotture, manomissioni o i danneggiamenti dei contenitori adibiti alla raccolta comporteranno l’immediata sostituzione ed i relativi oneri, qualora non fosse identificabile il responsabile, saranno a carico della Affidataria. </w:t>
      </w:r>
    </w:p>
    <w:p w14:paraId="5A2A192C" w14:textId="77777777" w:rsidR="00EB6C2F" w:rsidRPr="00EB6C2F" w:rsidRDefault="00EB6C2F" w:rsidP="00EB6C2F">
      <w:pPr>
        <w:pStyle w:val="Corpotesto"/>
      </w:pPr>
    </w:p>
    <w:p w14:paraId="1C148D32" w14:textId="77777777" w:rsidR="00EB6C2F" w:rsidRPr="00EB6C2F" w:rsidRDefault="00EB6C2F" w:rsidP="00EB6C2F">
      <w:pPr>
        <w:pStyle w:val="Corpotesto"/>
        <w:rPr>
          <w:b/>
          <w:bCs/>
        </w:rPr>
      </w:pPr>
      <w:r w:rsidRPr="00EB6C2F">
        <w:rPr>
          <w:b/>
          <w:bCs/>
        </w:rPr>
        <w:t>Articolo 30. Raccolta separata di Oli vegetali esausti.</w:t>
      </w:r>
    </w:p>
    <w:p w14:paraId="5B797355" w14:textId="77777777" w:rsidR="00EB6C2F" w:rsidRPr="00EB6C2F" w:rsidRDefault="00EB6C2F" w:rsidP="00EB6C2F">
      <w:pPr>
        <w:pStyle w:val="Corpotesto"/>
      </w:pPr>
    </w:p>
    <w:p w14:paraId="5D4A583F" w14:textId="77777777" w:rsidR="00EB6C2F" w:rsidRPr="00EB6C2F" w:rsidRDefault="00EB6C2F" w:rsidP="00EB6C2F">
      <w:pPr>
        <w:pStyle w:val="Corpotesto"/>
      </w:pPr>
      <w:r w:rsidRPr="00EB6C2F">
        <w:t>Il servizio di raccolta differenziata degli Oli vegetali esausti dovrà essere eseguito mediante posizionamento di appositi contenitori stradali a norma ben identificabili. Il posizionamento di detti contenitori dovrà essere effettuato, previo accordo con l’Amministrazione Comunale, su vie o spazi pubblici, e/o presso il CCR.</w:t>
      </w:r>
    </w:p>
    <w:p w14:paraId="082856F6" w14:textId="77777777" w:rsidR="00EB6C2F" w:rsidRPr="00EB6C2F" w:rsidRDefault="00EB6C2F" w:rsidP="00EB6C2F">
      <w:pPr>
        <w:pStyle w:val="Corpotesto"/>
      </w:pPr>
      <w:r w:rsidRPr="00EB6C2F">
        <w:t xml:space="preserve">L’Appaltatore provvederà a svuotare con frequenza mensile i contenitori ad essa adibiti e dovrà, qualora richiesto dall’Appaltante, reintegrare e/o sostituire quelli danneggiati. </w:t>
      </w:r>
    </w:p>
    <w:p w14:paraId="0E9CC854" w14:textId="77777777" w:rsidR="00EB6C2F" w:rsidRPr="00EB6C2F" w:rsidRDefault="00EB6C2F" w:rsidP="00EB6C2F">
      <w:pPr>
        <w:pStyle w:val="Corpotesto"/>
      </w:pPr>
      <w:r w:rsidRPr="00EB6C2F">
        <w:t xml:space="preserve">Le rotture, manomissioni o i danneggiamenti dei contenitori adibiti alla raccolta comporteranno l’immediata sostituzione ed i relativi oneri, qualora non fosse identificabile il responsabile, saranno a carico della Affidataria. </w:t>
      </w:r>
    </w:p>
    <w:p w14:paraId="2FBDF165" w14:textId="77777777" w:rsidR="00EB6C2F" w:rsidRPr="00EB6C2F" w:rsidRDefault="00EB6C2F" w:rsidP="00EB6C2F">
      <w:pPr>
        <w:pStyle w:val="Corpotesto"/>
        <w:rPr>
          <w:b/>
          <w:bCs/>
        </w:rPr>
      </w:pPr>
    </w:p>
    <w:p w14:paraId="24E26FFB" w14:textId="77777777" w:rsidR="00EB6C2F" w:rsidRPr="00EB6C2F" w:rsidRDefault="00EB6C2F" w:rsidP="00EB6C2F">
      <w:pPr>
        <w:pStyle w:val="Corpotesto"/>
        <w:rPr>
          <w:b/>
          <w:bCs/>
        </w:rPr>
      </w:pPr>
      <w:r w:rsidRPr="00EB6C2F">
        <w:rPr>
          <w:b/>
          <w:bCs/>
        </w:rPr>
        <w:t>Articolo 31. Raccolta rifiuti urbani “pericolosi e non” abbandonati sui territori comunali.</w:t>
      </w:r>
    </w:p>
    <w:p w14:paraId="6BE8E3F0" w14:textId="31E7CD05" w:rsidR="00EB6C2F" w:rsidRPr="00EB6C2F" w:rsidRDefault="00EB6C2F" w:rsidP="00EB6C2F">
      <w:pPr>
        <w:pStyle w:val="Corpotesto"/>
      </w:pPr>
      <w:r w:rsidRPr="00EB6C2F">
        <w:rPr>
          <w:b/>
          <w:bCs/>
        </w:rPr>
        <w:t xml:space="preserve"> </w:t>
      </w:r>
      <w:r w:rsidRPr="00EB6C2F">
        <w:t xml:space="preserve">Su segnalazione dell’Appaltante, la Ditta Appaltatrice ha l’obbligo di provvedere alla raccolta e smaltimento dei rifiuti abbandonati e/o di accumuli di rifiuti di qualunque natura, presenti su aree pubbliche di tutto i territori comunali, con una periodicità trimestrale, anticipando tale frequenza quando si verificassero particolari esigenze. </w:t>
      </w:r>
    </w:p>
    <w:p w14:paraId="607D561D" w14:textId="77777777" w:rsidR="00EB6C2F" w:rsidRPr="00EB6C2F" w:rsidRDefault="00EB6C2F" w:rsidP="00EB6C2F">
      <w:pPr>
        <w:pStyle w:val="Corpotesto"/>
      </w:pPr>
    </w:p>
    <w:p w14:paraId="435D6DFA" w14:textId="77777777" w:rsidR="00EB6C2F" w:rsidRPr="00EB6C2F" w:rsidRDefault="00EB6C2F" w:rsidP="00EB6C2F">
      <w:pPr>
        <w:pStyle w:val="Corpotesto"/>
      </w:pPr>
      <w:r w:rsidRPr="00EB6C2F">
        <w:t>L’Appaltatore dovrà provvedere al servizio di prelievo, carico, trasbordo, trasporto e conferimento dei rifiuti abbandonati che dovessero manifestarsi su strade comunali, aree pubbliche ed aree anche</w:t>
      </w:r>
    </w:p>
    <w:p w14:paraId="7250E8AF" w14:textId="77777777" w:rsidR="00EB6C2F" w:rsidRPr="00EB6C2F" w:rsidRDefault="00EB6C2F" w:rsidP="00EB6C2F">
      <w:pPr>
        <w:pStyle w:val="Corpotesto"/>
      </w:pPr>
      <w:r w:rsidRPr="00EB6C2F">
        <w:t>private sottoposte a pubblico passaggio su tutto il territorio di Montesarchio.</w:t>
      </w:r>
    </w:p>
    <w:p w14:paraId="24FB6BC0" w14:textId="77777777" w:rsidR="00EB6C2F" w:rsidRPr="00EB6C2F" w:rsidRDefault="00EB6C2F" w:rsidP="00EB6C2F">
      <w:pPr>
        <w:pStyle w:val="Corpotesto"/>
      </w:pPr>
      <w:r w:rsidRPr="00EB6C2F">
        <w:t>L’intervento dovrà essere eseguito entro e non oltre le 48 ore dalla comunicazione del Committente e/o entro il termine assegnato dal medesimo dopo gli opportuni accordi con l’Appaltatore e/o con gli addetti alla struttura organizzativa del medesimo.</w:t>
      </w:r>
    </w:p>
    <w:p w14:paraId="5C61670F" w14:textId="77777777" w:rsidR="00EB6C2F" w:rsidRPr="00EB6C2F" w:rsidRDefault="00EB6C2F" w:rsidP="00EB6C2F">
      <w:pPr>
        <w:pStyle w:val="Corpotesto"/>
      </w:pPr>
      <w:r w:rsidRPr="00EB6C2F">
        <w:t>L’intervento da eseguire dovrà garantite tutte le operazioni necessarie a liberare le aree interessate dai rifiuti abbandonati.</w:t>
      </w:r>
    </w:p>
    <w:p w14:paraId="1FBBA123" w14:textId="77777777" w:rsidR="00EB6C2F" w:rsidRPr="00EB6C2F" w:rsidRDefault="00EB6C2F" w:rsidP="00EB6C2F">
      <w:pPr>
        <w:pStyle w:val="Corpotesto"/>
      </w:pPr>
      <w:proofErr w:type="gramStart"/>
      <w:r w:rsidRPr="00EB6C2F">
        <w:t>E’</w:t>
      </w:r>
      <w:proofErr w:type="gramEnd"/>
      <w:r w:rsidRPr="00EB6C2F">
        <w:t xml:space="preserve"> onere dell’Impresa appaltatrice, secondo il principio della collaborazione, la sorveglianza ed il controllo, per quanto di sua competenza, del territorio del centro urbano e delle zone periferiche ed industriali. In particolare dovrà aver cura che gli operatori comunichino la presenza di rifiuti abbandonati e l’insorgenza di discariche abusive.</w:t>
      </w:r>
    </w:p>
    <w:p w14:paraId="7C218AC3" w14:textId="77777777" w:rsidR="00EB6C2F" w:rsidRPr="00EB6C2F" w:rsidRDefault="00EB6C2F" w:rsidP="00EB6C2F">
      <w:pPr>
        <w:pStyle w:val="Corpotesto"/>
      </w:pPr>
      <w:r w:rsidRPr="00EB6C2F">
        <w:lastRenderedPageBreak/>
        <w:t>Nel caso in cui i rifiuti fossero abbandonati in terreni privati prospicienti la pubblica via, l’Appaltatore dovrà dare immediata comunicazione del fenomeno all’Ente ed in particolare alla Polizia Municipale per l’effettuazione dei riscontri del caso. L’Appaltatore per tutti i rifiuti abbandonati sia che siano rifiuti urbani che rifiuti assimilabili agli urbani, dopo le verifiche del caso, dovrà assicurare la rimozione possibilmente in forma differenziata e conferirli presso i centri di smaltimento o recupero.  L’Appaltatore è obbligato, in ogni caso, utilizzare mezzi ed attrezzature idonee alla tipologia di rifiuti da rimuovere e trasportare. I costi di smaltimento sono a carico dell’Ente.</w:t>
      </w:r>
    </w:p>
    <w:p w14:paraId="2DD54CE2" w14:textId="77777777" w:rsidR="00EB6C2F" w:rsidRPr="00EB6C2F" w:rsidRDefault="00EB6C2F" w:rsidP="00EB6C2F">
      <w:pPr>
        <w:pStyle w:val="Corpotesto"/>
      </w:pPr>
      <w:r w:rsidRPr="00EB6C2F">
        <w:t>Nel solo caso in cui l’Appaltatore riscontri che i rifiuti abbandonati non sono classificabili urbani o assimilabili agli urbani provvederà a darne immediata informazione al Committente per consentire al medesimo di porre in essere ogni azione a tutela della salute pubblica e dell’ambiente</w:t>
      </w:r>
    </w:p>
    <w:p w14:paraId="6AF33F42" w14:textId="77777777" w:rsidR="00EB6C2F" w:rsidRPr="00EB6C2F" w:rsidRDefault="00EB6C2F" w:rsidP="00EB6C2F">
      <w:pPr>
        <w:pStyle w:val="Corpotesto"/>
        <w:rPr>
          <w:b/>
          <w:bCs/>
        </w:rPr>
      </w:pPr>
    </w:p>
    <w:p w14:paraId="10CEB9EB" w14:textId="77777777" w:rsidR="00EB6C2F" w:rsidRPr="00EB6C2F" w:rsidRDefault="00EB6C2F" w:rsidP="00EB6C2F">
      <w:pPr>
        <w:pStyle w:val="Corpotesto"/>
        <w:rPr>
          <w:b/>
          <w:bCs/>
        </w:rPr>
      </w:pPr>
      <w:r w:rsidRPr="00EB6C2F">
        <w:rPr>
          <w:b/>
          <w:bCs/>
        </w:rPr>
        <w:t>Articolo 32. Raccolta e trasporto allo smaltimento dei rifiuti cimiteriali assimilabili agli urbani.</w:t>
      </w:r>
    </w:p>
    <w:p w14:paraId="65BF386C" w14:textId="77777777" w:rsidR="00EB6C2F" w:rsidRPr="00EB6C2F" w:rsidRDefault="00EB6C2F" w:rsidP="00EB6C2F">
      <w:pPr>
        <w:pStyle w:val="Corpotesto"/>
        <w:rPr>
          <w:b/>
          <w:bCs/>
        </w:rPr>
      </w:pPr>
    </w:p>
    <w:p w14:paraId="73E46F15" w14:textId="77777777" w:rsidR="00EB6C2F" w:rsidRPr="00EB6C2F" w:rsidRDefault="00EB6C2F" w:rsidP="00EB6C2F">
      <w:pPr>
        <w:pStyle w:val="Corpotesto"/>
      </w:pPr>
      <w:r w:rsidRPr="00EB6C2F">
        <w:t xml:space="preserve">La gestione dei rifiuti assimilabili agli urbani prodotti nell'area cimiteriale, opportunamente differenziati dal gestore del cimitero, costituiti da carta, cartone, plastica, ceri, lumini, ecc. (secco residuale), fiori e residui vegetali in genere, ecc. (frazione umida), derivanti da operazioni di pulizia da parte dei frequentatori del Cimitero, dovranno seguire le stesse modalità previste per rifiuti urbani, privilegiando la raccolta separata ed avvio al recupero delle frazioni valorizzabili, in modo particolare per i residui di fiori. Una volta differenziati dal gestore del cimitero, i rifiuti dovranno essere raccolti e trasportati presso impianti autorizzati </w:t>
      </w:r>
    </w:p>
    <w:p w14:paraId="1D866F65" w14:textId="77777777" w:rsidR="00EB6C2F" w:rsidRPr="00EB6C2F" w:rsidRDefault="00EB6C2F" w:rsidP="00EB6C2F">
      <w:pPr>
        <w:pStyle w:val="Corpotesto"/>
      </w:pPr>
      <w:r w:rsidRPr="00EB6C2F">
        <w:t xml:space="preserve">Le frequenze del servizio </w:t>
      </w:r>
      <w:proofErr w:type="gramStart"/>
      <w:r w:rsidRPr="00EB6C2F">
        <w:t>deve essere assicurata</w:t>
      </w:r>
      <w:proofErr w:type="gramEnd"/>
      <w:r w:rsidRPr="00EB6C2F">
        <w:t xml:space="preserve">, di norma, come segue: per almeno 1 volta alla settimana per il secco indifferenziato residuale; </w:t>
      </w:r>
    </w:p>
    <w:p w14:paraId="496C256C" w14:textId="77777777" w:rsidR="00EB6C2F" w:rsidRPr="00EB6C2F" w:rsidRDefault="00EB6C2F" w:rsidP="00EB6C2F">
      <w:pPr>
        <w:pStyle w:val="Corpotesto"/>
      </w:pPr>
      <w:r w:rsidRPr="00EB6C2F">
        <w:t>per almeno 3 volte alla settimana per i residui vegetali (piante e fiori secchi).</w:t>
      </w:r>
    </w:p>
    <w:p w14:paraId="54E46EC2" w14:textId="77777777" w:rsidR="00EB6C2F" w:rsidRPr="00EB6C2F" w:rsidRDefault="00EB6C2F" w:rsidP="00EB6C2F">
      <w:pPr>
        <w:pStyle w:val="Corpotesto"/>
      </w:pPr>
      <w:r w:rsidRPr="00EB6C2F">
        <w:t>Le frequenze innanzi indicate sono valide per l’intero arco annuale ad eccezione di particolari periodi quali le festività natalizie, le festività pasquali e nel periodo della commemorazione dei defunti in cui si dovrà assicurare una frequenza maggiore, anche giornaliera, intendendosi tali incrementi di frequenza già considerati nella determinazione dell’importo d’appalto e senza che la Ditta possa pretendere alcun maggior compenso.</w:t>
      </w:r>
    </w:p>
    <w:p w14:paraId="5A79F01A" w14:textId="77777777" w:rsidR="00EB6C2F" w:rsidRPr="00EB6C2F" w:rsidRDefault="00EB6C2F" w:rsidP="00EB6C2F">
      <w:pPr>
        <w:pStyle w:val="Corpotesto"/>
      </w:pPr>
    </w:p>
    <w:p w14:paraId="12FCF74E" w14:textId="77777777" w:rsidR="00EB6C2F" w:rsidRPr="00EB6C2F" w:rsidRDefault="00EB6C2F" w:rsidP="00EB6C2F">
      <w:pPr>
        <w:pStyle w:val="Corpotesto"/>
        <w:rPr>
          <w:b/>
          <w:bCs/>
        </w:rPr>
      </w:pPr>
      <w:r w:rsidRPr="00EB6C2F">
        <w:rPr>
          <w:b/>
          <w:bCs/>
        </w:rPr>
        <w:t>Articolo 33. Raccolta indumenti usati.</w:t>
      </w:r>
    </w:p>
    <w:p w14:paraId="0DA8275B" w14:textId="77777777" w:rsidR="00EB6C2F" w:rsidRPr="00EB6C2F" w:rsidRDefault="00EB6C2F" w:rsidP="00EB6C2F">
      <w:pPr>
        <w:pStyle w:val="Corpotesto"/>
      </w:pPr>
    </w:p>
    <w:p w14:paraId="06FA947F" w14:textId="77777777" w:rsidR="00EB6C2F" w:rsidRPr="00EB6C2F" w:rsidRDefault="00EB6C2F" w:rsidP="00EB6C2F">
      <w:pPr>
        <w:pStyle w:val="Corpotesto"/>
      </w:pPr>
      <w:r w:rsidRPr="00EB6C2F">
        <w:t xml:space="preserve">Il servizio di raccolta differenziata degli indumenti usati verrà effettuata su tutto il territorio comunale, con la modalità porta a porta. </w:t>
      </w:r>
    </w:p>
    <w:p w14:paraId="561F75B9" w14:textId="77777777" w:rsidR="00EB6C2F" w:rsidRPr="00EB6C2F" w:rsidRDefault="00EB6C2F" w:rsidP="00EB6C2F">
      <w:pPr>
        <w:pStyle w:val="Corpotesto"/>
      </w:pPr>
      <w:r w:rsidRPr="00EB6C2F">
        <w:t xml:space="preserve">La raccolta di verrà eseguita il primo Lunedi di ogni mese. </w:t>
      </w:r>
    </w:p>
    <w:p w14:paraId="0FF40CC8" w14:textId="77777777" w:rsidR="00EB6C2F" w:rsidRPr="00EB6C2F" w:rsidRDefault="00EB6C2F" w:rsidP="00EB6C2F">
      <w:pPr>
        <w:pStyle w:val="Corpotesto"/>
      </w:pPr>
      <w:r w:rsidRPr="00EB6C2F">
        <w:t>Il rifiuto dovrà essere conferito direttamente dall’utenza mediante sacchi generici trasparenti.</w:t>
      </w:r>
    </w:p>
    <w:p w14:paraId="209B0E94" w14:textId="77777777" w:rsidR="00EB6C2F" w:rsidRPr="00EB6C2F" w:rsidRDefault="00EB6C2F" w:rsidP="00EB6C2F">
      <w:pPr>
        <w:pStyle w:val="Corpotesto"/>
      </w:pPr>
      <w:r w:rsidRPr="00EB6C2F">
        <w:t xml:space="preserve">Il sacco non dovrà contenere materiale diverso da quello previsto dai vigenti regolamenti comunali. </w:t>
      </w:r>
    </w:p>
    <w:p w14:paraId="778B06E6" w14:textId="77777777" w:rsidR="00EB6C2F" w:rsidRPr="00EB6C2F" w:rsidRDefault="00EB6C2F" w:rsidP="00EB6C2F">
      <w:pPr>
        <w:pStyle w:val="Corpotesto"/>
      </w:pPr>
      <w:r w:rsidRPr="00EB6C2F">
        <w:t xml:space="preserve">Il sacco dovrà essere posizionato a bordo strada in corrispondenza con l’accesso agli stabili da parte dell’utenza dalle ore 05,00 alle 08,00 del giorno della raccolta. </w:t>
      </w:r>
    </w:p>
    <w:p w14:paraId="2B949C2B" w14:textId="77777777" w:rsidR="00EB6C2F" w:rsidRPr="00EB6C2F" w:rsidRDefault="00EB6C2F" w:rsidP="00EB6C2F">
      <w:pPr>
        <w:pStyle w:val="Corpotesto"/>
      </w:pPr>
      <w:r w:rsidRPr="00EB6C2F">
        <w:t xml:space="preserve">In caso di rottura accidentale del sacchetto o fuoriuscita di materiale durante le operazioni di carico, l’operatore addetto alla raccolta dovrà provvedere alla pulizia della sede viaria interessata. </w:t>
      </w:r>
    </w:p>
    <w:p w14:paraId="7F37E5C6" w14:textId="77777777" w:rsidR="00EB6C2F" w:rsidRPr="00EB6C2F" w:rsidRDefault="00EB6C2F" w:rsidP="00EB6C2F">
      <w:pPr>
        <w:pStyle w:val="Corpotesto"/>
      </w:pPr>
      <w:r w:rsidRPr="00EB6C2F">
        <w:t>In presenza di contenitori o sacchi con rifiuti non conformi alle tipologie da raccogliere, la Ditta Appaltatrice non raccoglierà i rifiuti provvedendo all’immediata segnalazione all’Amministrazione e all’utenza interessata, applicando al contenitore o sacco apposito adesivo di non conformità.</w:t>
      </w:r>
    </w:p>
    <w:p w14:paraId="1E76DA10" w14:textId="77777777" w:rsidR="00EB6C2F" w:rsidRPr="00EB6C2F" w:rsidRDefault="00EB6C2F" w:rsidP="00EB6C2F">
      <w:pPr>
        <w:pStyle w:val="Corpotesto"/>
        <w:rPr>
          <w:b/>
          <w:bCs/>
        </w:rPr>
      </w:pPr>
      <w:r w:rsidRPr="00EB6C2F">
        <w:rPr>
          <w:b/>
          <w:bCs/>
        </w:rPr>
        <w:t xml:space="preserve"> </w:t>
      </w:r>
    </w:p>
    <w:p w14:paraId="5098587A" w14:textId="77777777" w:rsidR="00EB6C2F" w:rsidRPr="00EB6C2F" w:rsidRDefault="00EB6C2F" w:rsidP="00EB6C2F">
      <w:pPr>
        <w:pStyle w:val="Corpotesto"/>
        <w:rPr>
          <w:b/>
          <w:bCs/>
        </w:rPr>
      </w:pPr>
      <w:r w:rsidRPr="00EB6C2F">
        <w:rPr>
          <w:b/>
          <w:bCs/>
        </w:rPr>
        <w:t>Articolo 34. Gestione dei rifiuti nell’area del mercato e in aree particolari.</w:t>
      </w:r>
    </w:p>
    <w:p w14:paraId="7F8710CA" w14:textId="77777777" w:rsidR="00EB6C2F" w:rsidRPr="00EB6C2F" w:rsidRDefault="00EB6C2F" w:rsidP="00EB6C2F">
      <w:pPr>
        <w:pStyle w:val="Corpotesto"/>
        <w:rPr>
          <w:b/>
          <w:bCs/>
        </w:rPr>
      </w:pPr>
    </w:p>
    <w:p w14:paraId="7B9C18BB" w14:textId="77777777" w:rsidR="00EB6C2F" w:rsidRPr="00EB6C2F" w:rsidRDefault="00EB6C2F" w:rsidP="00EB6C2F">
      <w:pPr>
        <w:pStyle w:val="Corpotesto"/>
      </w:pPr>
      <w:r w:rsidRPr="00EB6C2F">
        <w:t>Nel territorio comunale di Montesarchio si svolge il mercato settimanale nel giorno di Lunedi.</w:t>
      </w:r>
    </w:p>
    <w:p w14:paraId="2E6DA7CF" w14:textId="77777777" w:rsidR="00EB6C2F" w:rsidRPr="00EB6C2F" w:rsidRDefault="00EB6C2F" w:rsidP="00EB6C2F">
      <w:pPr>
        <w:pStyle w:val="Corpotesto"/>
      </w:pPr>
      <w:r w:rsidRPr="00EB6C2F">
        <w:t xml:space="preserve">La gestione dei rifiuti nello svolgimento dei mercati e in occasione di manifestazioni dovrà essere svolta con le modalità di gestione separata delle singole tipologie di rifiuti e in particolare per umido, carta, plastica e vetro. Il posizionamento dei contenitori per la raccolta dovrà essere effettuato appositamente in occasione del mercato settimanale, in accordo con le indicazioni di “localizzazione” dell’Amministrazione Comunale. </w:t>
      </w:r>
    </w:p>
    <w:p w14:paraId="3FCB7D00" w14:textId="77777777" w:rsidR="00EB6C2F" w:rsidRPr="00EB6C2F" w:rsidRDefault="00EB6C2F" w:rsidP="00EB6C2F">
      <w:pPr>
        <w:pStyle w:val="Corpotesto"/>
      </w:pPr>
      <w:r w:rsidRPr="00EB6C2F">
        <w:t xml:space="preserve">La gestione dei rifiuti da parte dei produttori durante lo svolgimento dei mercati e altre manifestazioni e fiere è disciplinato dal Regolamento comunale di gestione rifiuti. </w:t>
      </w:r>
    </w:p>
    <w:p w14:paraId="7C8749CE" w14:textId="77777777" w:rsidR="00EB6C2F" w:rsidRPr="00EB6C2F" w:rsidRDefault="00EB6C2F" w:rsidP="00EB6C2F">
      <w:pPr>
        <w:pStyle w:val="Corpotesto"/>
      </w:pPr>
      <w:r w:rsidRPr="00EB6C2F">
        <w:t xml:space="preserve">L’Appaltatore dovrà garantire il servizio di pulizia in occasione di tutti i mercati, fiere, manifestazioni e ricorrenze occasionali che dovessero essere svolte durante l’anno e prevedere servizi di pulizia nell’ambito delle manifestazioni medesime, anche che si svolgano in occasione di festività o giorni festivi; in tali occasioni saranno posizionati dei punti </w:t>
      </w:r>
      <w:r w:rsidRPr="00EB6C2F">
        <w:lastRenderedPageBreak/>
        <w:t>di raccolta rifiuti e raccolte differenziate mobili che verranno rimossi al termine di tali manifestazioni.</w:t>
      </w:r>
    </w:p>
    <w:p w14:paraId="6D2757BF" w14:textId="77777777" w:rsidR="00EB6C2F" w:rsidRPr="00EB6C2F" w:rsidRDefault="00EB6C2F" w:rsidP="00EB6C2F">
      <w:pPr>
        <w:pStyle w:val="Corpotesto"/>
      </w:pPr>
    </w:p>
    <w:p w14:paraId="195E3A97" w14:textId="77777777" w:rsidR="00EB6C2F" w:rsidRPr="00EB6C2F" w:rsidRDefault="00EB6C2F" w:rsidP="00EB6C2F">
      <w:pPr>
        <w:pStyle w:val="Corpotesto"/>
      </w:pPr>
      <w:r w:rsidRPr="00EB6C2F">
        <w:t>I servizi di raccolta dei rifiuti dall’area mercatale, da fiere e feste locali dovranno essere organizzati per garantire la massima raccolta differenziata dei rifiuti prodotti da tali eventi.</w:t>
      </w:r>
    </w:p>
    <w:p w14:paraId="4EFA849A" w14:textId="77777777" w:rsidR="00EB6C2F" w:rsidRPr="00EB6C2F" w:rsidRDefault="00EB6C2F" w:rsidP="00EB6C2F">
      <w:pPr>
        <w:pStyle w:val="Corpotesto"/>
      </w:pPr>
      <w:r w:rsidRPr="00EB6C2F">
        <w:t>I rifiuti urbani prodotti presso il mercato sono costituiti prevalentemente da: scarti vegetali, cartone, cassette in plastica e in legno, imballaggi in plastica, frazione residua.</w:t>
      </w:r>
    </w:p>
    <w:p w14:paraId="7BBDE84D" w14:textId="77777777" w:rsidR="00EB6C2F" w:rsidRPr="00EB6C2F" w:rsidRDefault="00EB6C2F" w:rsidP="00EB6C2F">
      <w:pPr>
        <w:pStyle w:val="Corpotesto"/>
      </w:pPr>
      <w:r w:rsidRPr="00EB6C2F">
        <w:t>L’Appaltatore dovrà gestire la corretta distribuzione e posizionamento di un adeguato numero di attrezzature quali: bidoni carrellati da 240 litri per gli operatori dell’ortofrutta destinati alla raccolta della frazione organica; cassonetti carrellati da 360 litri per la raccolta della frazione residua indifferenziata. Per le altre frazioni di rifiuto riciclabile quali: imballaggi in plastica, imballaggi in legno e cartone, sentita la Polizia Municipale, l’area del mercato e/o le immediate vicinanze (anche su pubblica via), dovrà/anno essere dotata/e di idonee attrezzature, dove gli operatori conferiranno, separatamente, i rifiuti dagli stessi prodotti (cartone, plastica, cassette di legno).</w:t>
      </w:r>
    </w:p>
    <w:p w14:paraId="3F85C271" w14:textId="77777777" w:rsidR="00EB6C2F" w:rsidRPr="00EB6C2F" w:rsidRDefault="00EB6C2F" w:rsidP="00EB6C2F">
      <w:pPr>
        <w:pStyle w:val="Corpotesto"/>
      </w:pPr>
      <w:r w:rsidRPr="00EB6C2F">
        <w:t>I contenitori dovranno essere completamente fruibili prima dell’inizio delle attività di vendita (presumibilmente a partire dalle ore 7,00) e dovranno essere svuotati subito dopo la chiusura dello stesso in modo da garantire un sollecito ed efficiente servizio.</w:t>
      </w:r>
    </w:p>
    <w:p w14:paraId="09813542" w14:textId="77777777" w:rsidR="00EB6C2F" w:rsidRPr="00EB6C2F" w:rsidRDefault="00EB6C2F" w:rsidP="00EB6C2F">
      <w:pPr>
        <w:pStyle w:val="Corpotesto"/>
      </w:pPr>
      <w:r w:rsidRPr="00EB6C2F">
        <w:t>I contenitori, che per mancanza di spazi idonei interni all’area mercatale, debbano essere posizionati su aree adiacenti e/o su pubblica via dovranno essere collocati, nei siti previsti, prima dell’inizio delle operazioni di vendita e ritirati o spostati in area mercatale dopo la vuotatura al fine di evitare fenomeni di abbandono indiscriminato di rifiuti.</w:t>
      </w:r>
    </w:p>
    <w:p w14:paraId="3CE4CE0A" w14:textId="77777777" w:rsidR="00EB6C2F" w:rsidRPr="00EB6C2F" w:rsidRDefault="00EB6C2F" w:rsidP="00EB6C2F">
      <w:pPr>
        <w:pStyle w:val="Corpotesto"/>
      </w:pPr>
      <w:r w:rsidRPr="00EB6C2F">
        <w:t>Al termine delle attività di vendita ovvero entro le quattro ore immediatamente successive una idonea squadra dovrà effettuare lo svuotamento e lo sgombero delle attrezzature, l’allontanamento dei rifiuti raccolti la completa pulizia-spazzamento dell’area del mercato e di quelle strettamente connesse e limitrofe.</w:t>
      </w:r>
    </w:p>
    <w:p w14:paraId="30C11DCA" w14:textId="77777777" w:rsidR="00EB6C2F" w:rsidRPr="00EB6C2F" w:rsidRDefault="00EB6C2F" w:rsidP="00EB6C2F">
      <w:pPr>
        <w:pStyle w:val="Corpotesto"/>
      </w:pPr>
      <w:r w:rsidRPr="00EB6C2F">
        <w:t>In ogni caso le operazioni di raccolta, sgombero attrezzature e spazzamento dell’area deve essere conclusa massimo entro e non oltre le ore 16,30 dello stesso giorno, salvo diverse determinazioni che l’Appaltatore intenderà offrire in sede di redazione dell’offerta.</w:t>
      </w:r>
    </w:p>
    <w:p w14:paraId="7BA0A525" w14:textId="77777777" w:rsidR="00EB6C2F" w:rsidRPr="00EB6C2F" w:rsidRDefault="00EB6C2F" w:rsidP="00EB6C2F">
      <w:pPr>
        <w:pStyle w:val="Corpotesto"/>
      </w:pPr>
      <w:r w:rsidRPr="00EB6C2F">
        <w:t>Nel caso si rendesse necessario, e in ogni caso solo dietro esplicita richiesta del Committente, dovrà essere effettuato il lavaggio dell’area, strada, marciapiedi interessati dalle attività di vendita.</w:t>
      </w:r>
    </w:p>
    <w:p w14:paraId="5CEC89AE" w14:textId="77777777" w:rsidR="00EB6C2F" w:rsidRPr="00EB6C2F" w:rsidRDefault="00EB6C2F" w:rsidP="00EB6C2F">
      <w:pPr>
        <w:pStyle w:val="Corpotesto"/>
      </w:pPr>
      <w:r w:rsidRPr="00EB6C2F">
        <w:t>Una idonea Ordinanza Sindacale regolerà l’orario di chiusura del mercato e disporrà l’uso dei contenitori da parte dei venditori.</w:t>
      </w:r>
    </w:p>
    <w:p w14:paraId="796AC12F" w14:textId="77777777" w:rsidR="00EB6C2F" w:rsidRPr="00EB6C2F" w:rsidRDefault="00EB6C2F" w:rsidP="00EB6C2F">
      <w:pPr>
        <w:pStyle w:val="Corpotesto"/>
      </w:pPr>
      <w:r w:rsidRPr="00EB6C2F">
        <w:t>Il servizio comprende anche la fase di trasporto agli impianti di smaltimento e trattamento i cui costi sono a carico della Ditta Appaltatrice.</w:t>
      </w:r>
    </w:p>
    <w:p w14:paraId="0F821446" w14:textId="77777777" w:rsidR="00EB6C2F" w:rsidRPr="00EB6C2F" w:rsidRDefault="00EB6C2F" w:rsidP="00EB6C2F">
      <w:pPr>
        <w:pStyle w:val="Corpotesto"/>
        <w:rPr>
          <w:b/>
          <w:bCs/>
        </w:rPr>
      </w:pPr>
    </w:p>
    <w:p w14:paraId="0C508000" w14:textId="77777777" w:rsidR="00EB6C2F" w:rsidRPr="00EB6C2F" w:rsidRDefault="00EB6C2F" w:rsidP="00EB6C2F">
      <w:pPr>
        <w:pStyle w:val="Corpotesto"/>
        <w:rPr>
          <w:b/>
          <w:bCs/>
        </w:rPr>
      </w:pPr>
      <w:r w:rsidRPr="00EB6C2F">
        <w:rPr>
          <w:b/>
          <w:bCs/>
        </w:rPr>
        <w:t xml:space="preserve">Articolo 35. Svuotamento dei cestini porta rifiuti. </w:t>
      </w:r>
    </w:p>
    <w:p w14:paraId="074B26D1" w14:textId="77777777" w:rsidR="00EB6C2F" w:rsidRPr="00EB6C2F" w:rsidRDefault="00EB6C2F" w:rsidP="00EB6C2F">
      <w:pPr>
        <w:pStyle w:val="Corpotesto"/>
        <w:rPr>
          <w:b/>
          <w:bCs/>
        </w:rPr>
      </w:pPr>
    </w:p>
    <w:p w14:paraId="691CD6D9" w14:textId="77777777" w:rsidR="00EB6C2F" w:rsidRPr="00EB6C2F" w:rsidRDefault="00EB6C2F" w:rsidP="00EB6C2F">
      <w:pPr>
        <w:pStyle w:val="Corpotesto"/>
      </w:pPr>
      <w:r w:rsidRPr="00EB6C2F">
        <w:t xml:space="preserve">Lo svuotamento dei cestini porta rifiuti verrà effettuato su tutto il territorio comunale di Montesarchio.  I cestini andranno svuotati tutti i giorni. </w:t>
      </w:r>
    </w:p>
    <w:p w14:paraId="126B2225" w14:textId="77777777" w:rsidR="00EB6C2F" w:rsidRPr="00EB6C2F" w:rsidRDefault="00EB6C2F" w:rsidP="00EB6C2F">
      <w:pPr>
        <w:pStyle w:val="Corpotesto"/>
      </w:pPr>
      <w:r w:rsidRPr="00EB6C2F">
        <w:t>L’Appaltatore dovrà assicurare la pulizia, lo svuotamento dei cestini porta rifiuti, la cadenza di tale servizio dovrà essere giornaliera o comunque tale da evitare il verificarsi di situazioni di disagio per il servizio. Anche tale servizio, per quanto possibile, dovrà essere reso provvedendo almeno alla differenziazione per le frazioni riciclabili (vetro, lattine, plastica)</w:t>
      </w:r>
    </w:p>
    <w:p w14:paraId="33099AB7" w14:textId="77777777" w:rsidR="00EB6C2F" w:rsidRPr="00EB6C2F" w:rsidRDefault="00EB6C2F" w:rsidP="00EB6C2F">
      <w:pPr>
        <w:pStyle w:val="Corpotesto"/>
      </w:pPr>
      <w:r w:rsidRPr="00EB6C2F">
        <w:t>La ditta dovrà provvedere, oltre allo svuotamento dei cestini presenti nei giardini e parchi pubblici, anche alla raccolta dei rifiuti abbandonati sui prati, nelle aiuole eccetera, ciò a prescindere dal grado di manutenzione del manto erboso</w:t>
      </w:r>
    </w:p>
    <w:p w14:paraId="12813DF1" w14:textId="77777777" w:rsidR="00EB6C2F" w:rsidRPr="00EB6C2F" w:rsidRDefault="00EB6C2F" w:rsidP="00EB6C2F">
      <w:pPr>
        <w:pStyle w:val="Corpotesto"/>
        <w:rPr>
          <w:b/>
          <w:bCs/>
        </w:rPr>
      </w:pPr>
    </w:p>
    <w:p w14:paraId="033209C4" w14:textId="77777777" w:rsidR="00EB6C2F" w:rsidRPr="00EB6C2F" w:rsidRDefault="00EB6C2F" w:rsidP="00EB6C2F">
      <w:pPr>
        <w:pStyle w:val="Corpotesto"/>
        <w:rPr>
          <w:b/>
          <w:bCs/>
        </w:rPr>
      </w:pPr>
      <w:r w:rsidRPr="00EB6C2F">
        <w:rPr>
          <w:b/>
          <w:bCs/>
        </w:rPr>
        <w:t>Articolo 36. Gestione e servizi di raccolta differenziata presso il Centro di raccolta comunale (Stazione Ecologica).</w:t>
      </w:r>
    </w:p>
    <w:p w14:paraId="31AD550F" w14:textId="77777777" w:rsidR="00EB6C2F" w:rsidRPr="00EB6C2F" w:rsidRDefault="00EB6C2F" w:rsidP="00EB6C2F">
      <w:pPr>
        <w:pStyle w:val="Corpotesto"/>
        <w:rPr>
          <w:b/>
          <w:bCs/>
        </w:rPr>
      </w:pPr>
    </w:p>
    <w:p w14:paraId="61A4E469" w14:textId="77777777" w:rsidR="00EB6C2F" w:rsidRPr="00EB6C2F" w:rsidRDefault="00EB6C2F" w:rsidP="00EB6C2F">
      <w:pPr>
        <w:pStyle w:val="Corpotesto"/>
      </w:pPr>
      <w:r w:rsidRPr="00EB6C2F">
        <w:t xml:space="preserve">Il Comune di Montesarchio in località Tora ha aperto un Centro di Raccolta Comunale, sito sul quale è stata autorizzata un’area di messa in riserva per la logistica locale. </w:t>
      </w:r>
    </w:p>
    <w:p w14:paraId="0DDB7753" w14:textId="77777777" w:rsidR="00EB6C2F" w:rsidRPr="00EB6C2F" w:rsidRDefault="00EB6C2F" w:rsidP="00EB6C2F">
      <w:pPr>
        <w:pStyle w:val="Corpotesto"/>
      </w:pPr>
      <w:r w:rsidRPr="00EB6C2F">
        <w:t xml:space="preserve">La Ditta Appaltatrice dovrà provvedere a posizionare, a sua cura e spese, minimo n.5 container e le eventuali altre attrezzature, conformi alle normative vigenti, che si rendessero necessarie per la corretta esecuzione del servizio, nonché gestire i servizi all’interno del centro. </w:t>
      </w:r>
    </w:p>
    <w:p w14:paraId="377D6333" w14:textId="77777777" w:rsidR="00EB6C2F" w:rsidRPr="00EB6C2F" w:rsidRDefault="00EB6C2F" w:rsidP="00EB6C2F">
      <w:pPr>
        <w:pStyle w:val="Corpotesto"/>
      </w:pPr>
      <w:r w:rsidRPr="00EB6C2F">
        <w:t xml:space="preserve">L’organizzazione e la gestione del Centro di raccolta verrà disciplinato da apposito Regolamento. </w:t>
      </w:r>
    </w:p>
    <w:p w14:paraId="60537045" w14:textId="77777777" w:rsidR="00EB6C2F" w:rsidRPr="00EB6C2F" w:rsidRDefault="00EB6C2F" w:rsidP="00EB6C2F">
      <w:pPr>
        <w:pStyle w:val="Corpotesto"/>
      </w:pPr>
      <w:r w:rsidRPr="00EB6C2F">
        <w:t xml:space="preserve">In caso di autorizzazione dell’area, il centro di raccolta sarà aperto, per un minimo di 12 ore/settimana, anche al conferimento diretto da parte degli utenti relativamente ai seguenti materiali: </w:t>
      </w:r>
    </w:p>
    <w:p w14:paraId="7C06F19C" w14:textId="77777777" w:rsidR="00EB6C2F" w:rsidRPr="00EB6C2F" w:rsidRDefault="00EB6C2F" w:rsidP="00EB6C2F">
      <w:pPr>
        <w:pStyle w:val="Corpotesto"/>
      </w:pPr>
      <w:r w:rsidRPr="00EB6C2F">
        <w:t>- ingombranti generici</w:t>
      </w:r>
    </w:p>
    <w:p w14:paraId="316FF91D" w14:textId="77777777" w:rsidR="00EB6C2F" w:rsidRPr="00EB6C2F" w:rsidRDefault="00EB6C2F" w:rsidP="00EB6C2F">
      <w:pPr>
        <w:pStyle w:val="Corpotesto"/>
      </w:pPr>
      <w:r w:rsidRPr="00EB6C2F">
        <w:t xml:space="preserve">- RAEE </w:t>
      </w:r>
    </w:p>
    <w:p w14:paraId="2FB4A8B9" w14:textId="77777777" w:rsidR="00EB6C2F" w:rsidRPr="00EB6C2F" w:rsidRDefault="00EB6C2F" w:rsidP="00EB6C2F">
      <w:pPr>
        <w:pStyle w:val="Corpotesto"/>
      </w:pPr>
      <w:r w:rsidRPr="00EB6C2F">
        <w:lastRenderedPageBreak/>
        <w:t xml:space="preserve">- legno </w:t>
      </w:r>
    </w:p>
    <w:p w14:paraId="40B99D38" w14:textId="77777777" w:rsidR="00EB6C2F" w:rsidRPr="00EB6C2F" w:rsidRDefault="00EB6C2F" w:rsidP="00EB6C2F">
      <w:pPr>
        <w:pStyle w:val="Corpotesto"/>
      </w:pPr>
      <w:r w:rsidRPr="00EB6C2F">
        <w:t>- oli vegetali esausti</w:t>
      </w:r>
    </w:p>
    <w:p w14:paraId="2BD14948" w14:textId="77777777" w:rsidR="00EB6C2F" w:rsidRPr="00EB6C2F" w:rsidRDefault="00EB6C2F" w:rsidP="00EB6C2F">
      <w:pPr>
        <w:pStyle w:val="Corpotesto"/>
      </w:pPr>
      <w:r w:rsidRPr="00EB6C2F">
        <w:t>- rifiuti ferrosi</w:t>
      </w:r>
    </w:p>
    <w:p w14:paraId="16F52421" w14:textId="77777777" w:rsidR="00EB6C2F" w:rsidRPr="00EB6C2F" w:rsidRDefault="00EB6C2F" w:rsidP="00EB6C2F">
      <w:pPr>
        <w:pStyle w:val="Corpotesto"/>
      </w:pPr>
      <w:r w:rsidRPr="00EB6C2F">
        <w:t>- imballaggi in plastica di grandi dimensioni</w:t>
      </w:r>
    </w:p>
    <w:p w14:paraId="5577B8B7" w14:textId="77777777" w:rsidR="00EB6C2F" w:rsidRPr="00EB6C2F" w:rsidRDefault="00EB6C2F" w:rsidP="00EB6C2F">
      <w:pPr>
        <w:pStyle w:val="Corpotesto"/>
      </w:pPr>
      <w:r w:rsidRPr="00EB6C2F">
        <w:t>- contenitori di vernici vuoti e puliti</w:t>
      </w:r>
    </w:p>
    <w:p w14:paraId="6CF61D31" w14:textId="77777777" w:rsidR="00EB6C2F" w:rsidRPr="00EB6C2F" w:rsidRDefault="00EB6C2F" w:rsidP="00EB6C2F">
      <w:pPr>
        <w:pStyle w:val="Corpotesto"/>
      </w:pPr>
      <w:r w:rsidRPr="00EB6C2F">
        <w:t>- vetro</w:t>
      </w:r>
    </w:p>
    <w:p w14:paraId="38CAE367" w14:textId="77777777" w:rsidR="00EB6C2F" w:rsidRPr="00EB6C2F" w:rsidRDefault="00EB6C2F" w:rsidP="00EB6C2F">
      <w:pPr>
        <w:pStyle w:val="Corpotesto"/>
      </w:pPr>
      <w:r w:rsidRPr="00EB6C2F">
        <w:t>- carta e cartone di grandi dimensioni</w:t>
      </w:r>
    </w:p>
    <w:p w14:paraId="5A82B0F8" w14:textId="77777777" w:rsidR="00EB6C2F" w:rsidRPr="00EB6C2F" w:rsidRDefault="00EB6C2F" w:rsidP="00EB6C2F">
      <w:pPr>
        <w:pStyle w:val="Corpotesto"/>
      </w:pPr>
      <w:r w:rsidRPr="00EB6C2F">
        <w:t>- materiali inerti provenienti da manutenzioni ordinarie.</w:t>
      </w:r>
    </w:p>
    <w:p w14:paraId="1D3459C5" w14:textId="77777777" w:rsidR="007D0D55" w:rsidRDefault="007D0D55">
      <w:pPr>
        <w:pStyle w:val="Corpotesto"/>
        <w:ind w:left="0"/>
        <w:jc w:val="left"/>
      </w:pPr>
    </w:p>
    <w:p w14:paraId="7C649CE0" w14:textId="2E84A387" w:rsidR="007D0D55" w:rsidRDefault="00000000">
      <w:pPr>
        <w:pStyle w:val="Titolo1"/>
      </w:pPr>
      <w:bookmarkStart w:id="36" w:name="_bookmark34"/>
      <w:bookmarkEnd w:id="36"/>
      <w:r>
        <w:t>Art.</w:t>
      </w:r>
      <w:r>
        <w:rPr>
          <w:spacing w:val="-1"/>
        </w:rPr>
        <w:t xml:space="preserve"> </w:t>
      </w:r>
      <w:r w:rsidR="00EB6C2F">
        <w:t>37</w:t>
      </w:r>
      <w:r>
        <w:rPr>
          <w:spacing w:val="-1"/>
        </w:rPr>
        <w:t xml:space="preserve"> </w:t>
      </w:r>
      <w:r>
        <w:t>-</w:t>
      </w:r>
      <w:r>
        <w:rPr>
          <w:spacing w:val="-4"/>
        </w:rPr>
        <w:t xml:space="preserve"> </w:t>
      </w:r>
      <w:r>
        <w:t>Il</w:t>
      </w:r>
      <w:r>
        <w:rPr>
          <w:spacing w:val="-4"/>
        </w:rPr>
        <w:t xml:space="preserve"> </w:t>
      </w:r>
      <w:r>
        <w:t>trasporto</w:t>
      </w:r>
      <w:r>
        <w:rPr>
          <w:spacing w:val="-2"/>
        </w:rPr>
        <w:t xml:space="preserve"> </w:t>
      </w:r>
      <w:r>
        <w:t>dei</w:t>
      </w:r>
      <w:r>
        <w:rPr>
          <w:spacing w:val="-3"/>
        </w:rPr>
        <w:t xml:space="preserve"> </w:t>
      </w:r>
      <w:r>
        <w:t>rifiuti</w:t>
      </w:r>
      <w:r>
        <w:rPr>
          <w:spacing w:val="-1"/>
        </w:rPr>
        <w:t xml:space="preserve"> </w:t>
      </w:r>
      <w:r>
        <w:t>agli</w:t>
      </w:r>
      <w:r>
        <w:rPr>
          <w:spacing w:val="-4"/>
        </w:rPr>
        <w:t xml:space="preserve"> </w:t>
      </w:r>
      <w:r>
        <w:t>impianti di</w:t>
      </w:r>
      <w:r>
        <w:rPr>
          <w:spacing w:val="-4"/>
        </w:rPr>
        <w:t xml:space="preserve"> </w:t>
      </w:r>
      <w:r>
        <w:t>smaltimento</w:t>
      </w:r>
      <w:r>
        <w:rPr>
          <w:spacing w:val="-2"/>
        </w:rPr>
        <w:t xml:space="preserve"> </w:t>
      </w:r>
      <w:r>
        <w:t>o</w:t>
      </w:r>
      <w:r>
        <w:rPr>
          <w:spacing w:val="-3"/>
        </w:rPr>
        <w:t xml:space="preserve"> </w:t>
      </w:r>
      <w:r>
        <w:t>recupero</w:t>
      </w:r>
    </w:p>
    <w:p w14:paraId="0F53810B" w14:textId="77777777" w:rsidR="00EB6C2F" w:rsidRPr="00EB6C2F" w:rsidRDefault="00EB6C2F" w:rsidP="00EB6C2F">
      <w:pPr>
        <w:pStyle w:val="Corpotesto"/>
        <w:spacing w:before="10"/>
        <w:rPr>
          <w:w w:val="105"/>
        </w:rPr>
      </w:pPr>
      <w:r w:rsidRPr="00EB6C2F">
        <w:rPr>
          <w:w w:val="105"/>
        </w:rPr>
        <w:t xml:space="preserve">Tutti i rifiuti provenienti dall’effettuazione dei servizi di cui all’art. 2 “Servizi oggetto dell’appalto e modalità e tempi di esecuzione”, destinati allo smaltimento, dovranno essere trasportati e conferiti agli impianti di stoccaggio e/o trattamento individuati, nel rispetto degli orari e delle disposizioni impartite dai gestori degli impianti stessi. Il trasporto ed il conferimento agli impianti comprende l’onere della pesatura ed ogni qualsivoglia onere e/o prestazione necessaria ad eseguire perfettamente il servizio. Il canone richiesto dalla ditta in sede di gara, è quindi comprensivo di quota trasporto. </w:t>
      </w:r>
    </w:p>
    <w:p w14:paraId="118A4A2E" w14:textId="77777777" w:rsidR="00EB6C2F" w:rsidRPr="00EB6C2F" w:rsidRDefault="00EB6C2F" w:rsidP="00EB6C2F">
      <w:pPr>
        <w:pStyle w:val="Corpotesto"/>
        <w:spacing w:before="10"/>
        <w:rPr>
          <w:w w:val="105"/>
        </w:rPr>
      </w:pPr>
      <w:r w:rsidRPr="00EB6C2F">
        <w:rPr>
          <w:w w:val="105"/>
        </w:rPr>
        <w:t xml:space="preserve">Se i trasporti sono effettuati all’interno del territorio Regionale, il trasporto e la consegna sono sempre da intendersi compresi nel corrispettivo del servizio. </w:t>
      </w:r>
    </w:p>
    <w:p w14:paraId="014C8F9F" w14:textId="77777777" w:rsidR="00EB6C2F" w:rsidRPr="00EB6C2F" w:rsidRDefault="00EB6C2F" w:rsidP="00EB6C2F">
      <w:pPr>
        <w:pStyle w:val="Corpotesto"/>
        <w:spacing w:before="10"/>
        <w:rPr>
          <w:w w:val="105"/>
        </w:rPr>
      </w:pPr>
      <w:r w:rsidRPr="00EB6C2F">
        <w:rPr>
          <w:w w:val="105"/>
        </w:rPr>
        <w:t>In caso di conferimento ad impianto esterno alle definizioni di cui al precedente capoverso, verrà corrisposto il compenso aggiuntivo calcolato sulla base delle tariffe medie per il trasporto di materiale sfuso desumibili dal prezziario regionale, ridotto del ribasso d’asta applicato nell’offerta complessiva in sede di gara: il conteggio chilometrico partirà dal confine regionale.</w:t>
      </w:r>
    </w:p>
    <w:p w14:paraId="712E701F" w14:textId="77777777" w:rsidR="00EB6C2F" w:rsidRPr="00EB6C2F" w:rsidRDefault="00EB6C2F" w:rsidP="00EB6C2F">
      <w:pPr>
        <w:pStyle w:val="Corpotesto"/>
        <w:spacing w:before="10"/>
        <w:rPr>
          <w:w w:val="105"/>
        </w:rPr>
      </w:pPr>
      <w:r w:rsidRPr="00EB6C2F">
        <w:rPr>
          <w:w w:val="105"/>
        </w:rPr>
        <w:t xml:space="preserve">La prestazione relativa sarà liquidata mensilmente sulla base dei documenti attestanti l’effettiva prestazione fornita. Il servizio di trasporto deve avvenire con mezzi idonei e autorizzati. La movimentazione dei rifiuti, indipendentemente dalla loro natura, dovrà essere realizzata sempre nel rispetto della normativa nazionale e regionale vigente, e con modalità tali da non arrecare disturbo o fastidio alle persone, né danno all’ambiente. </w:t>
      </w:r>
    </w:p>
    <w:p w14:paraId="1D90394B" w14:textId="77777777" w:rsidR="00EB6C2F" w:rsidRPr="00EB6C2F" w:rsidRDefault="00EB6C2F" w:rsidP="00EB6C2F">
      <w:pPr>
        <w:pStyle w:val="Corpotesto"/>
        <w:spacing w:before="10"/>
        <w:rPr>
          <w:w w:val="105"/>
        </w:rPr>
      </w:pPr>
    </w:p>
    <w:p w14:paraId="40F2C425" w14:textId="77777777" w:rsidR="00EB6C2F" w:rsidRPr="00EB6C2F" w:rsidRDefault="00EB6C2F" w:rsidP="00EB6C2F">
      <w:pPr>
        <w:pStyle w:val="Corpotesto"/>
        <w:spacing w:before="10"/>
        <w:rPr>
          <w:w w:val="105"/>
        </w:rPr>
      </w:pPr>
      <w:r w:rsidRPr="00EB6C2F">
        <w:rPr>
          <w:w w:val="105"/>
        </w:rPr>
        <w:t>L’Appaltatore dovrà assicurare che ad ogni passaggio di raccolta i rifiuti devono essere trasportati nel più breve tempo possibile agli impianti autorizzati a ricevere il conferimento.</w:t>
      </w:r>
    </w:p>
    <w:p w14:paraId="3C5B8760" w14:textId="77777777" w:rsidR="00EB6C2F" w:rsidRPr="00EB6C2F" w:rsidRDefault="00EB6C2F" w:rsidP="00EB6C2F">
      <w:pPr>
        <w:pStyle w:val="Corpotesto"/>
        <w:spacing w:before="10"/>
        <w:rPr>
          <w:w w:val="105"/>
        </w:rPr>
      </w:pPr>
      <w:r w:rsidRPr="00EB6C2F">
        <w:rPr>
          <w:w w:val="105"/>
        </w:rPr>
        <w:t>Il trasporto deve essere assicurato da automezzi le cui caratteristiche devono corrispondere alle prescrizioni ed alle autorizzazioni previste per legge e quindi tali da assicurare il rispetto delle esigenze igienico-sanitarie ed il decoro dell’ambiente urbano.</w:t>
      </w:r>
    </w:p>
    <w:p w14:paraId="1E652FBD" w14:textId="77777777" w:rsidR="00EB6C2F" w:rsidRPr="00EB6C2F" w:rsidRDefault="00EB6C2F" w:rsidP="00EB6C2F">
      <w:pPr>
        <w:pStyle w:val="Corpotesto"/>
        <w:spacing w:before="10"/>
        <w:rPr>
          <w:w w:val="105"/>
        </w:rPr>
      </w:pPr>
      <w:r w:rsidRPr="00EB6C2F">
        <w:rPr>
          <w:w w:val="105"/>
        </w:rPr>
        <w:t>I veicoli da utilizzare per la raccolta e il trasporto devono ottemperare alle norme della circolazione stradale vigenti sul territorio, salvo speciali autorizzazioni che possono essere concesse dall’Ente competente al rilascio per agevolare lo svolgimento del servizio.</w:t>
      </w:r>
    </w:p>
    <w:p w14:paraId="2AE5328A" w14:textId="77777777" w:rsidR="00EB6C2F" w:rsidRPr="00EB6C2F" w:rsidRDefault="00EB6C2F" w:rsidP="00EB6C2F">
      <w:pPr>
        <w:pStyle w:val="Corpotesto"/>
        <w:spacing w:before="10"/>
        <w:rPr>
          <w:w w:val="105"/>
        </w:rPr>
      </w:pPr>
      <w:r w:rsidRPr="00EB6C2F">
        <w:rPr>
          <w:w w:val="105"/>
        </w:rPr>
        <w:t>Nelle operazioni di trasporto della frazione organica si deve assicurare che la stessa non subisca compattamento al fine di evitare la rottura degli involucri con la consequenziale perdita di liquidi. I mezzi usati per il servizio in appalto devono essere tenuti costantemente puliti per eliminare eventuali tracce di percolato.</w:t>
      </w:r>
    </w:p>
    <w:p w14:paraId="35D0998C" w14:textId="77777777" w:rsidR="00EB6C2F" w:rsidRPr="00EB6C2F" w:rsidRDefault="00EB6C2F" w:rsidP="00EB6C2F">
      <w:pPr>
        <w:pStyle w:val="Corpotesto"/>
        <w:spacing w:before="10"/>
        <w:rPr>
          <w:w w:val="105"/>
        </w:rPr>
      </w:pPr>
      <w:r w:rsidRPr="00EB6C2F">
        <w:rPr>
          <w:w w:val="105"/>
        </w:rPr>
        <w:t>Tutti gli oneri per il trasporto fino alle destinazioni finali sono inclusi nell’importo d’appalto.</w:t>
      </w:r>
    </w:p>
    <w:p w14:paraId="345548BD" w14:textId="62314605" w:rsidR="007D0D55" w:rsidRDefault="00EB6C2F" w:rsidP="00EB6C2F">
      <w:pPr>
        <w:pStyle w:val="Corpotesto"/>
        <w:spacing w:before="10"/>
        <w:rPr>
          <w:w w:val="105"/>
        </w:rPr>
      </w:pPr>
      <w:r w:rsidRPr="00EB6C2F">
        <w:rPr>
          <w:w w:val="105"/>
        </w:rPr>
        <w:t>Gli impianti di recupero/smaltimento relativi: al secco residuale non riciclabile e all’indifferenziato sono quelli imposti dalla programmazione regionale/provinciale; alla frazione umida sono quelli previsti nella programmazione regionale/provinciale nel caso in cui siano stati attivati alla data di affidamento dell’appalto o sono quelli di trasferenza esistenti in territorio regionale/provinciale scelti dall’ Ente; ai rifiuti destinati a recupero e soggetti a remunerazione - rifiuti da imballaggio (carta, cartone, plastica, vetro, metalli) sono quelli scelti dall’Ente.</w:t>
      </w:r>
    </w:p>
    <w:p w14:paraId="17581B5D" w14:textId="77777777" w:rsidR="00EB6C2F" w:rsidRDefault="00EB6C2F" w:rsidP="00EB6C2F">
      <w:pPr>
        <w:pStyle w:val="Corpotesto"/>
        <w:spacing w:before="10"/>
        <w:ind w:left="0"/>
        <w:jc w:val="left"/>
        <w:rPr>
          <w:sz w:val="21"/>
        </w:rPr>
      </w:pPr>
    </w:p>
    <w:p w14:paraId="46D455C6" w14:textId="248E4F2F" w:rsidR="007D0D55" w:rsidRDefault="00000000">
      <w:pPr>
        <w:pStyle w:val="Titolo1"/>
      </w:pPr>
      <w:bookmarkStart w:id="37" w:name="_bookmark35"/>
      <w:bookmarkEnd w:id="37"/>
      <w:r>
        <w:t>Art.</w:t>
      </w:r>
      <w:r>
        <w:rPr>
          <w:spacing w:val="-2"/>
        </w:rPr>
        <w:t xml:space="preserve"> </w:t>
      </w:r>
      <w:r w:rsidR="00EB6C2F">
        <w:t>38</w:t>
      </w:r>
      <w:r>
        <w:rPr>
          <w:spacing w:val="-1"/>
        </w:rPr>
        <w:t xml:space="preserve"> </w:t>
      </w:r>
      <w:r>
        <w:t>-</w:t>
      </w:r>
      <w:r>
        <w:rPr>
          <w:spacing w:val="-5"/>
        </w:rPr>
        <w:t xml:space="preserve"> </w:t>
      </w:r>
      <w:r>
        <w:t>Smaltimento</w:t>
      </w:r>
      <w:r>
        <w:rPr>
          <w:spacing w:val="-4"/>
        </w:rPr>
        <w:t xml:space="preserve"> </w:t>
      </w:r>
      <w:r>
        <w:t>dei</w:t>
      </w:r>
      <w:r>
        <w:rPr>
          <w:spacing w:val="-4"/>
        </w:rPr>
        <w:t xml:space="preserve"> </w:t>
      </w:r>
      <w:r>
        <w:t>rifiuti</w:t>
      </w:r>
    </w:p>
    <w:p w14:paraId="131A6D85" w14:textId="490442CA" w:rsidR="007D0D55" w:rsidRDefault="00D1013A">
      <w:pPr>
        <w:pStyle w:val="Corpotesto"/>
        <w:spacing w:before="2"/>
        <w:ind w:right="115"/>
      </w:pPr>
      <w:r w:rsidRPr="00D1013A">
        <w:t xml:space="preserve">Saranno a carico dell’Amministrazione gli oneri economici relativi allo smaltimento/recupero di tutti i rifiuti indicati nel presente capitolato. L'Amministrazione provvederà ad indicare impianti e siti in cui trasportare le singole tipologie di rifiuti, altresì la Ditta Appaltatrice potrà indicare siti alternativi in cui inviare allo smaltimento/recupero le singole tipologie di rifiuto con il relativo prezzo: in tale caso sarà comunque necessario l’assenso del Comune di Montesarchio. </w:t>
      </w:r>
    </w:p>
    <w:p w14:paraId="77E8358B" w14:textId="77777777" w:rsidR="007D0D55" w:rsidRDefault="00000000">
      <w:pPr>
        <w:pStyle w:val="Corpotesto"/>
        <w:spacing w:before="3" w:line="237" w:lineRule="auto"/>
        <w:ind w:right="116"/>
      </w:pPr>
      <w:r>
        <w:t>La</w:t>
      </w:r>
      <w:r>
        <w:rPr>
          <w:spacing w:val="1"/>
        </w:rPr>
        <w:t xml:space="preserve"> </w:t>
      </w:r>
      <w:r>
        <w:t>ditta</w:t>
      </w:r>
      <w:r>
        <w:rPr>
          <w:spacing w:val="1"/>
        </w:rPr>
        <w:t xml:space="preserve"> </w:t>
      </w:r>
      <w:r>
        <w:t>appaltatrice</w:t>
      </w:r>
      <w:r>
        <w:rPr>
          <w:spacing w:val="1"/>
        </w:rPr>
        <w:t xml:space="preserve"> </w:t>
      </w:r>
      <w:r>
        <w:t>dovrà</w:t>
      </w:r>
      <w:r>
        <w:rPr>
          <w:spacing w:val="1"/>
        </w:rPr>
        <w:t xml:space="preserve"> </w:t>
      </w:r>
      <w:r>
        <w:t>collaborare</w:t>
      </w:r>
      <w:r>
        <w:rPr>
          <w:spacing w:val="1"/>
        </w:rPr>
        <w:t xml:space="preserve"> </w:t>
      </w:r>
      <w:r>
        <w:t>con</w:t>
      </w:r>
      <w:r>
        <w:rPr>
          <w:spacing w:val="1"/>
        </w:rPr>
        <w:t xml:space="preserve"> </w:t>
      </w:r>
      <w:r>
        <w:t>l’amministrazione</w:t>
      </w:r>
      <w:r>
        <w:rPr>
          <w:spacing w:val="1"/>
        </w:rPr>
        <w:t xml:space="preserve"> </w:t>
      </w:r>
      <w:r>
        <w:t>comunale,</w:t>
      </w:r>
      <w:r>
        <w:rPr>
          <w:spacing w:val="1"/>
        </w:rPr>
        <w:t xml:space="preserve"> </w:t>
      </w:r>
      <w:r>
        <w:t>in caso</w:t>
      </w:r>
      <w:r>
        <w:rPr>
          <w:spacing w:val="1"/>
        </w:rPr>
        <w:t xml:space="preserve"> </w:t>
      </w:r>
      <w:r>
        <w:t>di</w:t>
      </w:r>
      <w:r>
        <w:rPr>
          <w:spacing w:val="1"/>
        </w:rPr>
        <w:t xml:space="preserve"> </w:t>
      </w:r>
      <w:r>
        <w:t>necessità</w:t>
      </w:r>
      <w:r>
        <w:rPr>
          <w:spacing w:val="1"/>
        </w:rPr>
        <w:t xml:space="preserve"> </w:t>
      </w:r>
      <w:r>
        <w:t>e/o</w:t>
      </w:r>
      <w:r>
        <w:rPr>
          <w:spacing w:val="1"/>
        </w:rPr>
        <w:t xml:space="preserve"> </w:t>
      </w:r>
      <w:r>
        <w:t>urgenza,</w:t>
      </w:r>
      <w:r>
        <w:rPr>
          <w:spacing w:val="1"/>
        </w:rPr>
        <w:t xml:space="preserve"> </w:t>
      </w:r>
      <w:r>
        <w:t>nel</w:t>
      </w:r>
      <w:r>
        <w:rPr>
          <w:spacing w:val="1"/>
        </w:rPr>
        <w:t xml:space="preserve"> </w:t>
      </w:r>
      <w:r>
        <w:t>reperimento degli impianti</w:t>
      </w:r>
      <w:r>
        <w:rPr>
          <w:spacing w:val="-2"/>
        </w:rPr>
        <w:t xml:space="preserve"> </w:t>
      </w:r>
      <w:r>
        <w:t>di conferimento</w:t>
      </w:r>
      <w:r>
        <w:rPr>
          <w:spacing w:val="1"/>
        </w:rPr>
        <w:t xml:space="preserve"> </w:t>
      </w:r>
      <w:r>
        <w:t>dei rifiuti raccolti.</w:t>
      </w:r>
    </w:p>
    <w:p w14:paraId="225B1879" w14:textId="77777777" w:rsidR="007D0D55" w:rsidRDefault="007D0D55">
      <w:pPr>
        <w:pStyle w:val="Corpotesto"/>
        <w:spacing w:before="1"/>
        <w:ind w:left="0"/>
        <w:jc w:val="left"/>
      </w:pPr>
    </w:p>
    <w:p w14:paraId="1BC6A0EB" w14:textId="1942DC2C" w:rsidR="007D0D55" w:rsidRDefault="00000000">
      <w:pPr>
        <w:pStyle w:val="Titolo1"/>
        <w:jc w:val="left"/>
      </w:pPr>
      <w:bookmarkStart w:id="38" w:name="_bookmark36"/>
      <w:bookmarkEnd w:id="38"/>
      <w:r>
        <w:t>Art.</w:t>
      </w:r>
      <w:r>
        <w:rPr>
          <w:spacing w:val="-1"/>
        </w:rPr>
        <w:t xml:space="preserve"> </w:t>
      </w:r>
      <w:r>
        <w:t>3</w:t>
      </w:r>
      <w:r w:rsidR="00D1013A">
        <w:t>9</w:t>
      </w:r>
      <w:r>
        <w:rPr>
          <w:spacing w:val="-1"/>
        </w:rPr>
        <w:t xml:space="preserve"> </w:t>
      </w:r>
      <w:r>
        <w:t>-</w:t>
      </w:r>
      <w:r>
        <w:rPr>
          <w:spacing w:val="-2"/>
        </w:rPr>
        <w:t xml:space="preserve"> </w:t>
      </w:r>
      <w:r>
        <w:t>Manutenzione</w:t>
      </w:r>
      <w:r>
        <w:rPr>
          <w:spacing w:val="-3"/>
        </w:rPr>
        <w:t xml:space="preserve"> </w:t>
      </w:r>
      <w:r>
        <w:t>dei</w:t>
      </w:r>
      <w:r>
        <w:rPr>
          <w:spacing w:val="-2"/>
        </w:rPr>
        <w:t xml:space="preserve"> </w:t>
      </w:r>
      <w:r>
        <w:t>contenitori</w:t>
      </w:r>
      <w:r>
        <w:rPr>
          <w:spacing w:val="-2"/>
        </w:rPr>
        <w:t xml:space="preserve"> </w:t>
      </w:r>
      <w:r>
        <w:t>e</w:t>
      </w:r>
      <w:r>
        <w:rPr>
          <w:spacing w:val="-3"/>
        </w:rPr>
        <w:t xml:space="preserve"> </w:t>
      </w:r>
      <w:r>
        <w:t>delle</w:t>
      </w:r>
      <w:r>
        <w:rPr>
          <w:spacing w:val="-3"/>
        </w:rPr>
        <w:t xml:space="preserve"> </w:t>
      </w:r>
      <w:r>
        <w:t>attrezzature</w:t>
      </w:r>
      <w:r>
        <w:rPr>
          <w:spacing w:val="-3"/>
        </w:rPr>
        <w:t xml:space="preserve"> </w:t>
      </w:r>
      <w:r>
        <w:t>per</w:t>
      </w:r>
      <w:r>
        <w:rPr>
          <w:spacing w:val="-2"/>
        </w:rPr>
        <w:t xml:space="preserve"> </w:t>
      </w:r>
      <w:r>
        <w:t>lo</w:t>
      </w:r>
      <w:r>
        <w:rPr>
          <w:spacing w:val="-5"/>
        </w:rPr>
        <w:t xml:space="preserve"> </w:t>
      </w:r>
      <w:r>
        <w:t>svolgimento</w:t>
      </w:r>
      <w:r>
        <w:rPr>
          <w:spacing w:val="-3"/>
        </w:rPr>
        <w:t xml:space="preserve"> </w:t>
      </w:r>
      <w:r>
        <w:t>dei</w:t>
      </w:r>
      <w:r>
        <w:rPr>
          <w:spacing w:val="-2"/>
        </w:rPr>
        <w:t xml:space="preserve"> </w:t>
      </w:r>
      <w:r>
        <w:t>servizi</w:t>
      </w:r>
      <w:r>
        <w:rPr>
          <w:spacing w:val="-3"/>
        </w:rPr>
        <w:t xml:space="preserve"> </w:t>
      </w:r>
      <w:r>
        <w:t>in</w:t>
      </w:r>
      <w:r>
        <w:rPr>
          <w:spacing w:val="-3"/>
        </w:rPr>
        <w:t xml:space="preserve"> </w:t>
      </w:r>
      <w:r>
        <w:t>appalto</w:t>
      </w:r>
    </w:p>
    <w:p w14:paraId="2E180B5F" w14:textId="77777777" w:rsidR="007D0D55" w:rsidRDefault="00000000">
      <w:pPr>
        <w:pStyle w:val="Corpotesto"/>
        <w:spacing w:before="1"/>
        <w:jc w:val="left"/>
      </w:pPr>
      <w:r>
        <w:t>Il</w:t>
      </w:r>
      <w:r>
        <w:rPr>
          <w:spacing w:val="-3"/>
        </w:rPr>
        <w:t xml:space="preserve"> </w:t>
      </w:r>
      <w:r>
        <w:t>servizio</w:t>
      </w:r>
      <w:r>
        <w:rPr>
          <w:spacing w:val="-1"/>
        </w:rPr>
        <w:t xml:space="preserve"> </w:t>
      </w:r>
      <w:r>
        <w:t>deve</w:t>
      </w:r>
      <w:r>
        <w:rPr>
          <w:spacing w:val="-4"/>
        </w:rPr>
        <w:t xml:space="preserve"> </w:t>
      </w:r>
      <w:r>
        <w:t>essere</w:t>
      </w:r>
      <w:r>
        <w:rPr>
          <w:spacing w:val="-2"/>
        </w:rPr>
        <w:t xml:space="preserve"> </w:t>
      </w:r>
      <w:r>
        <w:t>prestato</w:t>
      </w:r>
      <w:r>
        <w:rPr>
          <w:spacing w:val="-1"/>
        </w:rPr>
        <w:t xml:space="preserve"> </w:t>
      </w:r>
      <w:r>
        <w:t>nel</w:t>
      </w:r>
      <w:r>
        <w:rPr>
          <w:spacing w:val="-2"/>
        </w:rPr>
        <w:t xml:space="preserve"> </w:t>
      </w:r>
      <w:r>
        <w:t>territorio</w:t>
      </w:r>
      <w:r>
        <w:rPr>
          <w:spacing w:val="-1"/>
        </w:rPr>
        <w:t xml:space="preserve"> </w:t>
      </w:r>
      <w:r>
        <w:t>del</w:t>
      </w:r>
      <w:r>
        <w:rPr>
          <w:spacing w:val="1"/>
        </w:rPr>
        <w:t xml:space="preserve"> </w:t>
      </w:r>
      <w:r>
        <w:t>Comune</w:t>
      </w:r>
      <w:r>
        <w:rPr>
          <w:spacing w:val="-1"/>
        </w:rPr>
        <w:t xml:space="preserve"> </w:t>
      </w:r>
      <w:r>
        <w:t>per</w:t>
      </w:r>
      <w:r>
        <w:rPr>
          <w:spacing w:val="-2"/>
        </w:rPr>
        <w:t xml:space="preserve"> </w:t>
      </w:r>
      <w:r>
        <w:t>le</w:t>
      </w:r>
      <w:r>
        <w:rPr>
          <w:spacing w:val="-5"/>
        </w:rPr>
        <w:t xml:space="preserve"> </w:t>
      </w:r>
      <w:r>
        <w:t>utenze</w:t>
      </w:r>
      <w:r>
        <w:rPr>
          <w:spacing w:val="-1"/>
        </w:rPr>
        <w:t xml:space="preserve"> </w:t>
      </w:r>
      <w:r>
        <w:t>domestiche</w:t>
      </w:r>
      <w:r>
        <w:rPr>
          <w:spacing w:val="-1"/>
        </w:rPr>
        <w:t xml:space="preserve"> </w:t>
      </w:r>
      <w:r>
        <w:t>e</w:t>
      </w:r>
      <w:r>
        <w:rPr>
          <w:spacing w:val="-1"/>
        </w:rPr>
        <w:t xml:space="preserve"> </w:t>
      </w:r>
      <w:r>
        <w:t>non</w:t>
      </w:r>
      <w:r>
        <w:rPr>
          <w:spacing w:val="-3"/>
        </w:rPr>
        <w:t xml:space="preserve"> </w:t>
      </w:r>
      <w:r>
        <w:t>domestiche.</w:t>
      </w:r>
    </w:p>
    <w:p w14:paraId="6B791799" w14:textId="77777777" w:rsidR="007D0D55" w:rsidRDefault="00000000">
      <w:pPr>
        <w:pStyle w:val="Corpotesto"/>
        <w:jc w:val="left"/>
      </w:pPr>
      <w:r>
        <w:t>L’Amministrazione</w:t>
      </w:r>
      <w:r>
        <w:rPr>
          <w:spacing w:val="-6"/>
        </w:rPr>
        <w:t xml:space="preserve"> </w:t>
      </w:r>
      <w:r>
        <w:t>aggiudicatrice</w:t>
      </w:r>
      <w:r>
        <w:rPr>
          <w:spacing w:val="-5"/>
        </w:rPr>
        <w:t xml:space="preserve"> </w:t>
      </w:r>
      <w:r>
        <w:t>ha</w:t>
      </w:r>
      <w:r>
        <w:rPr>
          <w:spacing w:val="-3"/>
        </w:rPr>
        <w:t xml:space="preserve"> </w:t>
      </w:r>
      <w:r>
        <w:t>la</w:t>
      </w:r>
      <w:r>
        <w:rPr>
          <w:spacing w:val="-6"/>
        </w:rPr>
        <w:t xml:space="preserve"> </w:t>
      </w:r>
      <w:r>
        <w:t>facoltà</w:t>
      </w:r>
      <w:r>
        <w:rPr>
          <w:spacing w:val="-7"/>
        </w:rPr>
        <w:t xml:space="preserve"> </w:t>
      </w:r>
      <w:r>
        <w:t>di</w:t>
      </w:r>
      <w:r>
        <w:rPr>
          <w:spacing w:val="-6"/>
        </w:rPr>
        <w:t xml:space="preserve"> </w:t>
      </w:r>
      <w:r>
        <w:t>verificare</w:t>
      </w:r>
      <w:r>
        <w:rPr>
          <w:spacing w:val="-3"/>
        </w:rPr>
        <w:t xml:space="preserve"> </w:t>
      </w:r>
      <w:r>
        <w:t>annualmente</w:t>
      </w:r>
      <w:r>
        <w:rPr>
          <w:spacing w:val="-5"/>
        </w:rPr>
        <w:t xml:space="preserve"> </w:t>
      </w:r>
      <w:r>
        <w:t>lo</w:t>
      </w:r>
      <w:r>
        <w:rPr>
          <w:spacing w:val="-3"/>
        </w:rPr>
        <w:t xml:space="preserve"> </w:t>
      </w:r>
      <w:r>
        <w:t>stato</w:t>
      </w:r>
      <w:r>
        <w:rPr>
          <w:spacing w:val="-2"/>
        </w:rPr>
        <w:t xml:space="preserve"> </w:t>
      </w:r>
      <w:r>
        <w:t>di</w:t>
      </w:r>
      <w:r>
        <w:rPr>
          <w:spacing w:val="-3"/>
        </w:rPr>
        <w:t xml:space="preserve"> </w:t>
      </w:r>
      <w:r>
        <w:t>decoro</w:t>
      </w:r>
      <w:r>
        <w:rPr>
          <w:spacing w:val="-5"/>
        </w:rPr>
        <w:t xml:space="preserve"> </w:t>
      </w:r>
      <w:r>
        <w:t>e</w:t>
      </w:r>
      <w:r>
        <w:rPr>
          <w:spacing w:val="-6"/>
        </w:rPr>
        <w:t xml:space="preserve"> </w:t>
      </w:r>
      <w:r>
        <w:t>di</w:t>
      </w:r>
      <w:r>
        <w:rPr>
          <w:spacing w:val="-3"/>
        </w:rPr>
        <w:t xml:space="preserve"> </w:t>
      </w:r>
      <w:r>
        <w:t>perfetta</w:t>
      </w:r>
      <w:r>
        <w:rPr>
          <w:spacing w:val="-5"/>
        </w:rPr>
        <w:t xml:space="preserve"> </w:t>
      </w:r>
      <w:r>
        <w:t>efficienza</w:t>
      </w:r>
      <w:r>
        <w:rPr>
          <w:spacing w:val="-3"/>
        </w:rPr>
        <w:t xml:space="preserve"> </w:t>
      </w:r>
      <w:r>
        <w:t>dei</w:t>
      </w:r>
    </w:p>
    <w:p w14:paraId="1F8B2B7D" w14:textId="77777777" w:rsidR="007D0D55" w:rsidRDefault="00000000">
      <w:pPr>
        <w:pStyle w:val="Corpotesto"/>
        <w:jc w:val="left"/>
      </w:pPr>
      <w:r>
        <w:t xml:space="preserve">mezzi  </w:t>
      </w:r>
      <w:r>
        <w:rPr>
          <w:spacing w:val="3"/>
        </w:rPr>
        <w:t xml:space="preserve"> </w:t>
      </w:r>
      <w:r>
        <w:t xml:space="preserve">e  </w:t>
      </w:r>
      <w:r>
        <w:rPr>
          <w:spacing w:val="4"/>
        </w:rPr>
        <w:t xml:space="preserve"> </w:t>
      </w:r>
      <w:r>
        <w:t xml:space="preserve">delle  </w:t>
      </w:r>
      <w:r>
        <w:rPr>
          <w:spacing w:val="3"/>
        </w:rPr>
        <w:t xml:space="preserve"> </w:t>
      </w:r>
      <w:r>
        <w:t xml:space="preserve">attrezzature  </w:t>
      </w:r>
      <w:r>
        <w:rPr>
          <w:spacing w:val="4"/>
        </w:rPr>
        <w:t xml:space="preserve"> </w:t>
      </w:r>
      <w:r>
        <w:t xml:space="preserve">impiegati.  </w:t>
      </w:r>
      <w:r>
        <w:rPr>
          <w:spacing w:val="2"/>
        </w:rPr>
        <w:t xml:space="preserve"> </w:t>
      </w:r>
      <w:r>
        <w:t xml:space="preserve">In  </w:t>
      </w:r>
      <w:r>
        <w:rPr>
          <w:spacing w:val="3"/>
        </w:rPr>
        <w:t xml:space="preserve"> </w:t>
      </w:r>
      <w:r>
        <w:t xml:space="preserve">caso  </w:t>
      </w:r>
      <w:r>
        <w:rPr>
          <w:spacing w:val="4"/>
        </w:rPr>
        <w:t xml:space="preserve"> </w:t>
      </w:r>
      <w:r>
        <w:t xml:space="preserve">di  </w:t>
      </w:r>
      <w:r>
        <w:rPr>
          <w:spacing w:val="3"/>
        </w:rPr>
        <w:t xml:space="preserve"> </w:t>
      </w:r>
      <w:r>
        <w:t xml:space="preserve">comprovata  </w:t>
      </w:r>
      <w:r>
        <w:rPr>
          <w:spacing w:val="4"/>
        </w:rPr>
        <w:t xml:space="preserve"> </w:t>
      </w:r>
      <w:r>
        <w:t xml:space="preserve">inidoneità  </w:t>
      </w:r>
      <w:r>
        <w:rPr>
          <w:spacing w:val="1"/>
        </w:rPr>
        <w:t xml:space="preserve"> </w:t>
      </w:r>
      <w:r>
        <w:t xml:space="preserve">dei  </w:t>
      </w:r>
      <w:r>
        <w:rPr>
          <w:spacing w:val="6"/>
        </w:rPr>
        <w:t xml:space="preserve"> </w:t>
      </w:r>
      <w:r>
        <w:t xml:space="preserve">mezzi  </w:t>
      </w:r>
      <w:r>
        <w:rPr>
          <w:spacing w:val="3"/>
        </w:rPr>
        <w:t xml:space="preserve"> </w:t>
      </w:r>
      <w:r>
        <w:t xml:space="preserve">e  </w:t>
      </w:r>
      <w:r>
        <w:rPr>
          <w:spacing w:val="4"/>
        </w:rPr>
        <w:t xml:space="preserve"> </w:t>
      </w:r>
      <w:r>
        <w:t xml:space="preserve">delle  </w:t>
      </w:r>
      <w:r>
        <w:rPr>
          <w:spacing w:val="3"/>
        </w:rPr>
        <w:t xml:space="preserve"> </w:t>
      </w:r>
      <w:r>
        <w:t>attrezzature,</w:t>
      </w:r>
    </w:p>
    <w:p w14:paraId="3C585C71" w14:textId="0A801B30" w:rsidR="007D0D55" w:rsidRDefault="00000000">
      <w:pPr>
        <w:pStyle w:val="Corpotesto"/>
        <w:spacing w:before="28"/>
        <w:ind w:right="115"/>
        <w:rPr>
          <w:w w:val="105"/>
        </w:rPr>
      </w:pPr>
      <w:r>
        <w:t>l’amministrazione aggiudicatrice ordinerà che siano eseguite tempestivamente, e comunque non oltre dieci giorni</w:t>
      </w:r>
      <w:r>
        <w:rPr>
          <w:spacing w:val="1"/>
        </w:rPr>
        <w:t xml:space="preserve"> </w:t>
      </w:r>
      <w:r>
        <w:rPr>
          <w:w w:val="105"/>
        </w:rPr>
        <w:t>dalla verifica, le necessarie opere di manutenzione ordinaria e straordinaria o, nel caso di difetti maggiori, la</w:t>
      </w:r>
      <w:r>
        <w:rPr>
          <w:spacing w:val="1"/>
          <w:w w:val="105"/>
        </w:rPr>
        <w:t xml:space="preserve"> </w:t>
      </w:r>
      <w:r>
        <w:t>sostituzione.</w:t>
      </w:r>
      <w:r>
        <w:rPr>
          <w:spacing w:val="-6"/>
        </w:rPr>
        <w:t xml:space="preserve"> </w:t>
      </w:r>
      <w:r>
        <w:t>In</w:t>
      </w:r>
      <w:r>
        <w:rPr>
          <w:spacing w:val="-9"/>
        </w:rPr>
        <w:t xml:space="preserve"> </w:t>
      </w:r>
      <w:r>
        <w:t>questo</w:t>
      </w:r>
      <w:r>
        <w:rPr>
          <w:spacing w:val="-5"/>
        </w:rPr>
        <w:t xml:space="preserve"> </w:t>
      </w:r>
      <w:r>
        <w:t>caso,</w:t>
      </w:r>
      <w:r>
        <w:rPr>
          <w:spacing w:val="-5"/>
        </w:rPr>
        <w:t xml:space="preserve"> </w:t>
      </w:r>
      <w:r>
        <w:t>le</w:t>
      </w:r>
      <w:r>
        <w:rPr>
          <w:spacing w:val="-5"/>
        </w:rPr>
        <w:t xml:space="preserve"> </w:t>
      </w:r>
      <w:r>
        <w:t>attrezzature</w:t>
      </w:r>
      <w:r>
        <w:rPr>
          <w:spacing w:val="-4"/>
        </w:rPr>
        <w:t xml:space="preserve"> </w:t>
      </w:r>
      <w:r>
        <w:t>dovranno</w:t>
      </w:r>
      <w:r>
        <w:rPr>
          <w:spacing w:val="-6"/>
        </w:rPr>
        <w:t xml:space="preserve"> </w:t>
      </w:r>
      <w:r>
        <w:t>possedere</w:t>
      </w:r>
      <w:r>
        <w:rPr>
          <w:spacing w:val="-6"/>
        </w:rPr>
        <w:t xml:space="preserve"> </w:t>
      </w:r>
      <w:r>
        <w:t>caratteristiche</w:t>
      </w:r>
      <w:r>
        <w:rPr>
          <w:spacing w:val="-10"/>
        </w:rPr>
        <w:t xml:space="preserve"> </w:t>
      </w:r>
      <w:r>
        <w:t>analoghe</w:t>
      </w:r>
      <w:r>
        <w:rPr>
          <w:spacing w:val="-5"/>
        </w:rPr>
        <w:t xml:space="preserve"> </w:t>
      </w:r>
      <w:r>
        <w:t>alle</w:t>
      </w:r>
      <w:r>
        <w:rPr>
          <w:spacing w:val="-4"/>
        </w:rPr>
        <w:t xml:space="preserve"> </w:t>
      </w:r>
      <w:r>
        <w:t>attrezzature</w:t>
      </w:r>
      <w:r>
        <w:rPr>
          <w:spacing w:val="-7"/>
        </w:rPr>
        <w:t xml:space="preserve"> </w:t>
      </w:r>
      <w:r>
        <w:t>sostituite.</w:t>
      </w:r>
      <w:r>
        <w:rPr>
          <w:spacing w:val="1"/>
        </w:rPr>
        <w:t xml:space="preserve"> </w:t>
      </w:r>
      <w:r>
        <w:rPr>
          <w:w w:val="105"/>
        </w:rPr>
        <w:t>Qualora, durante l’appalto, i cassonetti di cui sopra vengano danneggiati, l’appaltatore avrà l’onere, compreso</w:t>
      </w:r>
      <w:r>
        <w:rPr>
          <w:spacing w:val="1"/>
          <w:w w:val="105"/>
        </w:rPr>
        <w:t xml:space="preserve"> </w:t>
      </w:r>
      <w:r>
        <w:rPr>
          <w:w w:val="105"/>
        </w:rPr>
        <w:t>nel canone d’appalto, di aggiustarli o sostituirli entro 48 ore dalla data della segnalazione, in maniera da</w:t>
      </w:r>
      <w:r>
        <w:rPr>
          <w:spacing w:val="1"/>
          <w:w w:val="105"/>
        </w:rPr>
        <w:t xml:space="preserve"> </w:t>
      </w:r>
      <w:r>
        <w:rPr>
          <w:w w:val="105"/>
        </w:rPr>
        <w:t>consentire</w:t>
      </w:r>
      <w:r>
        <w:rPr>
          <w:spacing w:val="1"/>
          <w:w w:val="105"/>
        </w:rPr>
        <w:t xml:space="preserve"> </w:t>
      </w:r>
      <w:r>
        <w:rPr>
          <w:w w:val="105"/>
        </w:rPr>
        <w:t>la</w:t>
      </w:r>
      <w:r>
        <w:rPr>
          <w:spacing w:val="1"/>
          <w:w w:val="105"/>
        </w:rPr>
        <w:t xml:space="preserve"> </w:t>
      </w:r>
      <w:r>
        <w:rPr>
          <w:w w:val="105"/>
        </w:rPr>
        <w:t>possibilità</w:t>
      </w:r>
      <w:r>
        <w:rPr>
          <w:spacing w:val="1"/>
          <w:w w:val="105"/>
        </w:rPr>
        <w:t xml:space="preserve"> </w:t>
      </w:r>
      <w:r>
        <w:rPr>
          <w:w w:val="105"/>
        </w:rPr>
        <w:t>di</w:t>
      </w:r>
      <w:r>
        <w:rPr>
          <w:spacing w:val="1"/>
          <w:w w:val="105"/>
        </w:rPr>
        <w:t xml:space="preserve"> </w:t>
      </w:r>
      <w:r>
        <w:rPr>
          <w:w w:val="105"/>
        </w:rPr>
        <w:t>conferimento</w:t>
      </w:r>
      <w:r>
        <w:rPr>
          <w:spacing w:val="1"/>
          <w:w w:val="105"/>
        </w:rPr>
        <w:t xml:space="preserve"> </w:t>
      </w:r>
      <w:r>
        <w:rPr>
          <w:w w:val="105"/>
        </w:rPr>
        <w:t>senza</w:t>
      </w:r>
      <w:r>
        <w:rPr>
          <w:spacing w:val="1"/>
          <w:w w:val="105"/>
        </w:rPr>
        <w:t xml:space="preserve"> </w:t>
      </w:r>
      <w:r>
        <w:rPr>
          <w:w w:val="105"/>
        </w:rPr>
        <w:t>interruzione</w:t>
      </w:r>
      <w:r>
        <w:rPr>
          <w:spacing w:val="1"/>
          <w:w w:val="105"/>
        </w:rPr>
        <w:t xml:space="preserve"> </w:t>
      </w:r>
      <w:r>
        <w:rPr>
          <w:w w:val="105"/>
        </w:rPr>
        <w:t>da</w:t>
      </w:r>
      <w:r>
        <w:rPr>
          <w:spacing w:val="1"/>
          <w:w w:val="105"/>
        </w:rPr>
        <w:t xml:space="preserve"> </w:t>
      </w:r>
      <w:r>
        <w:rPr>
          <w:w w:val="105"/>
        </w:rPr>
        <w:t>parte</w:t>
      </w:r>
      <w:r>
        <w:rPr>
          <w:spacing w:val="1"/>
          <w:w w:val="105"/>
        </w:rPr>
        <w:t xml:space="preserve"> </w:t>
      </w:r>
      <w:r>
        <w:rPr>
          <w:w w:val="105"/>
        </w:rPr>
        <w:t>dell’utenza.</w:t>
      </w:r>
      <w:r>
        <w:rPr>
          <w:spacing w:val="1"/>
          <w:w w:val="105"/>
        </w:rPr>
        <w:t xml:space="preserve"> </w:t>
      </w:r>
      <w:r>
        <w:rPr>
          <w:w w:val="105"/>
        </w:rPr>
        <w:t>La</w:t>
      </w:r>
      <w:r>
        <w:rPr>
          <w:spacing w:val="1"/>
          <w:w w:val="105"/>
        </w:rPr>
        <w:t xml:space="preserve"> </w:t>
      </w:r>
      <w:r>
        <w:rPr>
          <w:w w:val="105"/>
        </w:rPr>
        <w:t>manutenzione</w:t>
      </w:r>
      <w:r>
        <w:rPr>
          <w:spacing w:val="1"/>
          <w:w w:val="105"/>
        </w:rPr>
        <w:t xml:space="preserve"> </w:t>
      </w:r>
      <w:r>
        <w:rPr>
          <w:w w:val="105"/>
        </w:rPr>
        <w:t>dei</w:t>
      </w:r>
      <w:r>
        <w:rPr>
          <w:spacing w:val="1"/>
          <w:w w:val="105"/>
        </w:rPr>
        <w:t xml:space="preserve"> </w:t>
      </w:r>
      <w:r>
        <w:rPr>
          <w:w w:val="105"/>
        </w:rPr>
        <w:t>contenitori e dei cassonetti, di proprietà dell’Amministrazione, sia già esistenti che nuovi, è a totale carico</w:t>
      </w:r>
      <w:r>
        <w:rPr>
          <w:spacing w:val="1"/>
          <w:w w:val="105"/>
        </w:rPr>
        <w:t xml:space="preserve"> </w:t>
      </w:r>
      <w:r>
        <w:rPr>
          <w:w w:val="105"/>
        </w:rPr>
        <w:t>dell’Appaltatore.</w:t>
      </w:r>
    </w:p>
    <w:p w14:paraId="6F9FC13F" w14:textId="77777777" w:rsidR="00DC2F0C" w:rsidRDefault="00DC2F0C">
      <w:pPr>
        <w:pStyle w:val="Corpotesto"/>
        <w:spacing w:before="28"/>
        <w:ind w:right="115"/>
      </w:pPr>
    </w:p>
    <w:p w14:paraId="24DF303F" w14:textId="77777777" w:rsidR="007D0D55" w:rsidRDefault="007D0D55">
      <w:pPr>
        <w:pStyle w:val="Corpotesto"/>
        <w:spacing w:before="2"/>
        <w:ind w:left="0"/>
        <w:jc w:val="left"/>
      </w:pPr>
    </w:p>
    <w:p w14:paraId="214AA885" w14:textId="582BCDBF" w:rsidR="007D0D55" w:rsidRDefault="00000000">
      <w:pPr>
        <w:pStyle w:val="Titolo1"/>
        <w:spacing w:line="267" w:lineRule="exact"/>
      </w:pPr>
      <w:bookmarkStart w:id="39" w:name="_bookmark37"/>
      <w:bookmarkEnd w:id="39"/>
      <w:r>
        <w:t>Art.</w:t>
      </w:r>
      <w:r>
        <w:rPr>
          <w:spacing w:val="-2"/>
        </w:rPr>
        <w:t xml:space="preserve"> </w:t>
      </w:r>
      <w:r w:rsidR="00D1013A">
        <w:t>40</w:t>
      </w:r>
      <w:r>
        <w:rPr>
          <w:spacing w:val="-1"/>
        </w:rPr>
        <w:t xml:space="preserve"> </w:t>
      </w:r>
      <w:r>
        <w:t>-</w:t>
      </w:r>
      <w:r>
        <w:rPr>
          <w:spacing w:val="-6"/>
        </w:rPr>
        <w:t xml:space="preserve"> </w:t>
      </w:r>
      <w:r>
        <w:t>Campagna</w:t>
      </w:r>
      <w:r>
        <w:rPr>
          <w:spacing w:val="-3"/>
        </w:rPr>
        <w:t xml:space="preserve"> </w:t>
      </w:r>
      <w:r>
        <w:t>di</w:t>
      </w:r>
      <w:r>
        <w:rPr>
          <w:spacing w:val="-4"/>
        </w:rPr>
        <w:t xml:space="preserve"> </w:t>
      </w:r>
      <w:r>
        <w:t>comunicazione</w:t>
      </w:r>
      <w:r>
        <w:rPr>
          <w:spacing w:val="-3"/>
        </w:rPr>
        <w:t xml:space="preserve"> </w:t>
      </w:r>
      <w:r>
        <w:t>annuale</w:t>
      </w:r>
    </w:p>
    <w:p w14:paraId="482FC2AB" w14:textId="77777777" w:rsidR="007D0D55" w:rsidRDefault="00000000">
      <w:pPr>
        <w:pStyle w:val="Corpotesto"/>
        <w:ind w:right="136"/>
      </w:pPr>
      <w:r>
        <w:rPr>
          <w:w w:val="110"/>
        </w:rPr>
        <w:t>La Ditta aggiudicataria dovrà, quando richiesto dal Comune, procedere alla distribuzione di materiale</w:t>
      </w:r>
      <w:r>
        <w:rPr>
          <w:spacing w:val="1"/>
          <w:w w:val="110"/>
        </w:rPr>
        <w:t xml:space="preserve"> </w:t>
      </w:r>
      <w:r>
        <w:rPr>
          <w:w w:val="110"/>
        </w:rPr>
        <w:t>informativo inerente al</w:t>
      </w:r>
      <w:r>
        <w:rPr>
          <w:spacing w:val="-1"/>
          <w:w w:val="110"/>
        </w:rPr>
        <w:t xml:space="preserve"> </w:t>
      </w:r>
      <w:r>
        <w:rPr>
          <w:w w:val="110"/>
        </w:rPr>
        <w:t>servizio</w:t>
      </w:r>
      <w:r>
        <w:rPr>
          <w:spacing w:val="2"/>
          <w:w w:val="110"/>
        </w:rPr>
        <w:t xml:space="preserve"> </w:t>
      </w:r>
      <w:r>
        <w:rPr>
          <w:w w:val="110"/>
        </w:rPr>
        <w:t>di</w:t>
      </w:r>
      <w:r>
        <w:rPr>
          <w:spacing w:val="-1"/>
          <w:w w:val="110"/>
        </w:rPr>
        <w:t xml:space="preserve"> </w:t>
      </w:r>
      <w:r>
        <w:rPr>
          <w:w w:val="110"/>
        </w:rPr>
        <w:t>raccolta</w:t>
      </w:r>
      <w:r>
        <w:rPr>
          <w:spacing w:val="-1"/>
          <w:w w:val="110"/>
        </w:rPr>
        <w:t xml:space="preserve"> </w:t>
      </w:r>
      <w:r>
        <w:rPr>
          <w:w w:val="110"/>
        </w:rPr>
        <w:t>e smaltimento dei</w:t>
      </w:r>
      <w:r>
        <w:rPr>
          <w:spacing w:val="-1"/>
          <w:w w:val="110"/>
        </w:rPr>
        <w:t xml:space="preserve"> </w:t>
      </w:r>
      <w:r>
        <w:rPr>
          <w:w w:val="110"/>
        </w:rPr>
        <w:t>rifiuti</w:t>
      </w:r>
      <w:r>
        <w:rPr>
          <w:spacing w:val="2"/>
          <w:w w:val="110"/>
        </w:rPr>
        <w:t xml:space="preserve"> </w:t>
      </w:r>
      <w:r>
        <w:rPr>
          <w:w w:val="110"/>
        </w:rPr>
        <w:t>urbani</w:t>
      </w:r>
      <w:r>
        <w:rPr>
          <w:spacing w:val="3"/>
          <w:w w:val="110"/>
        </w:rPr>
        <w:t xml:space="preserve"> </w:t>
      </w:r>
      <w:r>
        <w:rPr>
          <w:w w:val="110"/>
        </w:rPr>
        <w:t>agli</w:t>
      </w:r>
      <w:r>
        <w:rPr>
          <w:spacing w:val="2"/>
          <w:w w:val="110"/>
        </w:rPr>
        <w:t xml:space="preserve"> </w:t>
      </w:r>
      <w:r>
        <w:rPr>
          <w:w w:val="110"/>
        </w:rPr>
        <w:t>utenti.</w:t>
      </w:r>
    </w:p>
    <w:p w14:paraId="6B4BF77B" w14:textId="77777777" w:rsidR="007D0D55" w:rsidRDefault="00000000">
      <w:pPr>
        <w:pStyle w:val="Corpotesto"/>
      </w:pPr>
      <w:r>
        <w:rPr>
          <w:w w:val="110"/>
        </w:rPr>
        <w:t>La</w:t>
      </w:r>
      <w:r>
        <w:rPr>
          <w:spacing w:val="33"/>
          <w:w w:val="110"/>
        </w:rPr>
        <w:t xml:space="preserve"> </w:t>
      </w:r>
      <w:r>
        <w:rPr>
          <w:w w:val="110"/>
        </w:rPr>
        <w:t>Ditta,</w:t>
      </w:r>
      <w:r>
        <w:rPr>
          <w:spacing w:val="34"/>
          <w:w w:val="110"/>
        </w:rPr>
        <w:t xml:space="preserve"> </w:t>
      </w:r>
      <w:r>
        <w:rPr>
          <w:w w:val="110"/>
        </w:rPr>
        <w:t>inoltre,</w:t>
      </w:r>
      <w:r>
        <w:rPr>
          <w:spacing w:val="34"/>
          <w:w w:val="110"/>
        </w:rPr>
        <w:t xml:space="preserve"> </w:t>
      </w:r>
      <w:r>
        <w:rPr>
          <w:w w:val="110"/>
        </w:rPr>
        <w:t>dovrà</w:t>
      </w:r>
      <w:r>
        <w:rPr>
          <w:spacing w:val="37"/>
          <w:w w:val="110"/>
        </w:rPr>
        <w:t xml:space="preserve"> </w:t>
      </w:r>
      <w:r>
        <w:rPr>
          <w:w w:val="110"/>
        </w:rPr>
        <w:t>garantire</w:t>
      </w:r>
      <w:r>
        <w:rPr>
          <w:spacing w:val="34"/>
          <w:w w:val="110"/>
        </w:rPr>
        <w:t xml:space="preserve"> </w:t>
      </w:r>
      <w:r>
        <w:rPr>
          <w:w w:val="110"/>
        </w:rPr>
        <w:t>la</w:t>
      </w:r>
      <w:r>
        <w:rPr>
          <w:spacing w:val="34"/>
          <w:w w:val="110"/>
        </w:rPr>
        <w:t xml:space="preserve"> </w:t>
      </w:r>
      <w:r>
        <w:rPr>
          <w:w w:val="110"/>
        </w:rPr>
        <w:t>collaborazione</w:t>
      </w:r>
      <w:r>
        <w:rPr>
          <w:spacing w:val="34"/>
          <w:w w:val="110"/>
        </w:rPr>
        <w:t xml:space="preserve"> </w:t>
      </w:r>
      <w:r>
        <w:rPr>
          <w:w w:val="110"/>
        </w:rPr>
        <w:t>gratuita</w:t>
      </w:r>
      <w:r>
        <w:rPr>
          <w:spacing w:val="34"/>
          <w:w w:val="110"/>
        </w:rPr>
        <w:t xml:space="preserve"> </w:t>
      </w:r>
      <w:r>
        <w:rPr>
          <w:w w:val="110"/>
        </w:rPr>
        <w:t>per</w:t>
      </w:r>
      <w:r>
        <w:rPr>
          <w:spacing w:val="33"/>
          <w:w w:val="110"/>
        </w:rPr>
        <w:t xml:space="preserve"> </w:t>
      </w:r>
      <w:r>
        <w:rPr>
          <w:w w:val="110"/>
        </w:rPr>
        <w:t>le</w:t>
      </w:r>
      <w:r>
        <w:rPr>
          <w:spacing w:val="34"/>
          <w:w w:val="110"/>
        </w:rPr>
        <w:t xml:space="preserve"> </w:t>
      </w:r>
      <w:r>
        <w:rPr>
          <w:w w:val="110"/>
        </w:rPr>
        <w:t>campagne</w:t>
      </w:r>
      <w:r>
        <w:rPr>
          <w:spacing w:val="34"/>
          <w:w w:val="110"/>
        </w:rPr>
        <w:t xml:space="preserve"> </w:t>
      </w:r>
      <w:r>
        <w:rPr>
          <w:w w:val="110"/>
        </w:rPr>
        <w:t>di</w:t>
      </w:r>
      <w:r>
        <w:rPr>
          <w:spacing w:val="34"/>
          <w:w w:val="110"/>
        </w:rPr>
        <w:t xml:space="preserve"> </w:t>
      </w:r>
      <w:r>
        <w:rPr>
          <w:w w:val="110"/>
        </w:rPr>
        <w:t>sensibilizzazione</w:t>
      </w:r>
      <w:r>
        <w:rPr>
          <w:spacing w:val="34"/>
          <w:w w:val="110"/>
        </w:rPr>
        <w:t xml:space="preserve"> </w:t>
      </w:r>
      <w:r>
        <w:rPr>
          <w:w w:val="110"/>
        </w:rPr>
        <w:t>che</w:t>
      </w:r>
      <w:r>
        <w:rPr>
          <w:spacing w:val="33"/>
          <w:w w:val="110"/>
        </w:rPr>
        <w:t xml:space="preserve"> </w:t>
      </w:r>
      <w:r>
        <w:rPr>
          <w:w w:val="110"/>
        </w:rPr>
        <w:t>il</w:t>
      </w:r>
    </w:p>
    <w:p w14:paraId="5C620FF6" w14:textId="77777777" w:rsidR="007D0D55" w:rsidRDefault="00000000">
      <w:pPr>
        <w:pStyle w:val="Corpotesto"/>
      </w:pPr>
      <w:r>
        <w:rPr>
          <w:w w:val="110"/>
        </w:rPr>
        <w:t>Comune</w:t>
      </w:r>
      <w:r>
        <w:rPr>
          <w:spacing w:val="-4"/>
          <w:w w:val="110"/>
        </w:rPr>
        <w:t xml:space="preserve"> </w:t>
      </w:r>
      <w:r>
        <w:rPr>
          <w:w w:val="110"/>
        </w:rPr>
        <w:t>vorrà</w:t>
      </w:r>
      <w:r>
        <w:rPr>
          <w:spacing w:val="-1"/>
          <w:w w:val="110"/>
        </w:rPr>
        <w:t xml:space="preserve"> </w:t>
      </w:r>
      <w:r>
        <w:rPr>
          <w:w w:val="110"/>
        </w:rPr>
        <w:t>promuovere</w:t>
      </w:r>
      <w:r>
        <w:rPr>
          <w:spacing w:val="-4"/>
          <w:w w:val="110"/>
        </w:rPr>
        <w:t xml:space="preserve"> </w:t>
      </w:r>
      <w:r>
        <w:rPr>
          <w:w w:val="110"/>
        </w:rPr>
        <w:t>durante</w:t>
      </w:r>
      <w:r>
        <w:rPr>
          <w:spacing w:val="-3"/>
          <w:w w:val="110"/>
        </w:rPr>
        <w:t xml:space="preserve"> </w:t>
      </w:r>
      <w:r>
        <w:rPr>
          <w:w w:val="110"/>
        </w:rPr>
        <w:t>l’appalto.</w:t>
      </w:r>
    </w:p>
    <w:p w14:paraId="390B27F6" w14:textId="69C139CB" w:rsidR="007D0D55" w:rsidRDefault="00000000">
      <w:pPr>
        <w:pStyle w:val="Corpotesto"/>
        <w:ind w:right="125"/>
        <w:rPr>
          <w:w w:val="110"/>
        </w:rPr>
      </w:pPr>
      <w:r>
        <w:rPr>
          <w:w w:val="110"/>
        </w:rPr>
        <w:t>La</w:t>
      </w:r>
      <w:r>
        <w:rPr>
          <w:spacing w:val="-8"/>
          <w:w w:val="110"/>
        </w:rPr>
        <w:t xml:space="preserve"> </w:t>
      </w:r>
      <w:r>
        <w:rPr>
          <w:w w:val="110"/>
        </w:rPr>
        <w:t>Ditta</w:t>
      </w:r>
      <w:r>
        <w:rPr>
          <w:spacing w:val="-6"/>
          <w:w w:val="110"/>
        </w:rPr>
        <w:t xml:space="preserve"> </w:t>
      </w:r>
      <w:r>
        <w:rPr>
          <w:w w:val="110"/>
        </w:rPr>
        <w:t>è</w:t>
      </w:r>
      <w:r>
        <w:rPr>
          <w:spacing w:val="-7"/>
          <w:w w:val="110"/>
        </w:rPr>
        <w:t xml:space="preserve"> </w:t>
      </w:r>
      <w:r>
        <w:rPr>
          <w:w w:val="110"/>
        </w:rPr>
        <w:t>altresì</w:t>
      </w:r>
      <w:r>
        <w:rPr>
          <w:spacing w:val="-7"/>
          <w:w w:val="110"/>
        </w:rPr>
        <w:t xml:space="preserve"> </w:t>
      </w:r>
      <w:r>
        <w:rPr>
          <w:w w:val="110"/>
        </w:rPr>
        <w:t>obbligata,</w:t>
      </w:r>
      <w:r>
        <w:rPr>
          <w:spacing w:val="-7"/>
          <w:w w:val="110"/>
        </w:rPr>
        <w:t xml:space="preserve"> </w:t>
      </w:r>
      <w:r>
        <w:rPr>
          <w:w w:val="110"/>
        </w:rPr>
        <w:t>se</w:t>
      </w:r>
      <w:r>
        <w:rPr>
          <w:spacing w:val="-7"/>
          <w:w w:val="110"/>
        </w:rPr>
        <w:t xml:space="preserve"> </w:t>
      </w:r>
      <w:r>
        <w:rPr>
          <w:w w:val="110"/>
        </w:rPr>
        <w:t>richiesto</w:t>
      </w:r>
      <w:r>
        <w:rPr>
          <w:spacing w:val="-4"/>
          <w:w w:val="110"/>
        </w:rPr>
        <w:t xml:space="preserve"> </w:t>
      </w:r>
      <w:r>
        <w:rPr>
          <w:w w:val="110"/>
        </w:rPr>
        <w:t>dall’Ente,</w:t>
      </w:r>
      <w:r>
        <w:rPr>
          <w:spacing w:val="-6"/>
          <w:w w:val="110"/>
        </w:rPr>
        <w:t xml:space="preserve"> </w:t>
      </w:r>
      <w:r>
        <w:rPr>
          <w:w w:val="110"/>
        </w:rPr>
        <w:t>ad</w:t>
      </w:r>
      <w:r>
        <w:rPr>
          <w:spacing w:val="-8"/>
          <w:w w:val="110"/>
        </w:rPr>
        <w:t xml:space="preserve"> </w:t>
      </w:r>
      <w:r>
        <w:rPr>
          <w:w w:val="110"/>
        </w:rPr>
        <w:t>informare</w:t>
      </w:r>
      <w:r>
        <w:rPr>
          <w:spacing w:val="-7"/>
          <w:w w:val="110"/>
        </w:rPr>
        <w:t xml:space="preserve"> </w:t>
      </w:r>
      <w:r>
        <w:rPr>
          <w:w w:val="110"/>
        </w:rPr>
        <w:t>la</w:t>
      </w:r>
      <w:r>
        <w:rPr>
          <w:spacing w:val="-7"/>
          <w:w w:val="110"/>
        </w:rPr>
        <w:t xml:space="preserve"> </w:t>
      </w:r>
      <w:r>
        <w:rPr>
          <w:w w:val="110"/>
        </w:rPr>
        <w:t>cittadinanza,</w:t>
      </w:r>
      <w:r>
        <w:rPr>
          <w:spacing w:val="-7"/>
          <w:w w:val="110"/>
        </w:rPr>
        <w:t xml:space="preserve"> </w:t>
      </w:r>
      <w:r>
        <w:rPr>
          <w:w w:val="110"/>
        </w:rPr>
        <w:t>mediante</w:t>
      </w:r>
      <w:r>
        <w:rPr>
          <w:spacing w:val="-7"/>
          <w:w w:val="110"/>
        </w:rPr>
        <w:t xml:space="preserve"> </w:t>
      </w:r>
      <w:r>
        <w:rPr>
          <w:w w:val="110"/>
        </w:rPr>
        <w:t>la</w:t>
      </w:r>
      <w:r>
        <w:rPr>
          <w:spacing w:val="-7"/>
          <w:w w:val="110"/>
        </w:rPr>
        <w:t xml:space="preserve"> </w:t>
      </w:r>
      <w:r>
        <w:rPr>
          <w:w w:val="110"/>
        </w:rPr>
        <w:t>distribuzione</w:t>
      </w:r>
      <w:r>
        <w:rPr>
          <w:spacing w:val="-4"/>
          <w:w w:val="110"/>
        </w:rPr>
        <w:t xml:space="preserve"> </w:t>
      </w:r>
      <w:r>
        <w:rPr>
          <w:w w:val="110"/>
        </w:rPr>
        <w:t>di</w:t>
      </w:r>
      <w:r>
        <w:rPr>
          <w:spacing w:val="-53"/>
          <w:w w:val="110"/>
        </w:rPr>
        <w:t xml:space="preserve"> </w:t>
      </w:r>
      <w:r>
        <w:rPr>
          <w:w w:val="110"/>
        </w:rPr>
        <w:t>materiale informativo (manifesti, locandine, opuscoli e dépliant) i cui costi di elaborazione e stampa si</w:t>
      </w:r>
      <w:r>
        <w:rPr>
          <w:spacing w:val="1"/>
          <w:w w:val="110"/>
        </w:rPr>
        <w:t xml:space="preserve"> </w:t>
      </w:r>
      <w:r>
        <w:rPr>
          <w:w w:val="110"/>
        </w:rPr>
        <w:t>intendono esclusivamente</w:t>
      </w:r>
      <w:r>
        <w:rPr>
          <w:spacing w:val="1"/>
          <w:w w:val="110"/>
        </w:rPr>
        <w:t xml:space="preserve"> </w:t>
      </w:r>
      <w:r>
        <w:rPr>
          <w:w w:val="110"/>
        </w:rPr>
        <w:t>a carico</w:t>
      </w:r>
      <w:r>
        <w:rPr>
          <w:spacing w:val="1"/>
          <w:w w:val="110"/>
        </w:rPr>
        <w:t xml:space="preserve"> </w:t>
      </w:r>
      <w:r>
        <w:rPr>
          <w:w w:val="110"/>
        </w:rPr>
        <w:t>del</w:t>
      </w:r>
      <w:r>
        <w:rPr>
          <w:spacing w:val="5"/>
          <w:w w:val="110"/>
        </w:rPr>
        <w:t xml:space="preserve"> </w:t>
      </w:r>
      <w:r>
        <w:rPr>
          <w:w w:val="110"/>
        </w:rPr>
        <w:t>Comune.</w:t>
      </w:r>
    </w:p>
    <w:p w14:paraId="37562CF9" w14:textId="77777777" w:rsidR="00D1013A" w:rsidRPr="00D1013A" w:rsidRDefault="00D1013A" w:rsidP="00D1013A">
      <w:pPr>
        <w:pStyle w:val="Corpotesto"/>
        <w:ind w:right="125"/>
        <w:rPr>
          <w:w w:val="110"/>
        </w:rPr>
      </w:pPr>
      <w:r w:rsidRPr="00D1013A">
        <w:rPr>
          <w:w w:val="110"/>
        </w:rPr>
        <w:t xml:space="preserve">La Ditta Appaltatrice dovrà coprire il costo delle campagne di informazione ed educazione rivolte alla Cittadinanza. Esse saranno finalizzate, oltre che all’informazione operativa, al raggiungimento degli obiettivi minimi di recupero e al miglioramento qualitativo delle raccolte separate. </w:t>
      </w:r>
    </w:p>
    <w:p w14:paraId="0B139D24" w14:textId="5381257B" w:rsidR="00DC2F0C" w:rsidRDefault="00D1013A">
      <w:pPr>
        <w:pStyle w:val="Corpotesto"/>
        <w:ind w:right="125"/>
      </w:pPr>
      <w:r w:rsidRPr="00D1013A">
        <w:rPr>
          <w:w w:val="110"/>
        </w:rPr>
        <w:t>La realizzazione delle campagne sarà pianificata dall’Amministrazione comunale congiuntamente con la Ditta Appaltatrice; sarà curata dall’Appaltante o affidata a terzi con specifico provvedimento oppure allo stesso Appaltatore. Nell’uno o negli altri casi, l’Appaltatore provvederà alla liquidazione delle fatture emesse dai fornitori.  Successivamente all’affidamento, il Comune di Montesarchio e la Ditta Appaltatrice definiranno l’articolazione vettoriale del piano di comunicazione (strumenti e cronoprogramma) prevista per l’intera durata della concessione, stimando i costi per la realizzazione dello stesso.</w:t>
      </w:r>
    </w:p>
    <w:p w14:paraId="7C08C8CD" w14:textId="77777777" w:rsidR="007D0D55" w:rsidRDefault="007D0D55">
      <w:pPr>
        <w:pStyle w:val="Corpotesto"/>
        <w:spacing w:before="2"/>
        <w:ind w:left="0"/>
        <w:jc w:val="left"/>
      </w:pPr>
    </w:p>
    <w:p w14:paraId="6D612386" w14:textId="77777777" w:rsidR="000C46A9" w:rsidRDefault="000C46A9">
      <w:pPr>
        <w:pStyle w:val="Titolo1"/>
        <w:ind w:left="121" w:right="121"/>
        <w:jc w:val="center"/>
      </w:pPr>
      <w:bookmarkStart w:id="40" w:name="_bookmark38"/>
      <w:bookmarkEnd w:id="40"/>
    </w:p>
    <w:p w14:paraId="0FCE6253" w14:textId="77777777" w:rsidR="000C46A9" w:rsidRDefault="000C46A9">
      <w:pPr>
        <w:pStyle w:val="Titolo1"/>
        <w:ind w:left="121" w:right="121"/>
        <w:jc w:val="center"/>
      </w:pPr>
    </w:p>
    <w:p w14:paraId="136D8035" w14:textId="77777777" w:rsidR="000C46A9" w:rsidRDefault="000C46A9">
      <w:pPr>
        <w:pStyle w:val="Titolo1"/>
        <w:ind w:left="121" w:right="121"/>
        <w:jc w:val="center"/>
      </w:pPr>
    </w:p>
    <w:p w14:paraId="1B825FB6" w14:textId="77777777" w:rsidR="000C46A9" w:rsidRDefault="000C46A9">
      <w:pPr>
        <w:pStyle w:val="Titolo1"/>
        <w:ind w:left="121" w:right="121"/>
        <w:jc w:val="center"/>
      </w:pPr>
    </w:p>
    <w:p w14:paraId="22BF9DA7" w14:textId="77777777" w:rsidR="000C46A9" w:rsidRDefault="000C46A9">
      <w:pPr>
        <w:pStyle w:val="Titolo1"/>
        <w:ind w:left="121" w:right="121"/>
        <w:jc w:val="center"/>
      </w:pPr>
    </w:p>
    <w:p w14:paraId="739BB5AA" w14:textId="77777777" w:rsidR="000C46A9" w:rsidRDefault="000C46A9">
      <w:pPr>
        <w:pStyle w:val="Titolo1"/>
        <w:ind w:left="121" w:right="121"/>
        <w:jc w:val="center"/>
      </w:pPr>
    </w:p>
    <w:p w14:paraId="6EDC30F6" w14:textId="77777777" w:rsidR="000C46A9" w:rsidRDefault="000C46A9">
      <w:pPr>
        <w:pStyle w:val="Titolo1"/>
        <w:ind w:left="121" w:right="121"/>
        <w:jc w:val="center"/>
      </w:pPr>
    </w:p>
    <w:p w14:paraId="4CE41145" w14:textId="77777777" w:rsidR="000C46A9" w:rsidRDefault="000C46A9">
      <w:pPr>
        <w:pStyle w:val="Titolo1"/>
        <w:ind w:left="121" w:right="121"/>
        <w:jc w:val="center"/>
      </w:pPr>
    </w:p>
    <w:p w14:paraId="55D856BB" w14:textId="77777777" w:rsidR="000C46A9" w:rsidRDefault="000C46A9">
      <w:pPr>
        <w:pStyle w:val="Titolo1"/>
        <w:ind w:left="121" w:right="121"/>
        <w:jc w:val="center"/>
      </w:pPr>
    </w:p>
    <w:p w14:paraId="55CCC031" w14:textId="77777777" w:rsidR="000C46A9" w:rsidRDefault="000C46A9">
      <w:pPr>
        <w:pStyle w:val="Titolo1"/>
        <w:ind w:left="121" w:right="121"/>
        <w:jc w:val="center"/>
      </w:pPr>
    </w:p>
    <w:p w14:paraId="38BF8CB1" w14:textId="77777777" w:rsidR="000C46A9" w:rsidRDefault="000C46A9">
      <w:pPr>
        <w:pStyle w:val="Titolo1"/>
        <w:ind w:left="121" w:right="121"/>
        <w:jc w:val="center"/>
      </w:pPr>
    </w:p>
    <w:p w14:paraId="39C08C86" w14:textId="77777777" w:rsidR="000C46A9" w:rsidRDefault="000C46A9">
      <w:pPr>
        <w:pStyle w:val="Titolo1"/>
        <w:ind w:left="121" w:right="121"/>
        <w:jc w:val="center"/>
      </w:pPr>
    </w:p>
    <w:p w14:paraId="4B2656CF" w14:textId="77777777" w:rsidR="000C46A9" w:rsidRDefault="000C46A9">
      <w:pPr>
        <w:pStyle w:val="Titolo1"/>
        <w:ind w:left="121" w:right="121"/>
        <w:jc w:val="center"/>
      </w:pPr>
    </w:p>
    <w:p w14:paraId="7750A78D" w14:textId="77777777" w:rsidR="000C46A9" w:rsidRDefault="000C46A9">
      <w:pPr>
        <w:pStyle w:val="Titolo1"/>
        <w:ind w:left="121" w:right="121"/>
        <w:jc w:val="center"/>
      </w:pPr>
    </w:p>
    <w:p w14:paraId="56A60A58" w14:textId="77777777" w:rsidR="000C46A9" w:rsidRDefault="000C46A9">
      <w:pPr>
        <w:pStyle w:val="Titolo1"/>
        <w:ind w:left="121" w:right="121"/>
        <w:jc w:val="center"/>
      </w:pPr>
    </w:p>
    <w:p w14:paraId="68AAC859" w14:textId="77777777" w:rsidR="000C46A9" w:rsidRDefault="000C46A9">
      <w:pPr>
        <w:pStyle w:val="Titolo1"/>
        <w:ind w:left="121" w:right="121"/>
        <w:jc w:val="center"/>
      </w:pPr>
    </w:p>
    <w:p w14:paraId="53789604" w14:textId="77777777" w:rsidR="000C46A9" w:rsidRDefault="000C46A9">
      <w:pPr>
        <w:pStyle w:val="Titolo1"/>
        <w:ind w:left="121" w:right="121"/>
        <w:jc w:val="center"/>
      </w:pPr>
    </w:p>
    <w:p w14:paraId="6A5006B5" w14:textId="1C87B269" w:rsidR="000C46A9" w:rsidRDefault="000C46A9">
      <w:pPr>
        <w:pStyle w:val="Titolo1"/>
        <w:ind w:left="121" w:right="121"/>
        <w:jc w:val="center"/>
      </w:pPr>
    </w:p>
    <w:p w14:paraId="1CD41547" w14:textId="0F4101F0" w:rsidR="00D1013A" w:rsidRDefault="00D1013A">
      <w:pPr>
        <w:pStyle w:val="Titolo1"/>
        <w:ind w:left="121" w:right="121"/>
        <w:jc w:val="center"/>
      </w:pPr>
    </w:p>
    <w:p w14:paraId="4BF4100E" w14:textId="6D18C7F1" w:rsidR="00D1013A" w:rsidRDefault="00D1013A">
      <w:pPr>
        <w:pStyle w:val="Titolo1"/>
        <w:ind w:left="121" w:right="121"/>
        <w:jc w:val="center"/>
      </w:pPr>
    </w:p>
    <w:p w14:paraId="6ABB671A" w14:textId="326F48B5" w:rsidR="00D1013A" w:rsidRDefault="00D1013A">
      <w:pPr>
        <w:pStyle w:val="Titolo1"/>
        <w:ind w:left="121" w:right="121"/>
        <w:jc w:val="center"/>
      </w:pPr>
    </w:p>
    <w:p w14:paraId="72450FAF" w14:textId="5E7794CC" w:rsidR="00D1013A" w:rsidRDefault="00D1013A">
      <w:pPr>
        <w:pStyle w:val="Titolo1"/>
        <w:ind w:left="121" w:right="121"/>
        <w:jc w:val="center"/>
      </w:pPr>
    </w:p>
    <w:p w14:paraId="2C94496D" w14:textId="4FD1A2FA" w:rsidR="00D1013A" w:rsidRDefault="00D1013A">
      <w:pPr>
        <w:pStyle w:val="Titolo1"/>
        <w:ind w:left="121" w:right="121"/>
        <w:jc w:val="center"/>
      </w:pPr>
    </w:p>
    <w:p w14:paraId="38663C7E" w14:textId="452B8849" w:rsidR="00D1013A" w:rsidRDefault="00D1013A">
      <w:pPr>
        <w:pStyle w:val="Titolo1"/>
        <w:ind w:left="121" w:right="121"/>
        <w:jc w:val="center"/>
      </w:pPr>
    </w:p>
    <w:p w14:paraId="3218428B" w14:textId="67BDA928" w:rsidR="00D1013A" w:rsidRDefault="00D1013A">
      <w:pPr>
        <w:pStyle w:val="Titolo1"/>
        <w:ind w:left="121" w:right="121"/>
        <w:jc w:val="center"/>
      </w:pPr>
    </w:p>
    <w:p w14:paraId="720F5B7D" w14:textId="5235C332" w:rsidR="00D1013A" w:rsidRDefault="00D1013A">
      <w:pPr>
        <w:pStyle w:val="Titolo1"/>
        <w:ind w:left="121" w:right="121"/>
        <w:jc w:val="center"/>
      </w:pPr>
    </w:p>
    <w:p w14:paraId="738E2782" w14:textId="2F8E97F8" w:rsidR="00D1013A" w:rsidRDefault="00D1013A">
      <w:pPr>
        <w:pStyle w:val="Titolo1"/>
        <w:ind w:left="121" w:right="121"/>
        <w:jc w:val="center"/>
      </w:pPr>
    </w:p>
    <w:p w14:paraId="0C68D4BF" w14:textId="2CB65A16" w:rsidR="00D1013A" w:rsidRDefault="00D1013A">
      <w:pPr>
        <w:pStyle w:val="Titolo1"/>
        <w:ind w:left="121" w:right="121"/>
        <w:jc w:val="center"/>
      </w:pPr>
    </w:p>
    <w:p w14:paraId="6AAAC865" w14:textId="34D6B2B1" w:rsidR="00D1013A" w:rsidRDefault="00D1013A">
      <w:pPr>
        <w:pStyle w:val="Titolo1"/>
        <w:ind w:left="121" w:right="121"/>
        <w:jc w:val="center"/>
      </w:pPr>
    </w:p>
    <w:p w14:paraId="2B920EA3" w14:textId="1D4850FE" w:rsidR="00D1013A" w:rsidRDefault="00D1013A">
      <w:pPr>
        <w:pStyle w:val="Titolo1"/>
        <w:ind w:left="121" w:right="121"/>
        <w:jc w:val="center"/>
      </w:pPr>
    </w:p>
    <w:p w14:paraId="7A57E893" w14:textId="19825A79" w:rsidR="00D1013A" w:rsidRDefault="00D1013A">
      <w:pPr>
        <w:pStyle w:val="Titolo1"/>
        <w:ind w:left="121" w:right="121"/>
        <w:jc w:val="center"/>
      </w:pPr>
    </w:p>
    <w:p w14:paraId="38D58C3B" w14:textId="737176B7" w:rsidR="00D1013A" w:rsidRDefault="00D1013A">
      <w:pPr>
        <w:pStyle w:val="Titolo1"/>
        <w:ind w:left="121" w:right="121"/>
        <w:jc w:val="center"/>
      </w:pPr>
    </w:p>
    <w:p w14:paraId="62E44F07" w14:textId="6BB8A5D1" w:rsidR="00D1013A" w:rsidRDefault="00D1013A">
      <w:pPr>
        <w:pStyle w:val="Titolo1"/>
        <w:ind w:left="121" w:right="121"/>
        <w:jc w:val="center"/>
      </w:pPr>
    </w:p>
    <w:p w14:paraId="25BE40CF" w14:textId="0EC8FEAC" w:rsidR="00D1013A" w:rsidRDefault="00D1013A">
      <w:pPr>
        <w:pStyle w:val="Titolo1"/>
        <w:ind w:left="121" w:right="121"/>
        <w:jc w:val="center"/>
      </w:pPr>
    </w:p>
    <w:p w14:paraId="4FDECC2C" w14:textId="314B9CF6" w:rsidR="00D1013A" w:rsidRDefault="00D1013A">
      <w:pPr>
        <w:pStyle w:val="Titolo1"/>
        <w:ind w:left="121" w:right="121"/>
        <w:jc w:val="center"/>
      </w:pPr>
    </w:p>
    <w:p w14:paraId="3CD14F33" w14:textId="44D83C75" w:rsidR="00D1013A" w:rsidRDefault="00D1013A">
      <w:pPr>
        <w:pStyle w:val="Titolo1"/>
        <w:ind w:left="121" w:right="121"/>
        <w:jc w:val="center"/>
      </w:pPr>
    </w:p>
    <w:p w14:paraId="369421AE" w14:textId="6BDCED7F" w:rsidR="00D1013A" w:rsidRDefault="00D1013A">
      <w:pPr>
        <w:pStyle w:val="Titolo1"/>
        <w:ind w:left="121" w:right="121"/>
        <w:jc w:val="center"/>
      </w:pPr>
    </w:p>
    <w:p w14:paraId="15900073" w14:textId="506DF10D" w:rsidR="00D1013A" w:rsidRDefault="00D1013A">
      <w:pPr>
        <w:pStyle w:val="Titolo1"/>
        <w:ind w:left="121" w:right="121"/>
        <w:jc w:val="center"/>
      </w:pPr>
    </w:p>
    <w:p w14:paraId="24C55F2F" w14:textId="42E15149" w:rsidR="00D1013A" w:rsidRDefault="00D1013A">
      <w:pPr>
        <w:pStyle w:val="Titolo1"/>
        <w:ind w:left="121" w:right="121"/>
        <w:jc w:val="center"/>
      </w:pPr>
    </w:p>
    <w:p w14:paraId="58F834BC" w14:textId="450BFA9F" w:rsidR="00D1013A" w:rsidRDefault="00D1013A">
      <w:pPr>
        <w:pStyle w:val="Titolo1"/>
        <w:ind w:left="121" w:right="121"/>
        <w:jc w:val="center"/>
      </w:pPr>
    </w:p>
    <w:p w14:paraId="779A75EF" w14:textId="7BAB394C" w:rsidR="00D1013A" w:rsidRDefault="00D1013A">
      <w:pPr>
        <w:pStyle w:val="Titolo1"/>
        <w:ind w:left="121" w:right="121"/>
        <w:jc w:val="center"/>
      </w:pPr>
    </w:p>
    <w:p w14:paraId="72C212F7" w14:textId="1A5E7F66" w:rsidR="00D1013A" w:rsidRDefault="00D1013A">
      <w:pPr>
        <w:pStyle w:val="Titolo1"/>
        <w:ind w:left="121" w:right="121"/>
        <w:jc w:val="center"/>
      </w:pPr>
    </w:p>
    <w:p w14:paraId="364A34A9" w14:textId="57D3119B" w:rsidR="00D1013A" w:rsidRDefault="00D1013A">
      <w:pPr>
        <w:pStyle w:val="Titolo1"/>
        <w:ind w:left="121" w:right="121"/>
        <w:jc w:val="center"/>
      </w:pPr>
    </w:p>
    <w:p w14:paraId="57575BD2" w14:textId="24B113C8" w:rsidR="00D1013A" w:rsidRDefault="00D1013A">
      <w:pPr>
        <w:pStyle w:val="Titolo1"/>
        <w:ind w:left="121" w:right="121"/>
        <w:jc w:val="center"/>
      </w:pPr>
    </w:p>
    <w:p w14:paraId="3850A6C4" w14:textId="77777777" w:rsidR="00613503" w:rsidRDefault="00613503">
      <w:pPr>
        <w:pStyle w:val="Titolo1"/>
        <w:ind w:left="121" w:right="121"/>
        <w:jc w:val="center"/>
      </w:pPr>
    </w:p>
    <w:p w14:paraId="07B502CA" w14:textId="4638B987" w:rsidR="00D1013A" w:rsidRDefault="00D1013A">
      <w:pPr>
        <w:pStyle w:val="Titolo1"/>
        <w:ind w:left="121" w:right="121"/>
        <w:jc w:val="center"/>
      </w:pPr>
    </w:p>
    <w:p w14:paraId="09324816" w14:textId="690437E0" w:rsidR="00D1013A" w:rsidRDefault="00D1013A">
      <w:pPr>
        <w:pStyle w:val="Titolo1"/>
        <w:ind w:left="121" w:right="121"/>
        <w:jc w:val="center"/>
      </w:pPr>
    </w:p>
    <w:p w14:paraId="61E07BF1" w14:textId="7BFFB825" w:rsidR="00D1013A" w:rsidRDefault="00D1013A">
      <w:pPr>
        <w:pStyle w:val="Titolo1"/>
        <w:ind w:left="121" w:right="121"/>
        <w:jc w:val="center"/>
      </w:pPr>
    </w:p>
    <w:p w14:paraId="780C68C4" w14:textId="609B53A3" w:rsidR="007D0D55" w:rsidRDefault="00000000">
      <w:pPr>
        <w:pStyle w:val="Titolo1"/>
        <w:ind w:left="121" w:right="121"/>
        <w:jc w:val="center"/>
      </w:pPr>
      <w:r>
        <w:t>PARTE</w:t>
      </w:r>
      <w:r>
        <w:rPr>
          <w:spacing w:val="-4"/>
        </w:rPr>
        <w:t xml:space="preserve"> </w:t>
      </w:r>
      <w:r>
        <w:t>III</w:t>
      </w:r>
      <w:r>
        <w:rPr>
          <w:spacing w:val="-1"/>
        </w:rPr>
        <w:t xml:space="preserve"> </w:t>
      </w:r>
      <w:r>
        <w:t>-</w:t>
      </w:r>
      <w:r>
        <w:rPr>
          <w:spacing w:val="-4"/>
        </w:rPr>
        <w:t xml:space="preserve"> </w:t>
      </w:r>
      <w:r>
        <w:t>ASPETTI</w:t>
      </w:r>
      <w:r>
        <w:rPr>
          <w:spacing w:val="-1"/>
        </w:rPr>
        <w:t xml:space="preserve"> </w:t>
      </w:r>
      <w:r>
        <w:t>ECONOMICI</w:t>
      </w:r>
    </w:p>
    <w:p w14:paraId="0F1C10A1" w14:textId="77777777" w:rsidR="007D0D55" w:rsidRDefault="007D0D55">
      <w:pPr>
        <w:pStyle w:val="Corpotesto"/>
        <w:spacing w:before="10"/>
        <w:ind w:left="0"/>
        <w:jc w:val="left"/>
        <w:rPr>
          <w:b/>
          <w:sz w:val="21"/>
        </w:rPr>
      </w:pPr>
    </w:p>
    <w:p w14:paraId="42B6B9D8" w14:textId="77777777" w:rsidR="007D0D55" w:rsidRDefault="00000000">
      <w:pPr>
        <w:pStyle w:val="Corpotesto"/>
        <w:ind w:left="121" w:right="122"/>
        <w:jc w:val="center"/>
      </w:pPr>
      <w:bookmarkStart w:id="41" w:name="_bookmark39"/>
      <w:bookmarkEnd w:id="41"/>
      <w:r>
        <w:t>TITOLO</w:t>
      </w:r>
      <w:r>
        <w:rPr>
          <w:spacing w:val="-3"/>
        </w:rPr>
        <w:t xml:space="preserve"> </w:t>
      </w:r>
      <w:r>
        <w:t>I</w:t>
      </w:r>
      <w:r>
        <w:rPr>
          <w:spacing w:val="-3"/>
        </w:rPr>
        <w:t xml:space="preserve"> </w:t>
      </w:r>
      <w:r>
        <w:t>-</w:t>
      </w:r>
      <w:r>
        <w:rPr>
          <w:spacing w:val="-3"/>
        </w:rPr>
        <w:t xml:space="preserve"> </w:t>
      </w:r>
      <w:r>
        <w:t>CORRISPETTIVI</w:t>
      </w:r>
      <w:r>
        <w:rPr>
          <w:spacing w:val="-6"/>
        </w:rPr>
        <w:t xml:space="preserve"> </w:t>
      </w:r>
      <w:r>
        <w:t>ED</w:t>
      </w:r>
      <w:r>
        <w:rPr>
          <w:spacing w:val="-2"/>
        </w:rPr>
        <w:t xml:space="preserve"> </w:t>
      </w:r>
      <w:r>
        <w:t>ACCESSORI</w:t>
      </w:r>
    </w:p>
    <w:p w14:paraId="770466A3" w14:textId="77777777" w:rsidR="007D0D55" w:rsidRDefault="007D0D55">
      <w:pPr>
        <w:pStyle w:val="Corpotesto"/>
        <w:spacing w:before="1"/>
        <w:ind w:left="0"/>
        <w:jc w:val="left"/>
      </w:pPr>
    </w:p>
    <w:p w14:paraId="7EE26CE1" w14:textId="27AB2EAF" w:rsidR="007D0D55" w:rsidRDefault="00000000">
      <w:pPr>
        <w:pStyle w:val="Titolo1"/>
      </w:pPr>
      <w:bookmarkStart w:id="42" w:name="_bookmark40"/>
      <w:bookmarkEnd w:id="42"/>
      <w:r>
        <w:t>Art.</w:t>
      </w:r>
      <w:r>
        <w:rPr>
          <w:spacing w:val="-3"/>
        </w:rPr>
        <w:t xml:space="preserve"> </w:t>
      </w:r>
      <w:r w:rsidR="00D1013A">
        <w:t>41</w:t>
      </w:r>
      <w:r>
        <w:rPr>
          <w:spacing w:val="-3"/>
        </w:rPr>
        <w:t xml:space="preserve"> </w:t>
      </w:r>
      <w:r>
        <w:t>-</w:t>
      </w:r>
      <w:r>
        <w:rPr>
          <w:spacing w:val="-6"/>
        </w:rPr>
        <w:t xml:space="preserve"> </w:t>
      </w:r>
      <w:r>
        <w:t>Corrispettivi</w:t>
      </w:r>
      <w:r>
        <w:rPr>
          <w:spacing w:val="-4"/>
        </w:rPr>
        <w:t xml:space="preserve"> </w:t>
      </w:r>
      <w:r>
        <w:t>dell’appalto</w:t>
      </w:r>
    </w:p>
    <w:p w14:paraId="4F77E2B5" w14:textId="77777777" w:rsidR="007D0D55" w:rsidRDefault="00000000">
      <w:pPr>
        <w:pStyle w:val="Corpotesto"/>
        <w:ind w:right="116"/>
      </w:pPr>
      <w:r>
        <w:rPr>
          <w:spacing w:val="-1"/>
        </w:rPr>
        <w:t>Per</w:t>
      </w:r>
      <w:r>
        <w:rPr>
          <w:spacing w:val="-11"/>
        </w:rPr>
        <w:t xml:space="preserve"> </w:t>
      </w:r>
      <w:r>
        <w:rPr>
          <w:spacing w:val="-1"/>
        </w:rPr>
        <w:t>l’esecuzione</w:t>
      </w:r>
      <w:r>
        <w:rPr>
          <w:spacing w:val="-11"/>
        </w:rPr>
        <w:t xml:space="preserve"> </w:t>
      </w:r>
      <w:r>
        <w:rPr>
          <w:spacing w:val="-1"/>
        </w:rPr>
        <w:t>dei</w:t>
      </w:r>
      <w:r>
        <w:rPr>
          <w:spacing w:val="-12"/>
        </w:rPr>
        <w:t xml:space="preserve"> </w:t>
      </w:r>
      <w:r>
        <w:rPr>
          <w:spacing w:val="-1"/>
        </w:rPr>
        <w:t>servizi</w:t>
      </w:r>
      <w:r>
        <w:rPr>
          <w:spacing w:val="-14"/>
        </w:rPr>
        <w:t xml:space="preserve"> </w:t>
      </w:r>
      <w:r>
        <w:rPr>
          <w:spacing w:val="-1"/>
        </w:rPr>
        <w:t>oggetto</w:t>
      </w:r>
      <w:r>
        <w:rPr>
          <w:spacing w:val="-11"/>
        </w:rPr>
        <w:t xml:space="preserve"> </w:t>
      </w:r>
      <w:r>
        <w:t>del</w:t>
      </w:r>
      <w:r>
        <w:rPr>
          <w:spacing w:val="-12"/>
        </w:rPr>
        <w:t xml:space="preserve"> </w:t>
      </w:r>
      <w:r>
        <w:t>presente</w:t>
      </w:r>
      <w:r>
        <w:rPr>
          <w:spacing w:val="-12"/>
        </w:rPr>
        <w:t xml:space="preserve"> </w:t>
      </w:r>
      <w:r>
        <w:t>appalto,</w:t>
      </w:r>
      <w:r>
        <w:rPr>
          <w:spacing w:val="-12"/>
        </w:rPr>
        <w:t xml:space="preserve"> </w:t>
      </w:r>
      <w:r>
        <w:t>il</w:t>
      </w:r>
      <w:r>
        <w:rPr>
          <w:spacing w:val="-12"/>
        </w:rPr>
        <w:t xml:space="preserve"> </w:t>
      </w:r>
      <w:r>
        <w:t>Comune</w:t>
      </w:r>
      <w:r>
        <w:rPr>
          <w:spacing w:val="-14"/>
        </w:rPr>
        <w:t xml:space="preserve"> </w:t>
      </w:r>
      <w:r>
        <w:t>corrisponde</w:t>
      </w:r>
      <w:r>
        <w:rPr>
          <w:spacing w:val="-11"/>
        </w:rPr>
        <w:t xml:space="preserve"> </w:t>
      </w:r>
      <w:r>
        <w:t>alla</w:t>
      </w:r>
      <w:r>
        <w:rPr>
          <w:spacing w:val="-12"/>
        </w:rPr>
        <w:t xml:space="preserve"> </w:t>
      </w:r>
      <w:r>
        <w:t>ditta</w:t>
      </w:r>
      <w:r>
        <w:rPr>
          <w:spacing w:val="-10"/>
        </w:rPr>
        <w:t xml:space="preserve"> </w:t>
      </w:r>
      <w:r>
        <w:t>appaltatrice</w:t>
      </w:r>
      <w:r>
        <w:rPr>
          <w:spacing w:val="-14"/>
        </w:rPr>
        <w:t xml:space="preserve"> </w:t>
      </w:r>
      <w:r>
        <w:t>il</w:t>
      </w:r>
      <w:r>
        <w:rPr>
          <w:spacing w:val="-12"/>
        </w:rPr>
        <w:t xml:space="preserve"> </w:t>
      </w:r>
      <w:r>
        <w:t>canone</w:t>
      </w:r>
      <w:r>
        <w:rPr>
          <w:spacing w:val="-11"/>
        </w:rPr>
        <w:t xml:space="preserve"> </w:t>
      </w:r>
      <w:r>
        <w:t>annuo</w:t>
      </w:r>
      <w:r>
        <w:rPr>
          <w:spacing w:val="-47"/>
        </w:rPr>
        <w:t xml:space="preserve"> </w:t>
      </w:r>
      <w:r>
        <w:rPr>
          <w:spacing w:val="-1"/>
        </w:rPr>
        <w:t>ordinario,</w:t>
      </w:r>
      <w:r>
        <w:rPr>
          <w:spacing w:val="-14"/>
        </w:rPr>
        <w:t xml:space="preserve"> </w:t>
      </w:r>
      <w:r>
        <w:rPr>
          <w:spacing w:val="-1"/>
        </w:rPr>
        <w:t>corrispondente</w:t>
      </w:r>
      <w:r>
        <w:rPr>
          <w:spacing w:val="-10"/>
        </w:rPr>
        <w:t xml:space="preserve"> </w:t>
      </w:r>
      <w:r>
        <w:rPr>
          <w:spacing w:val="-1"/>
        </w:rPr>
        <w:t>all’importo</w:t>
      </w:r>
      <w:r>
        <w:rPr>
          <w:spacing w:val="-9"/>
        </w:rPr>
        <w:t xml:space="preserve"> </w:t>
      </w:r>
      <w:r>
        <w:t>di</w:t>
      </w:r>
      <w:r>
        <w:rPr>
          <w:spacing w:val="-14"/>
        </w:rPr>
        <w:t xml:space="preserve"> </w:t>
      </w:r>
      <w:r>
        <w:t>avvenuta</w:t>
      </w:r>
      <w:r>
        <w:rPr>
          <w:spacing w:val="-12"/>
        </w:rPr>
        <w:t xml:space="preserve"> </w:t>
      </w:r>
      <w:r>
        <w:t>aggiudicazione</w:t>
      </w:r>
      <w:r>
        <w:rPr>
          <w:spacing w:val="-10"/>
        </w:rPr>
        <w:t xml:space="preserve"> </w:t>
      </w:r>
      <w:r>
        <w:t>e</w:t>
      </w:r>
      <w:r>
        <w:rPr>
          <w:spacing w:val="-11"/>
        </w:rPr>
        <w:t xml:space="preserve"> </w:t>
      </w:r>
      <w:r>
        <w:t>risultante</w:t>
      </w:r>
      <w:r>
        <w:rPr>
          <w:spacing w:val="-10"/>
        </w:rPr>
        <w:t xml:space="preserve"> </w:t>
      </w:r>
      <w:r>
        <w:t>dal</w:t>
      </w:r>
      <w:r>
        <w:rPr>
          <w:spacing w:val="-14"/>
        </w:rPr>
        <w:t xml:space="preserve"> </w:t>
      </w:r>
      <w:r>
        <w:t>ribasso</w:t>
      </w:r>
      <w:r>
        <w:rPr>
          <w:spacing w:val="-13"/>
        </w:rPr>
        <w:t xml:space="preserve"> </w:t>
      </w:r>
      <w:r>
        <w:t>offerto</w:t>
      </w:r>
      <w:r>
        <w:rPr>
          <w:spacing w:val="-10"/>
        </w:rPr>
        <w:t xml:space="preserve"> </w:t>
      </w:r>
      <w:r>
        <w:t>sull’importo</w:t>
      </w:r>
      <w:r>
        <w:rPr>
          <w:spacing w:val="-12"/>
        </w:rPr>
        <w:t xml:space="preserve"> </w:t>
      </w:r>
      <w:r>
        <w:t>presunto</w:t>
      </w:r>
      <w:r>
        <w:rPr>
          <w:spacing w:val="-48"/>
        </w:rPr>
        <w:t xml:space="preserve"> </w:t>
      </w:r>
      <w:r>
        <w:t>riportato nel</w:t>
      </w:r>
      <w:r>
        <w:rPr>
          <w:spacing w:val="-3"/>
        </w:rPr>
        <w:t xml:space="preserve"> </w:t>
      </w:r>
      <w:r>
        <w:t>bando,</w:t>
      </w:r>
      <w:r>
        <w:rPr>
          <w:spacing w:val="-2"/>
        </w:rPr>
        <w:t xml:space="preserve"> </w:t>
      </w:r>
      <w:r>
        <w:t>oltre</w:t>
      </w:r>
      <w:r>
        <w:rPr>
          <w:spacing w:val="1"/>
        </w:rPr>
        <w:t xml:space="preserve"> </w:t>
      </w:r>
      <w:r>
        <w:t>IVA</w:t>
      </w:r>
      <w:r>
        <w:rPr>
          <w:spacing w:val="-2"/>
        </w:rPr>
        <w:t xml:space="preserve"> </w:t>
      </w:r>
      <w:r>
        <w:t>in ragione</w:t>
      </w:r>
      <w:r>
        <w:rPr>
          <w:spacing w:val="1"/>
        </w:rPr>
        <w:t xml:space="preserve"> </w:t>
      </w:r>
      <w:r>
        <w:t>di legge.</w:t>
      </w:r>
    </w:p>
    <w:p w14:paraId="4541140B" w14:textId="77777777" w:rsidR="007D0D55" w:rsidRDefault="00000000">
      <w:pPr>
        <w:pStyle w:val="Corpotesto"/>
        <w:spacing w:before="1"/>
        <w:ind w:right="117"/>
      </w:pPr>
      <w:r>
        <w:t>Il canone si intende remunerativo per le prestazioni d’opera e forniture annuali previste nel presente capitolato</w:t>
      </w:r>
      <w:r>
        <w:rPr>
          <w:spacing w:val="1"/>
        </w:rPr>
        <w:t xml:space="preserve"> </w:t>
      </w:r>
      <w:r>
        <w:t>d’appalto</w:t>
      </w:r>
      <w:r>
        <w:rPr>
          <w:spacing w:val="-3"/>
        </w:rPr>
        <w:t xml:space="preserve"> </w:t>
      </w:r>
      <w:r>
        <w:t>e</w:t>
      </w:r>
      <w:r>
        <w:rPr>
          <w:spacing w:val="-4"/>
        </w:rPr>
        <w:t xml:space="preserve"> </w:t>
      </w:r>
      <w:r>
        <w:t>nei</w:t>
      </w:r>
      <w:r>
        <w:rPr>
          <w:spacing w:val="-3"/>
        </w:rPr>
        <w:t xml:space="preserve"> </w:t>
      </w:r>
      <w:r>
        <w:t>suoi</w:t>
      </w:r>
      <w:r>
        <w:rPr>
          <w:spacing w:val="-4"/>
        </w:rPr>
        <w:t xml:space="preserve"> </w:t>
      </w:r>
      <w:r>
        <w:t>allegati,</w:t>
      </w:r>
      <w:r>
        <w:rPr>
          <w:spacing w:val="-3"/>
        </w:rPr>
        <w:t xml:space="preserve"> </w:t>
      </w:r>
      <w:r>
        <w:t>da</w:t>
      </w:r>
      <w:r>
        <w:rPr>
          <w:spacing w:val="-4"/>
        </w:rPr>
        <w:t xml:space="preserve"> </w:t>
      </w:r>
      <w:r>
        <w:t>eseguirsi</w:t>
      </w:r>
      <w:r>
        <w:rPr>
          <w:spacing w:val="-4"/>
        </w:rPr>
        <w:t xml:space="preserve"> </w:t>
      </w:r>
      <w:r>
        <w:t>secondo</w:t>
      </w:r>
      <w:r>
        <w:rPr>
          <w:spacing w:val="-3"/>
        </w:rPr>
        <w:t xml:space="preserve"> </w:t>
      </w:r>
      <w:r>
        <w:t>le</w:t>
      </w:r>
      <w:r>
        <w:rPr>
          <w:spacing w:val="-5"/>
        </w:rPr>
        <w:t xml:space="preserve"> </w:t>
      </w:r>
      <w:r>
        <w:t>eventuali</w:t>
      </w:r>
      <w:r>
        <w:rPr>
          <w:spacing w:val="-5"/>
        </w:rPr>
        <w:t xml:space="preserve"> </w:t>
      </w:r>
      <w:r>
        <w:t>modalità</w:t>
      </w:r>
      <w:r>
        <w:rPr>
          <w:spacing w:val="-3"/>
        </w:rPr>
        <w:t xml:space="preserve"> </w:t>
      </w:r>
      <w:r>
        <w:t>previste,</w:t>
      </w:r>
      <w:r>
        <w:rPr>
          <w:spacing w:val="-4"/>
        </w:rPr>
        <w:t xml:space="preserve"> </w:t>
      </w:r>
      <w:r>
        <w:t>nonché</w:t>
      </w:r>
      <w:r>
        <w:rPr>
          <w:spacing w:val="-3"/>
        </w:rPr>
        <w:t xml:space="preserve"> </w:t>
      </w:r>
      <w:r>
        <w:t>per</w:t>
      </w:r>
      <w:r>
        <w:rPr>
          <w:spacing w:val="-4"/>
        </w:rPr>
        <w:t xml:space="preserve"> </w:t>
      </w:r>
      <w:r>
        <w:t>le</w:t>
      </w:r>
      <w:r>
        <w:rPr>
          <w:spacing w:val="-4"/>
        </w:rPr>
        <w:t xml:space="preserve"> </w:t>
      </w:r>
      <w:r>
        <w:t>proposte</w:t>
      </w:r>
      <w:r>
        <w:rPr>
          <w:spacing w:val="-5"/>
        </w:rPr>
        <w:t xml:space="preserve"> </w:t>
      </w:r>
      <w:r>
        <w:t>migliorative</w:t>
      </w:r>
      <w:r>
        <w:rPr>
          <w:spacing w:val="-47"/>
        </w:rPr>
        <w:t xml:space="preserve"> </w:t>
      </w:r>
      <w:r>
        <w:t>approvate in</w:t>
      </w:r>
      <w:r>
        <w:rPr>
          <w:spacing w:val="-1"/>
        </w:rPr>
        <w:t xml:space="preserve"> </w:t>
      </w:r>
      <w:r>
        <w:t>sede di aggiudicazione, per</w:t>
      </w:r>
      <w:r>
        <w:rPr>
          <w:spacing w:val="-2"/>
        </w:rPr>
        <w:t xml:space="preserve"> </w:t>
      </w:r>
      <w:r>
        <w:t>esplicita ammissione</w:t>
      </w:r>
      <w:r>
        <w:rPr>
          <w:spacing w:val="1"/>
        </w:rPr>
        <w:t xml:space="preserve"> </w:t>
      </w:r>
      <w:r>
        <w:t>della</w:t>
      </w:r>
      <w:r>
        <w:rPr>
          <w:spacing w:val="-3"/>
        </w:rPr>
        <w:t xml:space="preserve"> </w:t>
      </w:r>
      <w:r>
        <w:t>ditta</w:t>
      </w:r>
      <w:r>
        <w:rPr>
          <w:spacing w:val="-1"/>
        </w:rPr>
        <w:t xml:space="preserve"> </w:t>
      </w:r>
      <w:r>
        <w:t>appaltatrice.</w:t>
      </w:r>
    </w:p>
    <w:p w14:paraId="6CAABF1D" w14:textId="77777777" w:rsidR="007D0D55" w:rsidRDefault="00000000">
      <w:pPr>
        <w:pStyle w:val="Corpotesto"/>
        <w:ind w:right="120"/>
      </w:pPr>
      <w:r>
        <w:t>Parimenti la ditta appaltatrice sarà tenuta a prestazioni aggiuntive in estensione a quelle contrattualmente previste,</w:t>
      </w:r>
      <w:r>
        <w:rPr>
          <w:spacing w:val="-47"/>
        </w:rPr>
        <w:t xml:space="preserve"> </w:t>
      </w:r>
      <w:r>
        <w:t>qualora non superino il 10% (dieci per cento) del canone di volta in volta aggiornato. Tali prestazioni saranno</w:t>
      </w:r>
      <w:r>
        <w:rPr>
          <w:spacing w:val="1"/>
        </w:rPr>
        <w:t xml:space="preserve"> </w:t>
      </w:r>
      <w:r>
        <w:t>contabilizzate</w:t>
      </w:r>
      <w:r>
        <w:rPr>
          <w:spacing w:val="-2"/>
        </w:rPr>
        <w:t xml:space="preserve"> </w:t>
      </w:r>
      <w:r>
        <w:t>a parte.</w:t>
      </w:r>
    </w:p>
    <w:p w14:paraId="6D72A28F" w14:textId="77777777" w:rsidR="007D0D55" w:rsidRDefault="007D0D55">
      <w:pPr>
        <w:pStyle w:val="Corpotesto"/>
        <w:spacing w:before="11"/>
        <w:ind w:left="0"/>
        <w:jc w:val="left"/>
        <w:rPr>
          <w:sz w:val="21"/>
        </w:rPr>
      </w:pPr>
    </w:p>
    <w:p w14:paraId="61D33EDC" w14:textId="662B095D" w:rsidR="007D0D55" w:rsidRDefault="00000000">
      <w:pPr>
        <w:pStyle w:val="Titolo1"/>
        <w:spacing w:before="1"/>
      </w:pPr>
      <w:bookmarkStart w:id="43" w:name="_bookmark41"/>
      <w:bookmarkEnd w:id="43"/>
      <w:r>
        <w:t>Art.</w:t>
      </w:r>
      <w:r>
        <w:rPr>
          <w:spacing w:val="-2"/>
        </w:rPr>
        <w:t xml:space="preserve"> </w:t>
      </w:r>
      <w:r w:rsidR="00D1013A">
        <w:t>42</w:t>
      </w:r>
      <w:r>
        <w:rPr>
          <w:spacing w:val="-2"/>
        </w:rPr>
        <w:t xml:space="preserve"> </w:t>
      </w:r>
      <w:r>
        <w:t>-</w:t>
      </w:r>
      <w:r>
        <w:rPr>
          <w:spacing w:val="-3"/>
        </w:rPr>
        <w:t xml:space="preserve"> </w:t>
      </w:r>
      <w:r>
        <w:t>Modalità</w:t>
      </w:r>
      <w:r>
        <w:rPr>
          <w:spacing w:val="-4"/>
        </w:rPr>
        <w:t xml:space="preserve"> </w:t>
      </w:r>
      <w:r>
        <w:t>di</w:t>
      </w:r>
      <w:r>
        <w:rPr>
          <w:spacing w:val="-2"/>
        </w:rPr>
        <w:t xml:space="preserve"> </w:t>
      </w:r>
      <w:r>
        <w:t>pagamento</w:t>
      </w:r>
      <w:r>
        <w:rPr>
          <w:spacing w:val="-4"/>
        </w:rPr>
        <w:t xml:space="preserve"> </w:t>
      </w:r>
      <w:r>
        <w:t>dei</w:t>
      </w:r>
      <w:r>
        <w:rPr>
          <w:spacing w:val="-3"/>
        </w:rPr>
        <w:t xml:space="preserve"> </w:t>
      </w:r>
      <w:r>
        <w:t>corrispettivi</w:t>
      </w:r>
      <w:r>
        <w:rPr>
          <w:spacing w:val="-5"/>
        </w:rPr>
        <w:t xml:space="preserve"> </w:t>
      </w:r>
      <w:r>
        <w:t>dell’appalto</w:t>
      </w:r>
    </w:p>
    <w:p w14:paraId="001F61F5" w14:textId="77777777" w:rsidR="007D0D55" w:rsidRDefault="00000000">
      <w:pPr>
        <w:pStyle w:val="Corpotesto"/>
        <w:ind w:right="114"/>
      </w:pPr>
      <w:r>
        <w:t>Il canone annuo ordinario sarà corrisposto in rate mensili e la liquidazione avverrà con le modalità stabilite dal</w:t>
      </w:r>
      <w:r>
        <w:rPr>
          <w:spacing w:val="1"/>
        </w:rPr>
        <w:t xml:space="preserve"> </w:t>
      </w:r>
      <w:r>
        <w:t>regolamento di contabilità del Comune dalla data di ricevimento all’ufficio protocollo generale della ragioneria di</w:t>
      </w:r>
      <w:r>
        <w:rPr>
          <w:spacing w:val="1"/>
        </w:rPr>
        <w:t xml:space="preserve"> </w:t>
      </w:r>
      <w:r>
        <w:t>regolare</w:t>
      </w:r>
      <w:r>
        <w:rPr>
          <w:spacing w:val="-3"/>
        </w:rPr>
        <w:t xml:space="preserve"> </w:t>
      </w:r>
      <w:r>
        <w:t>fattura,</w:t>
      </w:r>
      <w:r>
        <w:rPr>
          <w:spacing w:val="-4"/>
        </w:rPr>
        <w:t xml:space="preserve"> </w:t>
      </w:r>
      <w:r>
        <w:t>da far</w:t>
      </w:r>
      <w:r>
        <w:rPr>
          <w:spacing w:val="-1"/>
        </w:rPr>
        <w:t xml:space="preserve"> </w:t>
      </w:r>
      <w:r>
        <w:t>pervenire</w:t>
      </w:r>
      <w:r>
        <w:rPr>
          <w:spacing w:val="-3"/>
        </w:rPr>
        <w:t xml:space="preserve"> </w:t>
      </w:r>
      <w:r>
        <w:t>successivamente al</w:t>
      </w:r>
      <w:r>
        <w:rPr>
          <w:spacing w:val="-6"/>
        </w:rPr>
        <w:t xml:space="preserve"> </w:t>
      </w:r>
      <w:r>
        <w:t>primo giorno del</w:t>
      </w:r>
      <w:r>
        <w:rPr>
          <w:spacing w:val="-3"/>
        </w:rPr>
        <w:t xml:space="preserve"> </w:t>
      </w:r>
      <w:r>
        <w:t>mese</w:t>
      </w:r>
      <w:r>
        <w:rPr>
          <w:spacing w:val="1"/>
        </w:rPr>
        <w:t xml:space="preserve"> </w:t>
      </w:r>
      <w:r>
        <w:t>successivo alla</w:t>
      </w:r>
      <w:r>
        <w:rPr>
          <w:spacing w:val="-2"/>
        </w:rPr>
        <w:t xml:space="preserve"> </w:t>
      </w:r>
      <w:r>
        <w:t>scadenza.</w:t>
      </w:r>
    </w:p>
    <w:p w14:paraId="4EFD93EC" w14:textId="77777777" w:rsidR="007D0D55" w:rsidRDefault="00000000">
      <w:pPr>
        <w:pStyle w:val="Corpotesto"/>
        <w:spacing w:before="1"/>
        <w:ind w:right="115"/>
      </w:pPr>
      <w:r>
        <w:rPr>
          <w:spacing w:val="-1"/>
        </w:rPr>
        <w:t>Eventuali</w:t>
      </w:r>
      <w:r>
        <w:rPr>
          <w:spacing w:val="-12"/>
        </w:rPr>
        <w:t xml:space="preserve"> </w:t>
      </w:r>
      <w:r>
        <w:rPr>
          <w:spacing w:val="-1"/>
        </w:rPr>
        <w:t>eccezionali</w:t>
      </w:r>
      <w:r>
        <w:rPr>
          <w:spacing w:val="-10"/>
        </w:rPr>
        <w:t xml:space="preserve"> </w:t>
      </w:r>
      <w:r>
        <w:t>ritardi</w:t>
      </w:r>
      <w:r>
        <w:rPr>
          <w:spacing w:val="-10"/>
        </w:rPr>
        <w:t xml:space="preserve"> </w:t>
      </w:r>
      <w:r>
        <w:t>nei</w:t>
      </w:r>
      <w:r>
        <w:rPr>
          <w:spacing w:val="-9"/>
        </w:rPr>
        <w:t xml:space="preserve"> </w:t>
      </w:r>
      <w:r>
        <w:t>pagamenti,</w:t>
      </w:r>
      <w:r>
        <w:rPr>
          <w:spacing w:val="-9"/>
        </w:rPr>
        <w:t xml:space="preserve"> </w:t>
      </w:r>
      <w:r>
        <w:t>dovuti</w:t>
      </w:r>
      <w:r>
        <w:rPr>
          <w:spacing w:val="-12"/>
        </w:rPr>
        <w:t xml:space="preserve"> </w:t>
      </w:r>
      <w:r>
        <w:t>a</w:t>
      </w:r>
      <w:r>
        <w:rPr>
          <w:spacing w:val="-10"/>
        </w:rPr>
        <w:t xml:space="preserve"> </w:t>
      </w:r>
      <w:r>
        <w:t>cause</w:t>
      </w:r>
      <w:r>
        <w:rPr>
          <w:spacing w:val="-9"/>
        </w:rPr>
        <w:t xml:space="preserve"> </w:t>
      </w:r>
      <w:r>
        <w:t>non</w:t>
      </w:r>
      <w:r>
        <w:rPr>
          <w:spacing w:val="-10"/>
        </w:rPr>
        <w:t xml:space="preserve"> </w:t>
      </w:r>
      <w:r>
        <w:t>imputabili</w:t>
      </w:r>
      <w:r>
        <w:rPr>
          <w:spacing w:val="-10"/>
        </w:rPr>
        <w:t xml:space="preserve"> </w:t>
      </w:r>
      <w:r>
        <w:t>all’amministrazione</w:t>
      </w:r>
      <w:r>
        <w:rPr>
          <w:spacing w:val="-9"/>
        </w:rPr>
        <w:t xml:space="preserve"> </w:t>
      </w:r>
      <w:r>
        <w:t>comunale,</w:t>
      </w:r>
      <w:r>
        <w:rPr>
          <w:spacing w:val="-10"/>
        </w:rPr>
        <w:t xml:space="preserve"> </w:t>
      </w:r>
      <w:r>
        <w:t>non</w:t>
      </w:r>
      <w:r>
        <w:rPr>
          <w:spacing w:val="-11"/>
        </w:rPr>
        <w:t xml:space="preserve"> </w:t>
      </w:r>
      <w:r>
        <w:t>daranno</w:t>
      </w:r>
      <w:r>
        <w:rPr>
          <w:spacing w:val="-47"/>
        </w:rPr>
        <w:t xml:space="preserve"> </w:t>
      </w:r>
      <w:r>
        <w:t>diritto</w:t>
      </w:r>
      <w:r>
        <w:rPr>
          <w:spacing w:val="-5"/>
        </w:rPr>
        <w:t xml:space="preserve"> </w:t>
      </w:r>
      <w:r>
        <w:t>ad</w:t>
      </w:r>
      <w:r>
        <w:rPr>
          <w:spacing w:val="-5"/>
        </w:rPr>
        <w:t xml:space="preserve"> </w:t>
      </w:r>
      <w:r>
        <w:t>indennità</w:t>
      </w:r>
      <w:r>
        <w:rPr>
          <w:spacing w:val="-3"/>
        </w:rPr>
        <w:t xml:space="preserve"> </w:t>
      </w:r>
      <w:r>
        <w:t>di</w:t>
      </w:r>
      <w:r>
        <w:rPr>
          <w:spacing w:val="-4"/>
        </w:rPr>
        <w:t xml:space="preserve"> </w:t>
      </w:r>
      <w:r>
        <w:t>qualsiasi</w:t>
      </w:r>
      <w:r>
        <w:rPr>
          <w:spacing w:val="-5"/>
        </w:rPr>
        <w:t xml:space="preserve"> </w:t>
      </w:r>
      <w:r>
        <w:t>genere</w:t>
      </w:r>
      <w:r>
        <w:rPr>
          <w:spacing w:val="-3"/>
        </w:rPr>
        <w:t xml:space="preserve"> </w:t>
      </w:r>
      <w:r>
        <w:t>da</w:t>
      </w:r>
      <w:r>
        <w:rPr>
          <w:spacing w:val="-4"/>
        </w:rPr>
        <w:t xml:space="preserve"> </w:t>
      </w:r>
      <w:r>
        <w:t>parte</w:t>
      </w:r>
      <w:r>
        <w:rPr>
          <w:spacing w:val="-4"/>
        </w:rPr>
        <w:t xml:space="preserve"> </w:t>
      </w:r>
      <w:r>
        <w:t>della</w:t>
      </w:r>
      <w:r>
        <w:rPr>
          <w:spacing w:val="-6"/>
        </w:rPr>
        <w:t xml:space="preserve"> </w:t>
      </w:r>
      <w:r>
        <w:t>ditta</w:t>
      </w:r>
      <w:r>
        <w:rPr>
          <w:spacing w:val="-4"/>
        </w:rPr>
        <w:t xml:space="preserve"> </w:t>
      </w:r>
      <w:r>
        <w:t>appaltatrice</w:t>
      </w:r>
      <w:r>
        <w:rPr>
          <w:spacing w:val="-3"/>
        </w:rPr>
        <w:t xml:space="preserve"> </w:t>
      </w:r>
      <w:r>
        <w:t>né</w:t>
      </w:r>
      <w:r>
        <w:rPr>
          <w:spacing w:val="-4"/>
        </w:rPr>
        <w:t xml:space="preserve"> </w:t>
      </w:r>
      <w:r>
        <w:t>alla</w:t>
      </w:r>
      <w:r>
        <w:rPr>
          <w:spacing w:val="-7"/>
        </w:rPr>
        <w:t xml:space="preserve"> </w:t>
      </w:r>
      <w:r>
        <w:t>richiesta</w:t>
      </w:r>
      <w:r>
        <w:rPr>
          <w:spacing w:val="-3"/>
        </w:rPr>
        <w:t xml:space="preserve"> </w:t>
      </w:r>
      <w:r>
        <w:t>di</w:t>
      </w:r>
      <w:r>
        <w:rPr>
          <w:spacing w:val="-7"/>
        </w:rPr>
        <w:t xml:space="preserve"> </w:t>
      </w:r>
      <w:r>
        <w:t>scioglimento</w:t>
      </w:r>
      <w:r>
        <w:rPr>
          <w:spacing w:val="-2"/>
        </w:rPr>
        <w:t xml:space="preserve"> </w:t>
      </w:r>
      <w:r>
        <w:t>del</w:t>
      </w:r>
      <w:r>
        <w:rPr>
          <w:spacing w:val="-4"/>
        </w:rPr>
        <w:t xml:space="preserve"> </w:t>
      </w:r>
      <w:r>
        <w:t>contratto.</w:t>
      </w:r>
      <w:r>
        <w:rPr>
          <w:spacing w:val="-47"/>
        </w:rPr>
        <w:t xml:space="preserve"> </w:t>
      </w:r>
      <w:r>
        <w:t>Gli</w:t>
      </w:r>
      <w:r>
        <w:rPr>
          <w:spacing w:val="-7"/>
        </w:rPr>
        <w:t xml:space="preserve"> </w:t>
      </w:r>
      <w:r>
        <w:t>importi</w:t>
      </w:r>
      <w:r>
        <w:rPr>
          <w:spacing w:val="-9"/>
        </w:rPr>
        <w:t xml:space="preserve"> </w:t>
      </w:r>
      <w:r>
        <w:t>relativi</w:t>
      </w:r>
      <w:r>
        <w:rPr>
          <w:spacing w:val="-7"/>
        </w:rPr>
        <w:t xml:space="preserve"> </w:t>
      </w:r>
      <w:r>
        <w:t>ad</w:t>
      </w:r>
      <w:r>
        <w:rPr>
          <w:spacing w:val="-10"/>
        </w:rPr>
        <w:t xml:space="preserve"> </w:t>
      </w:r>
      <w:r>
        <w:t>eventuali</w:t>
      </w:r>
      <w:r>
        <w:rPr>
          <w:spacing w:val="-7"/>
        </w:rPr>
        <w:t xml:space="preserve"> </w:t>
      </w:r>
      <w:r>
        <w:t>conguagli,</w:t>
      </w:r>
      <w:r>
        <w:rPr>
          <w:spacing w:val="-5"/>
        </w:rPr>
        <w:t xml:space="preserve"> </w:t>
      </w:r>
      <w:r>
        <w:t>che</w:t>
      </w:r>
      <w:r>
        <w:rPr>
          <w:spacing w:val="-6"/>
        </w:rPr>
        <w:t xml:space="preserve"> </w:t>
      </w:r>
      <w:r>
        <w:t>si</w:t>
      </w:r>
      <w:r>
        <w:rPr>
          <w:spacing w:val="-9"/>
        </w:rPr>
        <w:t xml:space="preserve"> </w:t>
      </w:r>
      <w:r>
        <w:t>rendessero</w:t>
      </w:r>
      <w:r>
        <w:rPr>
          <w:spacing w:val="-7"/>
        </w:rPr>
        <w:t xml:space="preserve"> </w:t>
      </w:r>
      <w:r>
        <w:t>necessari</w:t>
      </w:r>
      <w:r>
        <w:rPr>
          <w:spacing w:val="-9"/>
        </w:rPr>
        <w:t xml:space="preserve"> </w:t>
      </w:r>
      <w:r>
        <w:t>in</w:t>
      </w:r>
      <w:r>
        <w:rPr>
          <w:spacing w:val="-8"/>
        </w:rPr>
        <w:t xml:space="preserve"> </w:t>
      </w:r>
      <w:r>
        <w:t>applicazione</w:t>
      </w:r>
      <w:r>
        <w:rPr>
          <w:spacing w:val="-6"/>
        </w:rPr>
        <w:t xml:space="preserve"> </w:t>
      </w:r>
      <w:r>
        <w:t>del</w:t>
      </w:r>
      <w:r>
        <w:rPr>
          <w:spacing w:val="-5"/>
        </w:rPr>
        <w:t xml:space="preserve"> </w:t>
      </w:r>
      <w:r>
        <w:t>contratto</w:t>
      </w:r>
      <w:r>
        <w:rPr>
          <w:spacing w:val="-7"/>
        </w:rPr>
        <w:t xml:space="preserve"> </w:t>
      </w:r>
      <w:r>
        <w:t>stipulato,</w:t>
      </w:r>
      <w:r>
        <w:rPr>
          <w:spacing w:val="-9"/>
        </w:rPr>
        <w:t xml:space="preserve"> </w:t>
      </w:r>
      <w:r>
        <w:t>saranno</w:t>
      </w:r>
      <w:r>
        <w:rPr>
          <w:spacing w:val="-47"/>
        </w:rPr>
        <w:t xml:space="preserve"> </w:t>
      </w:r>
      <w:r>
        <w:t>trattenuti o aggiunti alla rata successiva alla redazione del verbale di accordo tra l’amministrazione comunale e la</w:t>
      </w:r>
      <w:r>
        <w:rPr>
          <w:spacing w:val="1"/>
        </w:rPr>
        <w:t xml:space="preserve"> </w:t>
      </w:r>
      <w:r>
        <w:t>ditta</w:t>
      </w:r>
      <w:r>
        <w:rPr>
          <w:spacing w:val="1"/>
        </w:rPr>
        <w:t xml:space="preserve"> </w:t>
      </w:r>
      <w:r>
        <w:t>appaltatrice.</w:t>
      </w:r>
    </w:p>
    <w:p w14:paraId="7120AD1C" w14:textId="77777777" w:rsidR="007D0D55" w:rsidRDefault="00000000">
      <w:pPr>
        <w:pStyle w:val="Corpotesto"/>
        <w:ind w:right="115"/>
      </w:pPr>
      <w:r>
        <w:t>L’amministrazione comunale potrà contestare l’esattezza dei conteggi effettuati e forniti dalla ditta appaltatrice a</w:t>
      </w:r>
      <w:r>
        <w:rPr>
          <w:spacing w:val="1"/>
        </w:rPr>
        <w:t xml:space="preserve"> </w:t>
      </w:r>
      <w:r>
        <w:lastRenderedPageBreak/>
        <w:t>mezzo</w:t>
      </w:r>
      <w:r>
        <w:rPr>
          <w:spacing w:val="1"/>
        </w:rPr>
        <w:t xml:space="preserve"> </w:t>
      </w:r>
      <w:r>
        <w:t>di</w:t>
      </w:r>
      <w:r>
        <w:rPr>
          <w:spacing w:val="1"/>
        </w:rPr>
        <w:t xml:space="preserve"> </w:t>
      </w:r>
      <w:r>
        <w:t>lettera</w:t>
      </w:r>
      <w:r>
        <w:rPr>
          <w:spacing w:val="1"/>
        </w:rPr>
        <w:t xml:space="preserve"> </w:t>
      </w:r>
      <w:r>
        <w:t>raccomandata</w:t>
      </w:r>
      <w:r>
        <w:rPr>
          <w:spacing w:val="1"/>
        </w:rPr>
        <w:t xml:space="preserve"> </w:t>
      </w:r>
      <w:r>
        <w:t>contenente</w:t>
      </w:r>
      <w:r>
        <w:rPr>
          <w:spacing w:val="1"/>
        </w:rPr>
        <w:t xml:space="preserve"> </w:t>
      </w:r>
      <w:r>
        <w:t>l’indicazione</w:t>
      </w:r>
      <w:r>
        <w:rPr>
          <w:spacing w:val="1"/>
        </w:rPr>
        <w:t xml:space="preserve"> </w:t>
      </w:r>
      <w:r>
        <w:t>specifica</w:t>
      </w:r>
      <w:r>
        <w:rPr>
          <w:spacing w:val="1"/>
        </w:rPr>
        <w:t xml:space="preserve"> </w:t>
      </w:r>
      <w:r>
        <w:t>delle</w:t>
      </w:r>
      <w:r>
        <w:rPr>
          <w:spacing w:val="1"/>
        </w:rPr>
        <w:t xml:space="preserve"> </w:t>
      </w:r>
      <w:r>
        <w:t>inesattezze</w:t>
      </w:r>
      <w:r>
        <w:rPr>
          <w:spacing w:val="1"/>
        </w:rPr>
        <w:t xml:space="preserve"> </w:t>
      </w:r>
      <w:r>
        <w:t>individuate.</w:t>
      </w:r>
      <w:r>
        <w:rPr>
          <w:spacing w:val="1"/>
        </w:rPr>
        <w:t xml:space="preserve"> </w:t>
      </w:r>
      <w:r>
        <w:t>In</w:t>
      </w:r>
      <w:r>
        <w:rPr>
          <w:spacing w:val="1"/>
        </w:rPr>
        <w:t xml:space="preserve"> </w:t>
      </w:r>
      <w:r>
        <w:t>caso</w:t>
      </w:r>
      <w:r>
        <w:rPr>
          <w:spacing w:val="1"/>
        </w:rPr>
        <w:t xml:space="preserve"> </w:t>
      </w:r>
      <w:r>
        <w:t>di</w:t>
      </w:r>
      <w:r>
        <w:rPr>
          <w:spacing w:val="1"/>
        </w:rPr>
        <w:t xml:space="preserve"> </w:t>
      </w:r>
      <w:r>
        <w:t>contestazione alle parti è concesso un ulteriore termine di 30 (trenta) giorni per concordare, definire ed approvare i</w:t>
      </w:r>
      <w:r>
        <w:rPr>
          <w:spacing w:val="1"/>
        </w:rPr>
        <w:t xml:space="preserve"> </w:t>
      </w:r>
      <w:r>
        <w:t>contenuti</w:t>
      </w:r>
      <w:r>
        <w:rPr>
          <w:spacing w:val="-3"/>
        </w:rPr>
        <w:t xml:space="preserve"> </w:t>
      </w:r>
      <w:r>
        <w:t>del conguaglio.</w:t>
      </w:r>
    </w:p>
    <w:p w14:paraId="0D9DF460" w14:textId="77777777" w:rsidR="007D0D55" w:rsidRDefault="007D0D55">
      <w:pPr>
        <w:pStyle w:val="Corpotesto"/>
        <w:ind w:left="0"/>
        <w:jc w:val="left"/>
      </w:pPr>
    </w:p>
    <w:p w14:paraId="7FB4BB3F" w14:textId="11021250" w:rsidR="007D0D55" w:rsidRDefault="00000000">
      <w:pPr>
        <w:pStyle w:val="Titolo1"/>
        <w:jc w:val="left"/>
      </w:pPr>
      <w:bookmarkStart w:id="44" w:name="_bookmark42"/>
      <w:bookmarkEnd w:id="44"/>
      <w:r>
        <w:t>Art.</w:t>
      </w:r>
      <w:r>
        <w:rPr>
          <w:spacing w:val="-3"/>
        </w:rPr>
        <w:t xml:space="preserve"> </w:t>
      </w:r>
      <w:r w:rsidR="00D1013A">
        <w:t>43</w:t>
      </w:r>
      <w:r>
        <w:rPr>
          <w:spacing w:val="-2"/>
        </w:rPr>
        <w:t xml:space="preserve"> </w:t>
      </w:r>
      <w:r>
        <w:t>-</w:t>
      </w:r>
      <w:r>
        <w:rPr>
          <w:spacing w:val="-4"/>
        </w:rPr>
        <w:t xml:space="preserve"> </w:t>
      </w:r>
      <w:r>
        <w:t>Variazione</w:t>
      </w:r>
      <w:r>
        <w:rPr>
          <w:spacing w:val="-4"/>
        </w:rPr>
        <w:t xml:space="preserve"> </w:t>
      </w:r>
      <w:r>
        <w:t>percentuale</w:t>
      </w:r>
      <w:r>
        <w:rPr>
          <w:spacing w:val="-4"/>
        </w:rPr>
        <w:t xml:space="preserve"> </w:t>
      </w:r>
      <w:r>
        <w:t>di</w:t>
      </w:r>
      <w:r>
        <w:rPr>
          <w:spacing w:val="-3"/>
        </w:rPr>
        <w:t xml:space="preserve"> </w:t>
      </w:r>
      <w:r>
        <w:t>popolazione</w:t>
      </w:r>
    </w:p>
    <w:p w14:paraId="53805ED0" w14:textId="77777777" w:rsidR="007D0D55" w:rsidRDefault="00000000">
      <w:pPr>
        <w:pStyle w:val="Corpotesto"/>
        <w:spacing w:line="267" w:lineRule="exact"/>
        <w:jc w:val="left"/>
      </w:pPr>
      <w:r>
        <w:t>Variazioni</w:t>
      </w:r>
      <w:r>
        <w:rPr>
          <w:spacing w:val="6"/>
        </w:rPr>
        <w:t xml:space="preserve"> </w:t>
      </w:r>
      <w:r>
        <w:t>percentuali</w:t>
      </w:r>
      <w:r>
        <w:rPr>
          <w:spacing w:val="7"/>
        </w:rPr>
        <w:t xml:space="preserve"> </w:t>
      </w:r>
      <w:r>
        <w:t>inferiori</w:t>
      </w:r>
      <w:r>
        <w:rPr>
          <w:spacing w:val="7"/>
        </w:rPr>
        <w:t xml:space="preserve"> </w:t>
      </w:r>
      <w:r>
        <w:t>al</w:t>
      </w:r>
      <w:r>
        <w:rPr>
          <w:spacing w:val="5"/>
        </w:rPr>
        <w:t xml:space="preserve"> </w:t>
      </w:r>
      <w:r>
        <w:t>20%</w:t>
      </w:r>
      <w:r>
        <w:rPr>
          <w:spacing w:val="6"/>
        </w:rPr>
        <w:t xml:space="preserve"> </w:t>
      </w:r>
      <w:r>
        <w:t>(venti</w:t>
      </w:r>
      <w:r>
        <w:rPr>
          <w:spacing w:val="7"/>
        </w:rPr>
        <w:t xml:space="preserve"> </w:t>
      </w:r>
      <w:r>
        <w:t>per</w:t>
      </w:r>
      <w:r>
        <w:rPr>
          <w:spacing w:val="8"/>
        </w:rPr>
        <w:t xml:space="preserve"> </w:t>
      </w:r>
      <w:r>
        <w:t>cento)</w:t>
      </w:r>
      <w:r>
        <w:rPr>
          <w:spacing w:val="8"/>
        </w:rPr>
        <w:t xml:space="preserve"> </w:t>
      </w:r>
      <w:r>
        <w:t>di</w:t>
      </w:r>
      <w:r>
        <w:rPr>
          <w:spacing w:val="7"/>
        </w:rPr>
        <w:t xml:space="preserve"> </w:t>
      </w:r>
      <w:r>
        <w:t>popolazione</w:t>
      </w:r>
      <w:r>
        <w:rPr>
          <w:spacing w:val="8"/>
        </w:rPr>
        <w:t xml:space="preserve"> </w:t>
      </w:r>
      <w:r>
        <w:t>da</w:t>
      </w:r>
      <w:r>
        <w:rPr>
          <w:spacing w:val="5"/>
        </w:rPr>
        <w:t xml:space="preserve"> </w:t>
      </w:r>
      <w:r>
        <w:t>servire,</w:t>
      </w:r>
      <w:r>
        <w:rPr>
          <w:spacing w:val="4"/>
        </w:rPr>
        <w:t xml:space="preserve"> </w:t>
      </w:r>
      <w:r>
        <w:t>che</w:t>
      </w:r>
      <w:r>
        <w:rPr>
          <w:spacing w:val="5"/>
        </w:rPr>
        <w:t xml:space="preserve"> </w:t>
      </w:r>
      <w:r>
        <w:t>si</w:t>
      </w:r>
      <w:r>
        <w:rPr>
          <w:spacing w:val="7"/>
        </w:rPr>
        <w:t xml:space="preserve"> </w:t>
      </w:r>
      <w:r>
        <w:t>dovessero</w:t>
      </w:r>
      <w:r>
        <w:rPr>
          <w:spacing w:val="9"/>
        </w:rPr>
        <w:t xml:space="preserve"> </w:t>
      </w:r>
      <w:r>
        <w:t>determinare</w:t>
      </w:r>
      <w:r>
        <w:rPr>
          <w:spacing w:val="8"/>
        </w:rPr>
        <w:t xml:space="preserve"> </w:t>
      </w:r>
      <w:r>
        <w:t>nel</w:t>
      </w:r>
    </w:p>
    <w:p w14:paraId="7EC2465F" w14:textId="77777777" w:rsidR="007D0D55" w:rsidRDefault="00000000">
      <w:pPr>
        <w:pStyle w:val="Corpotesto"/>
        <w:spacing w:line="267" w:lineRule="exact"/>
        <w:jc w:val="left"/>
      </w:pPr>
      <w:r>
        <w:t>corso</w:t>
      </w:r>
      <w:r>
        <w:rPr>
          <w:spacing w:val="-1"/>
        </w:rPr>
        <w:t xml:space="preserve"> </w:t>
      </w:r>
      <w:r>
        <w:t>dell’appalto,</w:t>
      </w:r>
      <w:r>
        <w:rPr>
          <w:spacing w:val="-2"/>
        </w:rPr>
        <w:t xml:space="preserve"> </w:t>
      </w:r>
      <w:r>
        <w:t>non</w:t>
      </w:r>
      <w:r>
        <w:rPr>
          <w:spacing w:val="-2"/>
        </w:rPr>
        <w:t xml:space="preserve"> </w:t>
      </w:r>
      <w:r>
        <w:t>daranno luogo</w:t>
      </w:r>
      <w:r>
        <w:rPr>
          <w:spacing w:val="-1"/>
        </w:rPr>
        <w:t xml:space="preserve"> </w:t>
      </w:r>
      <w:r>
        <w:t>ad</w:t>
      </w:r>
      <w:r>
        <w:rPr>
          <w:spacing w:val="-2"/>
        </w:rPr>
        <w:t xml:space="preserve"> </w:t>
      </w:r>
      <w:r>
        <w:t>alcuna</w:t>
      </w:r>
      <w:r>
        <w:rPr>
          <w:spacing w:val="-1"/>
        </w:rPr>
        <w:t xml:space="preserve"> </w:t>
      </w:r>
      <w:r>
        <w:t>revisione</w:t>
      </w:r>
      <w:r>
        <w:rPr>
          <w:spacing w:val="-1"/>
        </w:rPr>
        <w:t xml:space="preserve"> </w:t>
      </w:r>
      <w:r>
        <w:t>dei</w:t>
      </w:r>
      <w:r>
        <w:rPr>
          <w:spacing w:val="-4"/>
        </w:rPr>
        <w:t xml:space="preserve"> </w:t>
      </w:r>
      <w:r>
        <w:t>prezzi</w:t>
      </w:r>
      <w:r>
        <w:rPr>
          <w:spacing w:val="-1"/>
        </w:rPr>
        <w:t xml:space="preserve"> </w:t>
      </w:r>
      <w:r>
        <w:t>né</w:t>
      </w:r>
      <w:r>
        <w:rPr>
          <w:spacing w:val="-2"/>
        </w:rPr>
        <w:t xml:space="preserve"> </w:t>
      </w:r>
      <w:r>
        <w:t>in</w:t>
      </w:r>
      <w:r>
        <w:rPr>
          <w:spacing w:val="-2"/>
        </w:rPr>
        <w:t xml:space="preserve"> </w:t>
      </w:r>
      <w:r>
        <w:t>aumento</w:t>
      </w:r>
      <w:r>
        <w:rPr>
          <w:spacing w:val="-1"/>
        </w:rPr>
        <w:t xml:space="preserve"> </w:t>
      </w:r>
      <w:r>
        <w:t>né</w:t>
      </w:r>
      <w:r>
        <w:rPr>
          <w:spacing w:val="-4"/>
        </w:rPr>
        <w:t xml:space="preserve"> </w:t>
      </w:r>
      <w:r>
        <w:t>in</w:t>
      </w:r>
      <w:r>
        <w:rPr>
          <w:spacing w:val="-2"/>
        </w:rPr>
        <w:t xml:space="preserve"> </w:t>
      </w:r>
      <w:r>
        <w:t>diminuzione.</w:t>
      </w:r>
    </w:p>
    <w:p w14:paraId="7E12B187" w14:textId="77777777" w:rsidR="007D0D55" w:rsidRDefault="00000000">
      <w:pPr>
        <w:pStyle w:val="Corpotesto"/>
        <w:spacing w:before="1"/>
        <w:jc w:val="left"/>
      </w:pPr>
      <w:r>
        <w:t>Qualora</w:t>
      </w:r>
      <w:r>
        <w:rPr>
          <w:spacing w:val="14"/>
        </w:rPr>
        <w:t xml:space="preserve"> </w:t>
      </w:r>
      <w:r>
        <w:t>il</w:t>
      </w:r>
      <w:r>
        <w:rPr>
          <w:spacing w:val="13"/>
        </w:rPr>
        <w:t xml:space="preserve"> </w:t>
      </w:r>
      <w:r>
        <w:t>limite</w:t>
      </w:r>
      <w:r>
        <w:rPr>
          <w:spacing w:val="14"/>
        </w:rPr>
        <w:t xml:space="preserve"> </w:t>
      </w:r>
      <w:r>
        <w:t>percentuale</w:t>
      </w:r>
      <w:r>
        <w:rPr>
          <w:spacing w:val="16"/>
        </w:rPr>
        <w:t xml:space="preserve"> </w:t>
      </w:r>
      <w:r>
        <w:t>sopra</w:t>
      </w:r>
      <w:r>
        <w:rPr>
          <w:spacing w:val="15"/>
        </w:rPr>
        <w:t xml:space="preserve"> </w:t>
      </w:r>
      <w:r>
        <w:t>indicato</w:t>
      </w:r>
      <w:r>
        <w:rPr>
          <w:spacing w:val="14"/>
        </w:rPr>
        <w:t xml:space="preserve"> </w:t>
      </w:r>
      <w:r>
        <w:t>fosse</w:t>
      </w:r>
      <w:r>
        <w:rPr>
          <w:spacing w:val="16"/>
        </w:rPr>
        <w:t xml:space="preserve"> </w:t>
      </w:r>
      <w:r>
        <w:t>superato,</w:t>
      </w:r>
      <w:r>
        <w:rPr>
          <w:spacing w:val="15"/>
        </w:rPr>
        <w:t xml:space="preserve"> </w:t>
      </w:r>
      <w:r>
        <w:t>la</w:t>
      </w:r>
      <w:r>
        <w:rPr>
          <w:spacing w:val="13"/>
        </w:rPr>
        <w:t xml:space="preserve"> </w:t>
      </w:r>
      <w:r>
        <w:t>ditta</w:t>
      </w:r>
      <w:r>
        <w:rPr>
          <w:spacing w:val="14"/>
        </w:rPr>
        <w:t xml:space="preserve"> </w:t>
      </w:r>
      <w:r>
        <w:t>appaltatrice</w:t>
      </w:r>
      <w:r>
        <w:rPr>
          <w:spacing w:val="14"/>
        </w:rPr>
        <w:t xml:space="preserve"> </w:t>
      </w:r>
      <w:r>
        <w:t>concorderà</w:t>
      </w:r>
      <w:r>
        <w:rPr>
          <w:spacing w:val="13"/>
        </w:rPr>
        <w:t xml:space="preserve"> </w:t>
      </w:r>
      <w:r>
        <w:t>con</w:t>
      </w:r>
      <w:r>
        <w:rPr>
          <w:spacing w:val="12"/>
        </w:rPr>
        <w:t xml:space="preserve"> </w:t>
      </w:r>
      <w:r>
        <w:t>l’amministrazione</w:t>
      </w:r>
      <w:r>
        <w:rPr>
          <w:spacing w:val="-47"/>
        </w:rPr>
        <w:t xml:space="preserve"> </w:t>
      </w:r>
      <w:r>
        <w:t>comunale</w:t>
      </w:r>
      <w:r>
        <w:rPr>
          <w:spacing w:val="-1"/>
        </w:rPr>
        <w:t xml:space="preserve"> </w:t>
      </w:r>
      <w:r>
        <w:t>l’eventuale</w:t>
      </w:r>
      <w:r>
        <w:rPr>
          <w:spacing w:val="1"/>
        </w:rPr>
        <w:t xml:space="preserve"> </w:t>
      </w:r>
      <w:r>
        <w:t>adeguamento</w:t>
      </w:r>
      <w:r>
        <w:rPr>
          <w:spacing w:val="1"/>
        </w:rPr>
        <w:t xml:space="preserve"> </w:t>
      </w:r>
      <w:r>
        <w:t>del</w:t>
      </w:r>
      <w:r>
        <w:rPr>
          <w:spacing w:val="-3"/>
        </w:rPr>
        <w:t xml:space="preserve"> </w:t>
      </w:r>
      <w:r>
        <w:t>corrispettivo</w:t>
      </w:r>
      <w:r>
        <w:rPr>
          <w:spacing w:val="-1"/>
        </w:rPr>
        <w:t xml:space="preserve"> </w:t>
      </w:r>
      <w:r>
        <w:t>dovuto.</w:t>
      </w:r>
    </w:p>
    <w:p w14:paraId="2E319489" w14:textId="77777777" w:rsidR="007D0D55" w:rsidRDefault="007D0D55">
      <w:pPr>
        <w:pStyle w:val="Corpotesto"/>
        <w:ind w:left="0"/>
        <w:jc w:val="left"/>
      </w:pPr>
    </w:p>
    <w:p w14:paraId="3F1C156D" w14:textId="06B6812A" w:rsidR="007D0D55" w:rsidRDefault="00000000">
      <w:pPr>
        <w:pStyle w:val="Titolo1"/>
        <w:jc w:val="left"/>
      </w:pPr>
      <w:bookmarkStart w:id="45" w:name="_bookmark43"/>
      <w:bookmarkEnd w:id="45"/>
      <w:r>
        <w:t>Art.</w:t>
      </w:r>
      <w:r>
        <w:rPr>
          <w:spacing w:val="-3"/>
        </w:rPr>
        <w:t xml:space="preserve"> </w:t>
      </w:r>
      <w:r w:rsidR="00D1013A">
        <w:t>44</w:t>
      </w:r>
      <w:r>
        <w:rPr>
          <w:spacing w:val="-3"/>
        </w:rPr>
        <w:t xml:space="preserve"> </w:t>
      </w:r>
      <w:r>
        <w:t>-</w:t>
      </w:r>
      <w:r>
        <w:rPr>
          <w:spacing w:val="-3"/>
        </w:rPr>
        <w:t xml:space="preserve"> </w:t>
      </w:r>
      <w:r>
        <w:t>Modificazioni</w:t>
      </w:r>
      <w:r>
        <w:rPr>
          <w:spacing w:val="-6"/>
        </w:rPr>
        <w:t xml:space="preserve"> </w:t>
      </w:r>
      <w:r>
        <w:t>servizi</w:t>
      </w:r>
    </w:p>
    <w:p w14:paraId="164C2BDA" w14:textId="29028C59" w:rsidR="007D0D55" w:rsidRDefault="00000000" w:rsidP="000C46A9">
      <w:pPr>
        <w:pStyle w:val="Corpotesto"/>
        <w:spacing w:before="1"/>
        <w:jc w:val="left"/>
      </w:pPr>
      <w:r>
        <w:rPr>
          <w:w w:val="105"/>
        </w:rPr>
        <w:t>Qualsiasi</w:t>
      </w:r>
      <w:r>
        <w:rPr>
          <w:spacing w:val="22"/>
          <w:w w:val="105"/>
        </w:rPr>
        <w:t xml:space="preserve"> </w:t>
      </w:r>
      <w:r>
        <w:rPr>
          <w:w w:val="105"/>
        </w:rPr>
        <w:t>variazione</w:t>
      </w:r>
      <w:r>
        <w:rPr>
          <w:spacing w:val="23"/>
          <w:w w:val="105"/>
        </w:rPr>
        <w:t xml:space="preserve"> </w:t>
      </w:r>
      <w:r>
        <w:rPr>
          <w:w w:val="105"/>
        </w:rPr>
        <w:t>economica</w:t>
      </w:r>
      <w:r>
        <w:rPr>
          <w:spacing w:val="23"/>
          <w:w w:val="105"/>
        </w:rPr>
        <w:t xml:space="preserve"> </w:t>
      </w:r>
      <w:r>
        <w:rPr>
          <w:w w:val="105"/>
        </w:rPr>
        <w:t>dei</w:t>
      </w:r>
      <w:r>
        <w:rPr>
          <w:spacing w:val="20"/>
          <w:w w:val="105"/>
        </w:rPr>
        <w:t xml:space="preserve"> </w:t>
      </w:r>
      <w:r>
        <w:rPr>
          <w:w w:val="105"/>
        </w:rPr>
        <w:t>servizi</w:t>
      </w:r>
      <w:r>
        <w:rPr>
          <w:spacing w:val="23"/>
          <w:w w:val="105"/>
        </w:rPr>
        <w:t xml:space="preserve"> </w:t>
      </w:r>
      <w:r>
        <w:rPr>
          <w:w w:val="105"/>
        </w:rPr>
        <w:t>conseguente</w:t>
      </w:r>
      <w:r>
        <w:rPr>
          <w:spacing w:val="23"/>
          <w:w w:val="105"/>
        </w:rPr>
        <w:t xml:space="preserve"> </w:t>
      </w:r>
      <w:r>
        <w:rPr>
          <w:w w:val="105"/>
        </w:rPr>
        <w:t>a</w:t>
      </w:r>
      <w:r>
        <w:rPr>
          <w:spacing w:val="23"/>
          <w:w w:val="105"/>
        </w:rPr>
        <w:t xml:space="preserve"> </w:t>
      </w:r>
      <w:r>
        <w:rPr>
          <w:w w:val="105"/>
        </w:rPr>
        <w:t>modificazioni</w:t>
      </w:r>
      <w:r>
        <w:rPr>
          <w:spacing w:val="22"/>
          <w:w w:val="105"/>
        </w:rPr>
        <w:t xml:space="preserve"> </w:t>
      </w:r>
      <w:r>
        <w:rPr>
          <w:w w:val="105"/>
        </w:rPr>
        <w:t>richieste</w:t>
      </w:r>
      <w:r>
        <w:rPr>
          <w:spacing w:val="23"/>
          <w:w w:val="105"/>
        </w:rPr>
        <w:t xml:space="preserve"> </w:t>
      </w:r>
      <w:r>
        <w:rPr>
          <w:w w:val="105"/>
        </w:rPr>
        <w:t>dalla</w:t>
      </w:r>
      <w:r>
        <w:rPr>
          <w:spacing w:val="22"/>
          <w:w w:val="105"/>
        </w:rPr>
        <w:t xml:space="preserve"> </w:t>
      </w:r>
      <w:r>
        <w:rPr>
          <w:w w:val="105"/>
        </w:rPr>
        <w:t>amministrazione,</w:t>
      </w:r>
      <w:r>
        <w:rPr>
          <w:spacing w:val="23"/>
          <w:w w:val="105"/>
        </w:rPr>
        <w:t xml:space="preserve"> </w:t>
      </w:r>
      <w:r>
        <w:rPr>
          <w:w w:val="105"/>
        </w:rPr>
        <w:t>sarà</w:t>
      </w:r>
      <w:r w:rsidR="000C46A9">
        <w:rPr>
          <w:w w:val="105"/>
        </w:rPr>
        <w:t xml:space="preserve"> </w:t>
      </w:r>
      <w:r>
        <w:rPr>
          <w:w w:val="105"/>
        </w:rPr>
        <w:t>oggetto</w:t>
      </w:r>
      <w:r>
        <w:rPr>
          <w:spacing w:val="6"/>
          <w:w w:val="105"/>
        </w:rPr>
        <w:t xml:space="preserve"> </w:t>
      </w:r>
      <w:r>
        <w:rPr>
          <w:w w:val="105"/>
        </w:rPr>
        <w:t>di</w:t>
      </w:r>
      <w:r>
        <w:rPr>
          <w:spacing w:val="7"/>
          <w:w w:val="105"/>
        </w:rPr>
        <w:t xml:space="preserve"> </w:t>
      </w:r>
      <w:r>
        <w:rPr>
          <w:w w:val="105"/>
        </w:rPr>
        <w:t>apposito</w:t>
      </w:r>
      <w:r>
        <w:rPr>
          <w:spacing w:val="8"/>
          <w:w w:val="105"/>
        </w:rPr>
        <w:t xml:space="preserve"> </w:t>
      </w:r>
      <w:r>
        <w:rPr>
          <w:w w:val="105"/>
        </w:rPr>
        <w:t>atto</w:t>
      </w:r>
      <w:r>
        <w:rPr>
          <w:spacing w:val="7"/>
          <w:w w:val="105"/>
        </w:rPr>
        <w:t xml:space="preserve"> </w:t>
      </w:r>
      <w:r>
        <w:rPr>
          <w:w w:val="105"/>
        </w:rPr>
        <w:t>gestionale</w:t>
      </w:r>
      <w:r>
        <w:rPr>
          <w:spacing w:val="7"/>
          <w:w w:val="105"/>
        </w:rPr>
        <w:t xml:space="preserve"> </w:t>
      </w:r>
      <w:r>
        <w:rPr>
          <w:w w:val="105"/>
        </w:rPr>
        <w:t>(deliberativo</w:t>
      </w:r>
      <w:r>
        <w:rPr>
          <w:spacing w:val="8"/>
          <w:w w:val="105"/>
        </w:rPr>
        <w:t xml:space="preserve"> </w:t>
      </w:r>
      <w:r>
        <w:rPr>
          <w:w w:val="105"/>
        </w:rPr>
        <w:t>o</w:t>
      </w:r>
      <w:r>
        <w:rPr>
          <w:spacing w:val="7"/>
          <w:w w:val="105"/>
        </w:rPr>
        <w:t xml:space="preserve"> </w:t>
      </w:r>
      <w:r>
        <w:rPr>
          <w:w w:val="105"/>
        </w:rPr>
        <w:t>di</w:t>
      </w:r>
      <w:r>
        <w:rPr>
          <w:spacing w:val="7"/>
          <w:w w:val="105"/>
        </w:rPr>
        <w:t xml:space="preserve"> </w:t>
      </w:r>
      <w:r>
        <w:rPr>
          <w:w w:val="105"/>
        </w:rPr>
        <w:t>determinazione)</w:t>
      </w:r>
      <w:r>
        <w:rPr>
          <w:spacing w:val="8"/>
          <w:w w:val="105"/>
        </w:rPr>
        <w:t xml:space="preserve"> </w:t>
      </w:r>
      <w:r>
        <w:rPr>
          <w:w w:val="105"/>
        </w:rPr>
        <w:t>riportante</w:t>
      </w:r>
      <w:r>
        <w:rPr>
          <w:spacing w:val="8"/>
          <w:w w:val="105"/>
        </w:rPr>
        <w:t xml:space="preserve"> </w:t>
      </w:r>
      <w:r>
        <w:rPr>
          <w:w w:val="105"/>
        </w:rPr>
        <w:t>in</w:t>
      </w:r>
      <w:r>
        <w:rPr>
          <w:spacing w:val="5"/>
          <w:w w:val="105"/>
        </w:rPr>
        <w:t xml:space="preserve"> </w:t>
      </w:r>
      <w:r>
        <w:rPr>
          <w:w w:val="105"/>
        </w:rPr>
        <w:t>allegato</w:t>
      </w:r>
      <w:r>
        <w:rPr>
          <w:spacing w:val="8"/>
          <w:w w:val="105"/>
        </w:rPr>
        <w:t xml:space="preserve"> </w:t>
      </w:r>
      <w:r>
        <w:rPr>
          <w:w w:val="105"/>
        </w:rPr>
        <w:t>la</w:t>
      </w:r>
      <w:r>
        <w:rPr>
          <w:spacing w:val="7"/>
          <w:w w:val="105"/>
        </w:rPr>
        <w:t xml:space="preserve"> </w:t>
      </w:r>
      <w:r>
        <w:rPr>
          <w:w w:val="105"/>
        </w:rPr>
        <w:t>relativa</w:t>
      </w:r>
      <w:r>
        <w:rPr>
          <w:spacing w:val="6"/>
          <w:w w:val="105"/>
        </w:rPr>
        <w:t xml:space="preserve"> </w:t>
      </w:r>
      <w:r>
        <w:rPr>
          <w:w w:val="105"/>
        </w:rPr>
        <w:t>scheda</w:t>
      </w:r>
      <w:r>
        <w:rPr>
          <w:spacing w:val="-49"/>
          <w:w w:val="105"/>
        </w:rPr>
        <w:t xml:space="preserve"> </w:t>
      </w:r>
      <w:r>
        <w:rPr>
          <w:w w:val="105"/>
        </w:rPr>
        <w:t>di</w:t>
      </w:r>
      <w:r>
        <w:rPr>
          <w:spacing w:val="-1"/>
          <w:w w:val="105"/>
        </w:rPr>
        <w:t xml:space="preserve"> </w:t>
      </w:r>
      <w:r>
        <w:rPr>
          <w:w w:val="105"/>
        </w:rPr>
        <w:t>analisi</w:t>
      </w:r>
      <w:r>
        <w:rPr>
          <w:spacing w:val="-1"/>
          <w:w w:val="105"/>
        </w:rPr>
        <w:t xml:space="preserve"> </w:t>
      </w:r>
      <w:r>
        <w:rPr>
          <w:w w:val="105"/>
        </w:rPr>
        <w:t>di costo.</w:t>
      </w:r>
    </w:p>
    <w:p w14:paraId="033B0F5C" w14:textId="77777777" w:rsidR="007D0D55" w:rsidRDefault="007D0D55">
      <w:pPr>
        <w:pStyle w:val="Corpotesto"/>
        <w:spacing w:before="1"/>
        <w:ind w:left="0"/>
        <w:jc w:val="left"/>
      </w:pPr>
    </w:p>
    <w:p w14:paraId="0BC8E2A4" w14:textId="0E618006" w:rsidR="007D0D55" w:rsidRDefault="00000000">
      <w:pPr>
        <w:pStyle w:val="Titolo1"/>
        <w:jc w:val="left"/>
      </w:pPr>
      <w:bookmarkStart w:id="46" w:name="_bookmark44"/>
      <w:bookmarkEnd w:id="46"/>
      <w:r>
        <w:t>Art.</w:t>
      </w:r>
      <w:r>
        <w:rPr>
          <w:spacing w:val="-1"/>
        </w:rPr>
        <w:t xml:space="preserve"> </w:t>
      </w:r>
      <w:r w:rsidR="00D1013A">
        <w:t>45</w:t>
      </w:r>
      <w:r>
        <w:t>-</w:t>
      </w:r>
      <w:r>
        <w:rPr>
          <w:spacing w:val="-4"/>
        </w:rPr>
        <w:t xml:space="preserve"> </w:t>
      </w:r>
      <w:r>
        <w:t>Spese</w:t>
      </w:r>
      <w:r>
        <w:rPr>
          <w:spacing w:val="-2"/>
        </w:rPr>
        <w:t xml:space="preserve"> </w:t>
      </w:r>
      <w:r>
        <w:t>ed</w:t>
      </w:r>
      <w:r>
        <w:rPr>
          <w:spacing w:val="-4"/>
        </w:rPr>
        <w:t xml:space="preserve"> </w:t>
      </w:r>
      <w:r>
        <w:t>oneri</w:t>
      </w:r>
      <w:r>
        <w:rPr>
          <w:spacing w:val="-3"/>
        </w:rPr>
        <w:t xml:space="preserve"> </w:t>
      </w:r>
      <w:r>
        <w:t>fiscali</w:t>
      </w:r>
    </w:p>
    <w:p w14:paraId="34AB531F" w14:textId="77777777" w:rsidR="007D0D55" w:rsidRDefault="00000000">
      <w:pPr>
        <w:pStyle w:val="Corpotesto"/>
        <w:jc w:val="left"/>
      </w:pPr>
      <w:r>
        <w:rPr>
          <w:w w:val="105"/>
        </w:rPr>
        <w:t>Tutte</w:t>
      </w:r>
      <w:r>
        <w:rPr>
          <w:spacing w:val="-3"/>
          <w:w w:val="105"/>
        </w:rPr>
        <w:t xml:space="preserve"> </w:t>
      </w:r>
      <w:r>
        <w:rPr>
          <w:w w:val="105"/>
        </w:rPr>
        <w:t>le</w:t>
      </w:r>
      <w:r>
        <w:rPr>
          <w:spacing w:val="-1"/>
          <w:w w:val="105"/>
        </w:rPr>
        <w:t xml:space="preserve"> </w:t>
      </w:r>
      <w:r>
        <w:rPr>
          <w:w w:val="105"/>
        </w:rPr>
        <w:t>spese</w:t>
      </w:r>
      <w:r>
        <w:rPr>
          <w:spacing w:val="-1"/>
          <w:w w:val="105"/>
        </w:rPr>
        <w:t xml:space="preserve"> </w:t>
      </w:r>
      <w:r>
        <w:rPr>
          <w:w w:val="105"/>
        </w:rPr>
        <w:t>per</w:t>
      </w:r>
      <w:r>
        <w:rPr>
          <w:spacing w:val="-4"/>
          <w:w w:val="105"/>
        </w:rPr>
        <w:t xml:space="preserve"> </w:t>
      </w:r>
      <w:r>
        <w:rPr>
          <w:w w:val="105"/>
        </w:rPr>
        <w:t>l’organizzazione</w:t>
      </w:r>
      <w:r>
        <w:rPr>
          <w:spacing w:val="-1"/>
          <w:w w:val="105"/>
        </w:rPr>
        <w:t xml:space="preserve"> </w:t>
      </w:r>
      <w:r>
        <w:rPr>
          <w:w w:val="105"/>
        </w:rPr>
        <w:t>e</w:t>
      </w:r>
      <w:r>
        <w:rPr>
          <w:spacing w:val="-1"/>
          <w:w w:val="105"/>
        </w:rPr>
        <w:t xml:space="preserve"> </w:t>
      </w:r>
      <w:r>
        <w:rPr>
          <w:w w:val="105"/>
        </w:rPr>
        <w:t>l’espletamento</w:t>
      </w:r>
      <w:r>
        <w:rPr>
          <w:spacing w:val="1"/>
          <w:w w:val="105"/>
        </w:rPr>
        <w:t xml:space="preserve"> </w:t>
      </w:r>
      <w:r>
        <w:rPr>
          <w:w w:val="105"/>
        </w:rPr>
        <w:t>dei</w:t>
      </w:r>
      <w:r>
        <w:rPr>
          <w:spacing w:val="-1"/>
          <w:w w:val="105"/>
        </w:rPr>
        <w:t xml:space="preserve"> </w:t>
      </w:r>
      <w:r>
        <w:rPr>
          <w:w w:val="105"/>
        </w:rPr>
        <w:t>servizi</w:t>
      </w:r>
      <w:r>
        <w:rPr>
          <w:spacing w:val="-1"/>
          <w:w w:val="105"/>
        </w:rPr>
        <w:t xml:space="preserve"> </w:t>
      </w:r>
      <w:r>
        <w:rPr>
          <w:w w:val="105"/>
        </w:rPr>
        <w:t>sono</w:t>
      </w:r>
      <w:r>
        <w:rPr>
          <w:spacing w:val="-2"/>
          <w:w w:val="105"/>
        </w:rPr>
        <w:t xml:space="preserve"> </w:t>
      </w:r>
      <w:r>
        <w:rPr>
          <w:w w:val="105"/>
        </w:rPr>
        <w:t>a</w:t>
      </w:r>
      <w:r>
        <w:rPr>
          <w:spacing w:val="-4"/>
          <w:w w:val="105"/>
        </w:rPr>
        <w:t xml:space="preserve"> </w:t>
      </w:r>
      <w:r>
        <w:rPr>
          <w:w w:val="105"/>
        </w:rPr>
        <w:t>carico</w:t>
      </w:r>
      <w:r>
        <w:rPr>
          <w:spacing w:val="-1"/>
          <w:w w:val="105"/>
        </w:rPr>
        <w:t xml:space="preserve"> </w:t>
      </w:r>
      <w:r>
        <w:rPr>
          <w:w w:val="105"/>
        </w:rPr>
        <w:t>della</w:t>
      </w:r>
      <w:r>
        <w:rPr>
          <w:spacing w:val="-2"/>
          <w:w w:val="105"/>
        </w:rPr>
        <w:t xml:space="preserve"> </w:t>
      </w:r>
      <w:r>
        <w:rPr>
          <w:w w:val="105"/>
        </w:rPr>
        <w:t>ditta</w:t>
      </w:r>
      <w:r>
        <w:rPr>
          <w:spacing w:val="-2"/>
          <w:w w:val="105"/>
        </w:rPr>
        <w:t xml:space="preserve"> </w:t>
      </w:r>
      <w:r>
        <w:rPr>
          <w:w w:val="105"/>
        </w:rPr>
        <w:t>appaltatrice.</w:t>
      </w:r>
    </w:p>
    <w:p w14:paraId="2BA096CF" w14:textId="77777777" w:rsidR="007D0D55" w:rsidRDefault="00000000">
      <w:pPr>
        <w:pStyle w:val="Corpotesto"/>
        <w:jc w:val="left"/>
      </w:pPr>
      <w:r>
        <w:t xml:space="preserve">Sono a carico della ditta appaltatrice le spese, imposte e tasse, inerenti </w:t>
      </w:r>
      <w:proofErr w:type="gramStart"/>
      <w:r>
        <w:t>la</w:t>
      </w:r>
      <w:proofErr w:type="gramEnd"/>
      <w:r>
        <w:t xml:space="preserve"> stipula del contratto, bollo, diritti, ecc.</w:t>
      </w:r>
      <w:r>
        <w:rPr>
          <w:spacing w:val="1"/>
        </w:rPr>
        <w:t xml:space="preserve"> </w:t>
      </w:r>
      <w:r>
        <w:t>Qualora</w:t>
      </w:r>
      <w:r>
        <w:rPr>
          <w:spacing w:val="-6"/>
        </w:rPr>
        <w:t xml:space="preserve"> </w:t>
      </w:r>
      <w:r>
        <w:t>in</w:t>
      </w:r>
      <w:r>
        <w:rPr>
          <w:spacing w:val="-9"/>
        </w:rPr>
        <w:t xml:space="preserve"> </w:t>
      </w:r>
      <w:r>
        <w:t>futuro</w:t>
      </w:r>
      <w:r>
        <w:rPr>
          <w:spacing w:val="-7"/>
        </w:rPr>
        <w:t xml:space="preserve"> </w:t>
      </w:r>
      <w:r>
        <w:t>fossero</w:t>
      </w:r>
      <w:r>
        <w:rPr>
          <w:spacing w:val="-7"/>
        </w:rPr>
        <w:t xml:space="preserve"> </w:t>
      </w:r>
      <w:r>
        <w:t>emanate</w:t>
      </w:r>
      <w:r>
        <w:rPr>
          <w:spacing w:val="-6"/>
        </w:rPr>
        <w:t xml:space="preserve"> </w:t>
      </w:r>
      <w:r>
        <w:t>Leggi,</w:t>
      </w:r>
      <w:r>
        <w:rPr>
          <w:spacing w:val="-6"/>
        </w:rPr>
        <w:t xml:space="preserve"> </w:t>
      </w:r>
      <w:r>
        <w:t>Regolamenti</w:t>
      </w:r>
      <w:r>
        <w:rPr>
          <w:spacing w:val="-6"/>
        </w:rPr>
        <w:t xml:space="preserve"> </w:t>
      </w:r>
      <w:r>
        <w:t>o</w:t>
      </w:r>
      <w:r>
        <w:rPr>
          <w:spacing w:val="-7"/>
        </w:rPr>
        <w:t xml:space="preserve"> </w:t>
      </w:r>
      <w:r>
        <w:t>comunque</w:t>
      </w:r>
      <w:r>
        <w:rPr>
          <w:spacing w:val="-7"/>
        </w:rPr>
        <w:t xml:space="preserve"> </w:t>
      </w:r>
      <w:r>
        <w:t>disposizioni</w:t>
      </w:r>
      <w:r>
        <w:rPr>
          <w:spacing w:val="-8"/>
        </w:rPr>
        <w:t xml:space="preserve"> </w:t>
      </w:r>
      <w:r>
        <w:t>aventi</w:t>
      </w:r>
      <w:r>
        <w:rPr>
          <w:spacing w:val="-8"/>
        </w:rPr>
        <w:t xml:space="preserve"> </w:t>
      </w:r>
      <w:r>
        <w:t>riflessi,</w:t>
      </w:r>
      <w:r>
        <w:rPr>
          <w:spacing w:val="-7"/>
        </w:rPr>
        <w:t xml:space="preserve"> </w:t>
      </w:r>
      <w:r>
        <w:t>sia</w:t>
      </w:r>
      <w:r>
        <w:rPr>
          <w:spacing w:val="-6"/>
        </w:rPr>
        <w:t xml:space="preserve"> </w:t>
      </w:r>
      <w:r>
        <w:t>diretti</w:t>
      </w:r>
      <w:r>
        <w:rPr>
          <w:spacing w:val="-8"/>
        </w:rPr>
        <w:t xml:space="preserve"> </w:t>
      </w:r>
      <w:r>
        <w:t>che</w:t>
      </w:r>
      <w:r>
        <w:rPr>
          <w:spacing w:val="-10"/>
        </w:rPr>
        <w:t xml:space="preserve"> </w:t>
      </w:r>
      <w:r>
        <w:t>indiretti,</w:t>
      </w:r>
      <w:r>
        <w:rPr>
          <w:spacing w:val="-47"/>
        </w:rPr>
        <w:t xml:space="preserve"> </w:t>
      </w:r>
      <w:r>
        <w:t>sul</w:t>
      </w:r>
      <w:r>
        <w:rPr>
          <w:spacing w:val="26"/>
        </w:rPr>
        <w:t xml:space="preserve"> </w:t>
      </w:r>
      <w:r>
        <w:t>regime</w:t>
      </w:r>
      <w:r>
        <w:rPr>
          <w:spacing w:val="29"/>
        </w:rPr>
        <w:t xml:space="preserve"> </w:t>
      </w:r>
      <w:r>
        <w:t>fiscale</w:t>
      </w:r>
      <w:r>
        <w:rPr>
          <w:spacing w:val="27"/>
        </w:rPr>
        <w:t xml:space="preserve"> </w:t>
      </w:r>
      <w:r>
        <w:t>del</w:t>
      </w:r>
      <w:r>
        <w:rPr>
          <w:spacing w:val="28"/>
        </w:rPr>
        <w:t xml:space="preserve"> </w:t>
      </w:r>
      <w:r>
        <w:t>contratto</w:t>
      </w:r>
      <w:r>
        <w:rPr>
          <w:spacing w:val="26"/>
        </w:rPr>
        <w:t xml:space="preserve"> </w:t>
      </w:r>
      <w:r>
        <w:t>e/o</w:t>
      </w:r>
      <w:r>
        <w:rPr>
          <w:spacing w:val="29"/>
        </w:rPr>
        <w:t xml:space="preserve"> </w:t>
      </w:r>
      <w:r>
        <w:t>delle</w:t>
      </w:r>
      <w:r>
        <w:rPr>
          <w:spacing w:val="27"/>
        </w:rPr>
        <w:t xml:space="preserve"> </w:t>
      </w:r>
      <w:r>
        <w:t>prestazioni</w:t>
      </w:r>
      <w:r>
        <w:rPr>
          <w:spacing w:val="28"/>
        </w:rPr>
        <w:t xml:space="preserve"> </w:t>
      </w:r>
      <w:r>
        <w:t>in</w:t>
      </w:r>
      <w:r>
        <w:rPr>
          <w:spacing w:val="26"/>
        </w:rPr>
        <w:t xml:space="preserve"> </w:t>
      </w:r>
      <w:r>
        <w:t>esso</w:t>
      </w:r>
      <w:r>
        <w:rPr>
          <w:spacing w:val="30"/>
        </w:rPr>
        <w:t xml:space="preserve"> </w:t>
      </w:r>
      <w:r>
        <w:t>previste,</w:t>
      </w:r>
      <w:r>
        <w:rPr>
          <w:spacing w:val="28"/>
        </w:rPr>
        <w:t xml:space="preserve"> </w:t>
      </w:r>
      <w:r>
        <w:t>le</w:t>
      </w:r>
      <w:r>
        <w:rPr>
          <w:spacing w:val="28"/>
        </w:rPr>
        <w:t xml:space="preserve"> </w:t>
      </w:r>
      <w:r>
        <w:t>parti</w:t>
      </w:r>
      <w:r>
        <w:rPr>
          <w:spacing w:val="25"/>
        </w:rPr>
        <w:t xml:space="preserve"> </w:t>
      </w:r>
      <w:r>
        <w:t>stabiliranno</w:t>
      </w:r>
      <w:r>
        <w:rPr>
          <w:spacing w:val="28"/>
        </w:rPr>
        <w:t xml:space="preserve"> </w:t>
      </w:r>
      <w:r>
        <w:t>di</w:t>
      </w:r>
      <w:r>
        <w:rPr>
          <w:spacing w:val="28"/>
        </w:rPr>
        <w:t xml:space="preserve"> </w:t>
      </w:r>
      <w:r>
        <w:t>comune</w:t>
      </w:r>
      <w:r>
        <w:rPr>
          <w:spacing w:val="28"/>
        </w:rPr>
        <w:t xml:space="preserve"> </w:t>
      </w:r>
      <w:r>
        <w:t>accordo</w:t>
      </w:r>
      <w:r>
        <w:rPr>
          <w:spacing w:val="29"/>
        </w:rPr>
        <w:t xml:space="preserve"> </w:t>
      </w:r>
      <w:r>
        <w:t>le</w:t>
      </w:r>
      <w:r>
        <w:rPr>
          <w:spacing w:val="-47"/>
        </w:rPr>
        <w:t xml:space="preserve"> </w:t>
      </w:r>
      <w:r>
        <w:t>conseguenti</w:t>
      </w:r>
      <w:r>
        <w:rPr>
          <w:spacing w:val="-4"/>
        </w:rPr>
        <w:t xml:space="preserve"> </w:t>
      </w:r>
      <w:r>
        <w:t>variazioni anche</w:t>
      </w:r>
      <w:r>
        <w:rPr>
          <w:spacing w:val="1"/>
        </w:rPr>
        <w:t xml:space="preserve"> </w:t>
      </w:r>
      <w:r>
        <w:t>economiche.</w:t>
      </w:r>
    </w:p>
    <w:p w14:paraId="4AC64386" w14:textId="77777777" w:rsidR="007D0D55" w:rsidRDefault="007D0D55">
      <w:pPr>
        <w:pStyle w:val="Corpotesto"/>
        <w:spacing w:before="11"/>
        <w:ind w:left="0"/>
        <w:jc w:val="left"/>
        <w:rPr>
          <w:sz w:val="21"/>
        </w:rPr>
      </w:pPr>
    </w:p>
    <w:p w14:paraId="33195657" w14:textId="0D88F767" w:rsidR="007D0D55" w:rsidRDefault="00000000">
      <w:pPr>
        <w:pStyle w:val="Titolo1"/>
      </w:pPr>
      <w:bookmarkStart w:id="47" w:name="_bookmark45"/>
      <w:bookmarkEnd w:id="47"/>
      <w:r>
        <w:t>Art.</w:t>
      </w:r>
      <w:r>
        <w:rPr>
          <w:spacing w:val="-1"/>
        </w:rPr>
        <w:t xml:space="preserve"> </w:t>
      </w:r>
      <w:r w:rsidR="00D1013A">
        <w:t>46</w:t>
      </w:r>
      <w:r>
        <w:rPr>
          <w:spacing w:val="-1"/>
        </w:rPr>
        <w:t xml:space="preserve"> </w:t>
      </w:r>
      <w:r>
        <w:t>-</w:t>
      </w:r>
      <w:r>
        <w:rPr>
          <w:spacing w:val="-5"/>
        </w:rPr>
        <w:t xml:space="preserve"> </w:t>
      </w:r>
      <w:r>
        <w:t>Tassa/Tariffa</w:t>
      </w:r>
      <w:r>
        <w:rPr>
          <w:spacing w:val="-4"/>
        </w:rPr>
        <w:t xml:space="preserve"> </w:t>
      </w:r>
      <w:r>
        <w:t>per</w:t>
      </w:r>
      <w:r>
        <w:rPr>
          <w:spacing w:val="-4"/>
        </w:rPr>
        <w:t xml:space="preserve"> </w:t>
      </w:r>
      <w:r>
        <w:t>lo</w:t>
      </w:r>
      <w:r>
        <w:rPr>
          <w:spacing w:val="-3"/>
        </w:rPr>
        <w:t xml:space="preserve"> </w:t>
      </w:r>
      <w:r>
        <w:t>smaltimento</w:t>
      </w:r>
      <w:r>
        <w:rPr>
          <w:spacing w:val="-3"/>
        </w:rPr>
        <w:t xml:space="preserve"> </w:t>
      </w:r>
      <w:r>
        <w:t>RR.</w:t>
      </w:r>
      <w:r>
        <w:rPr>
          <w:spacing w:val="-3"/>
        </w:rPr>
        <w:t xml:space="preserve"> </w:t>
      </w:r>
      <w:r>
        <w:t>SS.</w:t>
      </w:r>
      <w:r>
        <w:rPr>
          <w:spacing w:val="-3"/>
        </w:rPr>
        <w:t xml:space="preserve"> </w:t>
      </w:r>
      <w:r>
        <w:t>UU.</w:t>
      </w:r>
    </w:p>
    <w:p w14:paraId="6E1223EA" w14:textId="77777777" w:rsidR="007D0D55" w:rsidRDefault="00000000">
      <w:pPr>
        <w:pStyle w:val="Corpotesto"/>
        <w:spacing w:before="1"/>
        <w:ind w:right="119"/>
      </w:pPr>
      <w:r>
        <w:rPr>
          <w:w w:val="105"/>
        </w:rPr>
        <w:t>Il</w:t>
      </w:r>
      <w:r>
        <w:rPr>
          <w:spacing w:val="-12"/>
          <w:w w:val="105"/>
        </w:rPr>
        <w:t xml:space="preserve"> </w:t>
      </w:r>
      <w:r>
        <w:rPr>
          <w:w w:val="105"/>
        </w:rPr>
        <w:t>provento</w:t>
      </w:r>
      <w:r>
        <w:rPr>
          <w:spacing w:val="-11"/>
          <w:w w:val="105"/>
        </w:rPr>
        <w:t xml:space="preserve"> </w:t>
      </w:r>
      <w:r>
        <w:rPr>
          <w:w w:val="105"/>
        </w:rPr>
        <w:t>della</w:t>
      </w:r>
      <w:r>
        <w:rPr>
          <w:spacing w:val="-12"/>
          <w:w w:val="105"/>
        </w:rPr>
        <w:t xml:space="preserve"> </w:t>
      </w:r>
      <w:r>
        <w:rPr>
          <w:w w:val="105"/>
        </w:rPr>
        <w:t>tassa/tariffa</w:t>
      </w:r>
      <w:r>
        <w:rPr>
          <w:spacing w:val="-12"/>
          <w:w w:val="105"/>
        </w:rPr>
        <w:t xml:space="preserve"> </w:t>
      </w:r>
      <w:r>
        <w:rPr>
          <w:w w:val="105"/>
        </w:rPr>
        <w:t>per</w:t>
      </w:r>
      <w:r>
        <w:rPr>
          <w:spacing w:val="-13"/>
          <w:w w:val="105"/>
        </w:rPr>
        <w:t xml:space="preserve"> </w:t>
      </w:r>
      <w:r>
        <w:rPr>
          <w:w w:val="105"/>
        </w:rPr>
        <w:t>lo</w:t>
      </w:r>
      <w:r>
        <w:rPr>
          <w:spacing w:val="-11"/>
          <w:w w:val="105"/>
        </w:rPr>
        <w:t xml:space="preserve"> </w:t>
      </w:r>
      <w:r>
        <w:rPr>
          <w:w w:val="105"/>
        </w:rPr>
        <w:t>smaltimento</w:t>
      </w:r>
      <w:r>
        <w:rPr>
          <w:spacing w:val="-11"/>
          <w:w w:val="105"/>
        </w:rPr>
        <w:t xml:space="preserve"> </w:t>
      </w:r>
      <w:r>
        <w:rPr>
          <w:w w:val="105"/>
        </w:rPr>
        <w:t>dei</w:t>
      </w:r>
      <w:r>
        <w:rPr>
          <w:spacing w:val="-10"/>
          <w:w w:val="105"/>
        </w:rPr>
        <w:t xml:space="preserve"> </w:t>
      </w:r>
      <w:r>
        <w:rPr>
          <w:w w:val="105"/>
        </w:rPr>
        <w:t>rifiuti</w:t>
      </w:r>
      <w:r>
        <w:rPr>
          <w:spacing w:val="-12"/>
          <w:w w:val="105"/>
        </w:rPr>
        <w:t xml:space="preserve"> </w:t>
      </w:r>
      <w:r>
        <w:rPr>
          <w:w w:val="105"/>
        </w:rPr>
        <w:t>solidi</w:t>
      </w:r>
      <w:r>
        <w:rPr>
          <w:spacing w:val="-11"/>
          <w:w w:val="105"/>
        </w:rPr>
        <w:t xml:space="preserve"> </w:t>
      </w:r>
      <w:r>
        <w:rPr>
          <w:w w:val="105"/>
        </w:rPr>
        <w:t>urbani</w:t>
      </w:r>
      <w:r>
        <w:rPr>
          <w:spacing w:val="-13"/>
          <w:w w:val="105"/>
        </w:rPr>
        <w:t xml:space="preserve"> </w:t>
      </w:r>
      <w:r>
        <w:rPr>
          <w:w w:val="105"/>
        </w:rPr>
        <w:t>è</w:t>
      </w:r>
      <w:r>
        <w:rPr>
          <w:spacing w:val="-10"/>
          <w:w w:val="105"/>
        </w:rPr>
        <w:t xml:space="preserve"> </w:t>
      </w:r>
      <w:r>
        <w:rPr>
          <w:w w:val="105"/>
        </w:rPr>
        <w:t>di</w:t>
      </w:r>
      <w:r>
        <w:rPr>
          <w:spacing w:val="-12"/>
          <w:w w:val="105"/>
        </w:rPr>
        <w:t xml:space="preserve"> </w:t>
      </w:r>
      <w:r>
        <w:rPr>
          <w:w w:val="105"/>
        </w:rPr>
        <w:t>pertinenza</w:t>
      </w:r>
      <w:r>
        <w:rPr>
          <w:spacing w:val="-9"/>
          <w:w w:val="105"/>
        </w:rPr>
        <w:t xml:space="preserve"> </w:t>
      </w:r>
      <w:r>
        <w:rPr>
          <w:w w:val="105"/>
        </w:rPr>
        <w:t>del</w:t>
      </w:r>
      <w:r>
        <w:rPr>
          <w:spacing w:val="-8"/>
          <w:w w:val="105"/>
        </w:rPr>
        <w:t xml:space="preserve"> </w:t>
      </w:r>
      <w:r>
        <w:rPr>
          <w:w w:val="105"/>
        </w:rPr>
        <w:t>Comune</w:t>
      </w:r>
      <w:r>
        <w:rPr>
          <w:spacing w:val="-10"/>
          <w:w w:val="105"/>
        </w:rPr>
        <w:t xml:space="preserve"> </w:t>
      </w:r>
      <w:r>
        <w:rPr>
          <w:w w:val="105"/>
        </w:rPr>
        <w:t>ed</w:t>
      </w:r>
      <w:r>
        <w:rPr>
          <w:spacing w:val="-12"/>
          <w:w w:val="105"/>
        </w:rPr>
        <w:t xml:space="preserve"> </w:t>
      </w:r>
      <w:r>
        <w:rPr>
          <w:w w:val="105"/>
        </w:rPr>
        <w:t>è</w:t>
      </w:r>
      <w:r>
        <w:rPr>
          <w:spacing w:val="-11"/>
          <w:w w:val="105"/>
        </w:rPr>
        <w:t xml:space="preserve"> </w:t>
      </w:r>
      <w:r>
        <w:rPr>
          <w:w w:val="105"/>
        </w:rPr>
        <w:t>riscosso</w:t>
      </w:r>
      <w:r>
        <w:rPr>
          <w:spacing w:val="-50"/>
          <w:w w:val="105"/>
        </w:rPr>
        <w:t xml:space="preserve"> </w:t>
      </w:r>
      <w:r>
        <w:rPr>
          <w:w w:val="105"/>
        </w:rPr>
        <w:t>dagli</w:t>
      </w:r>
      <w:r>
        <w:rPr>
          <w:spacing w:val="-1"/>
          <w:w w:val="105"/>
        </w:rPr>
        <w:t xml:space="preserve"> </w:t>
      </w:r>
      <w:r>
        <w:rPr>
          <w:w w:val="105"/>
        </w:rPr>
        <w:t>uffici</w:t>
      </w:r>
      <w:r>
        <w:rPr>
          <w:spacing w:val="-1"/>
          <w:w w:val="105"/>
        </w:rPr>
        <w:t xml:space="preserve"> </w:t>
      </w:r>
      <w:r>
        <w:rPr>
          <w:w w:val="105"/>
        </w:rPr>
        <w:t>competenti</w:t>
      </w:r>
      <w:r>
        <w:rPr>
          <w:spacing w:val="2"/>
          <w:w w:val="105"/>
        </w:rPr>
        <w:t xml:space="preserve"> </w:t>
      </w:r>
      <w:r>
        <w:rPr>
          <w:w w:val="105"/>
        </w:rPr>
        <w:t>dello stesso.</w:t>
      </w:r>
    </w:p>
    <w:p w14:paraId="48F8BFD1" w14:textId="77777777" w:rsidR="007D0D55" w:rsidRDefault="00000000">
      <w:pPr>
        <w:pStyle w:val="Corpotesto"/>
        <w:ind w:right="123"/>
      </w:pPr>
      <w:r>
        <w:rPr>
          <w:w w:val="105"/>
        </w:rPr>
        <w:t>La ditta appaltatrice si impegna, sin d’ora, a fornire annualmente i dati economici di sua competenza per la</w:t>
      </w:r>
      <w:r>
        <w:rPr>
          <w:spacing w:val="1"/>
          <w:w w:val="105"/>
        </w:rPr>
        <w:t xml:space="preserve"> </w:t>
      </w:r>
      <w:r>
        <w:rPr>
          <w:w w:val="105"/>
        </w:rPr>
        <w:t>corretta</w:t>
      </w:r>
      <w:r>
        <w:rPr>
          <w:spacing w:val="-1"/>
          <w:w w:val="105"/>
        </w:rPr>
        <w:t xml:space="preserve"> </w:t>
      </w:r>
      <w:r>
        <w:rPr>
          <w:w w:val="105"/>
        </w:rPr>
        <w:t>predisposizione</w:t>
      </w:r>
      <w:r>
        <w:rPr>
          <w:spacing w:val="-1"/>
          <w:w w:val="105"/>
        </w:rPr>
        <w:t xml:space="preserve"> </w:t>
      </w:r>
      <w:r>
        <w:rPr>
          <w:w w:val="105"/>
        </w:rPr>
        <w:t>del</w:t>
      </w:r>
      <w:r>
        <w:rPr>
          <w:spacing w:val="-1"/>
          <w:w w:val="105"/>
        </w:rPr>
        <w:t xml:space="preserve"> </w:t>
      </w:r>
      <w:r>
        <w:rPr>
          <w:w w:val="105"/>
        </w:rPr>
        <w:t>piano</w:t>
      </w:r>
      <w:r>
        <w:rPr>
          <w:spacing w:val="-1"/>
          <w:w w:val="105"/>
        </w:rPr>
        <w:t xml:space="preserve"> </w:t>
      </w:r>
      <w:r>
        <w:rPr>
          <w:w w:val="105"/>
        </w:rPr>
        <w:t>finanziario, in</w:t>
      </w:r>
      <w:r>
        <w:rPr>
          <w:spacing w:val="-2"/>
          <w:w w:val="105"/>
        </w:rPr>
        <w:t xml:space="preserve"> </w:t>
      </w:r>
      <w:r>
        <w:rPr>
          <w:w w:val="105"/>
        </w:rPr>
        <w:t>relazione</w:t>
      </w:r>
      <w:r>
        <w:rPr>
          <w:spacing w:val="-1"/>
          <w:w w:val="105"/>
        </w:rPr>
        <w:t xml:space="preserve"> </w:t>
      </w:r>
      <w:r>
        <w:rPr>
          <w:w w:val="105"/>
        </w:rPr>
        <w:t>alla</w:t>
      </w:r>
      <w:r>
        <w:rPr>
          <w:spacing w:val="-1"/>
          <w:w w:val="105"/>
        </w:rPr>
        <w:t xml:space="preserve"> </w:t>
      </w:r>
      <w:r>
        <w:rPr>
          <w:w w:val="105"/>
        </w:rPr>
        <w:t>sostituzione della</w:t>
      </w:r>
      <w:r>
        <w:rPr>
          <w:spacing w:val="-1"/>
          <w:w w:val="105"/>
        </w:rPr>
        <w:t xml:space="preserve"> </w:t>
      </w:r>
      <w:r>
        <w:rPr>
          <w:w w:val="105"/>
        </w:rPr>
        <w:t>tassa</w:t>
      </w:r>
      <w:r>
        <w:rPr>
          <w:spacing w:val="-1"/>
          <w:w w:val="105"/>
        </w:rPr>
        <w:t xml:space="preserve"> </w:t>
      </w:r>
      <w:r>
        <w:rPr>
          <w:w w:val="105"/>
        </w:rPr>
        <w:t>rifiuti</w:t>
      </w:r>
      <w:r>
        <w:rPr>
          <w:spacing w:val="-2"/>
          <w:w w:val="105"/>
        </w:rPr>
        <w:t xml:space="preserve"> </w:t>
      </w:r>
      <w:r>
        <w:rPr>
          <w:w w:val="105"/>
        </w:rPr>
        <w:t>in</w:t>
      </w:r>
      <w:r>
        <w:rPr>
          <w:spacing w:val="-1"/>
          <w:w w:val="105"/>
        </w:rPr>
        <w:t xml:space="preserve"> </w:t>
      </w:r>
      <w:r>
        <w:rPr>
          <w:w w:val="105"/>
        </w:rPr>
        <w:t>tariffa.</w:t>
      </w:r>
    </w:p>
    <w:p w14:paraId="09E39FDA" w14:textId="77777777" w:rsidR="007D0D55" w:rsidRDefault="00000000">
      <w:pPr>
        <w:pStyle w:val="Corpotesto"/>
        <w:spacing w:before="1"/>
        <w:ind w:right="116"/>
      </w:pPr>
      <w:r>
        <w:t>La</w:t>
      </w:r>
      <w:r>
        <w:rPr>
          <w:spacing w:val="1"/>
        </w:rPr>
        <w:t xml:space="preserve"> </w:t>
      </w:r>
      <w:r>
        <w:t>ditta</w:t>
      </w:r>
      <w:r>
        <w:rPr>
          <w:spacing w:val="1"/>
        </w:rPr>
        <w:t xml:space="preserve"> </w:t>
      </w:r>
      <w:r>
        <w:t>appaltatrice</w:t>
      </w:r>
      <w:r>
        <w:rPr>
          <w:spacing w:val="1"/>
        </w:rPr>
        <w:t xml:space="preserve"> </w:t>
      </w:r>
      <w:r>
        <w:t>è</w:t>
      </w:r>
      <w:r>
        <w:rPr>
          <w:spacing w:val="1"/>
        </w:rPr>
        <w:t xml:space="preserve"> </w:t>
      </w:r>
      <w:r>
        <w:t>tenuta,</w:t>
      </w:r>
      <w:r>
        <w:rPr>
          <w:spacing w:val="1"/>
        </w:rPr>
        <w:t xml:space="preserve"> </w:t>
      </w:r>
      <w:r>
        <w:t>alle</w:t>
      </w:r>
      <w:r>
        <w:rPr>
          <w:spacing w:val="1"/>
        </w:rPr>
        <w:t xml:space="preserve"> </w:t>
      </w:r>
      <w:r>
        <w:t>medesime</w:t>
      </w:r>
      <w:r>
        <w:rPr>
          <w:spacing w:val="1"/>
        </w:rPr>
        <w:t xml:space="preserve"> </w:t>
      </w:r>
      <w:r>
        <w:t>condizioni</w:t>
      </w:r>
      <w:r>
        <w:rPr>
          <w:spacing w:val="1"/>
        </w:rPr>
        <w:t xml:space="preserve"> </w:t>
      </w:r>
      <w:r>
        <w:t>economiche</w:t>
      </w:r>
      <w:r>
        <w:rPr>
          <w:spacing w:val="1"/>
        </w:rPr>
        <w:t xml:space="preserve"> </w:t>
      </w:r>
      <w:r>
        <w:t>in</w:t>
      </w:r>
      <w:r>
        <w:rPr>
          <w:spacing w:val="1"/>
        </w:rPr>
        <w:t xml:space="preserve"> </w:t>
      </w:r>
      <w:r>
        <w:t>atto,</w:t>
      </w:r>
      <w:r>
        <w:rPr>
          <w:spacing w:val="1"/>
        </w:rPr>
        <w:t xml:space="preserve"> </w:t>
      </w:r>
      <w:r>
        <w:t>ad</w:t>
      </w:r>
      <w:r>
        <w:rPr>
          <w:spacing w:val="1"/>
        </w:rPr>
        <w:t xml:space="preserve"> </w:t>
      </w:r>
      <w:r>
        <w:t>uniformarsi</w:t>
      </w:r>
      <w:r>
        <w:rPr>
          <w:spacing w:val="1"/>
        </w:rPr>
        <w:t xml:space="preserve"> </w:t>
      </w:r>
      <w:r>
        <w:t>alle</w:t>
      </w:r>
      <w:r>
        <w:rPr>
          <w:spacing w:val="1"/>
        </w:rPr>
        <w:t xml:space="preserve"> </w:t>
      </w:r>
      <w:r>
        <w:t>disposizioni</w:t>
      </w:r>
      <w:r>
        <w:rPr>
          <w:spacing w:val="1"/>
        </w:rPr>
        <w:t xml:space="preserve"> </w:t>
      </w:r>
      <w:r>
        <w:t>dell’amministrazione comunale in merito alle modalità di esecuzione dei servizi che devono essere definiti a seguito</w:t>
      </w:r>
      <w:r>
        <w:rPr>
          <w:spacing w:val="1"/>
        </w:rPr>
        <w:t xml:space="preserve"> </w:t>
      </w:r>
      <w:r>
        <w:t>del</w:t>
      </w:r>
      <w:r>
        <w:rPr>
          <w:spacing w:val="-1"/>
        </w:rPr>
        <w:t xml:space="preserve"> </w:t>
      </w:r>
      <w:r>
        <w:t>passaggio dal</w:t>
      </w:r>
      <w:r>
        <w:rPr>
          <w:spacing w:val="-4"/>
        </w:rPr>
        <w:t xml:space="preserve"> </w:t>
      </w:r>
      <w:r>
        <w:t>regime</w:t>
      </w:r>
      <w:r>
        <w:rPr>
          <w:spacing w:val="1"/>
        </w:rPr>
        <w:t xml:space="preserve"> </w:t>
      </w:r>
      <w:r>
        <w:t>di</w:t>
      </w:r>
      <w:r>
        <w:rPr>
          <w:spacing w:val="-3"/>
        </w:rPr>
        <w:t xml:space="preserve"> </w:t>
      </w:r>
      <w:r>
        <w:t>tassa a</w:t>
      </w:r>
      <w:r>
        <w:rPr>
          <w:spacing w:val="-3"/>
        </w:rPr>
        <w:t xml:space="preserve"> </w:t>
      </w:r>
      <w:r>
        <w:t>quello</w:t>
      </w:r>
      <w:r>
        <w:rPr>
          <w:spacing w:val="-2"/>
        </w:rPr>
        <w:t xml:space="preserve"> </w:t>
      </w:r>
      <w:r>
        <w:t>di tariffa.</w:t>
      </w:r>
    </w:p>
    <w:p w14:paraId="7C782963" w14:textId="77777777" w:rsidR="007D0D55" w:rsidRDefault="007D0D55">
      <w:pPr>
        <w:pStyle w:val="Corpotesto"/>
        <w:spacing w:before="1"/>
        <w:ind w:left="0"/>
        <w:jc w:val="left"/>
      </w:pPr>
    </w:p>
    <w:p w14:paraId="28D8A7D6" w14:textId="2E945DAC" w:rsidR="007D0D55" w:rsidRDefault="00000000">
      <w:pPr>
        <w:pStyle w:val="Titolo1"/>
        <w:spacing w:line="267" w:lineRule="exact"/>
      </w:pPr>
      <w:bookmarkStart w:id="48" w:name="_bookmark46"/>
      <w:bookmarkEnd w:id="48"/>
      <w:r>
        <w:t xml:space="preserve">Art. </w:t>
      </w:r>
      <w:r w:rsidR="00D1013A">
        <w:t>47</w:t>
      </w:r>
      <w:r>
        <w:t>-</w:t>
      </w:r>
      <w:r>
        <w:rPr>
          <w:spacing w:val="-4"/>
        </w:rPr>
        <w:t xml:space="preserve"> </w:t>
      </w:r>
      <w:r>
        <w:t>Danni</w:t>
      </w:r>
    </w:p>
    <w:p w14:paraId="1AAB93BD" w14:textId="77777777" w:rsidR="007D0D55" w:rsidRDefault="00000000">
      <w:pPr>
        <w:pStyle w:val="Corpotesto"/>
        <w:ind w:right="119"/>
      </w:pPr>
      <w:r>
        <w:rPr>
          <w:w w:val="105"/>
        </w:rPr>
        <w:t>L’amministrazione</w:t>
      </w:r>
      <w:r>
        <w:rPr>
          <w:spacing w:val="-4"/>
          <w:w w:val="105"/>
        </w:rPr>
        <w:t xml:space="preserve"> </w:t>
      </w:r>
      <w:r>
        <w:rPr>
          <w:w w:val="105"/>
        </w:rPr>
        <w:t>comunale</w:t>
      </w:r>
      <w:r>
        <w:rPr>
          <w:spacing w:val="-4"/>
          <w:w w:val="105"/>
        </w:rPr>
        <w:t xml:space="preserve"> </w:t>
      </w:r>
      <w:r>
        <w:rPr>
          <w:w w:val="105"/>
        </w:rPr>
        <w:t>è</w:t>
      </w:r>
      <w:r>
        <w:rPr>
          <w:spacing w:val="-5"/>
          <w:w w:val="105"/>
        </w:rPr>
        <w:t xml:space="preserve"> </w:t>
      </w:r>
      <w:r>
        <w:rPr>
          <w:w w:val="105"/>
        </w:rPr>
        <w:t>espressamente</w:t>
      </w:r>
      <w:r>
        <w:rPr>
          <w:spacing w:val="-4"/>
          <w:w w:val="105"/>
        </w:rPr>
        <w:t xml:space="preserve"> </w:t>
      </w:r>
      <w:r>
        <w:rPr>
          <w:w w:val="105"/>
        </w:rPr>
        <w:t>ed</w:t>
      </w:r>
      <w:r>
        <w:rPr>
          <w:spacing w:val="-4"/>
          <w:w w:val="105"/>
        </w:rPr>
        <w:t xml:space="preserve"> </w:t>
      </w:r>
      <w:r>
        <w:rPr>
          <w:w w:val="105"/>
        </w:rPr>
        <w:t>esplicitamente</w:t>
      </w:r>
      <w:r>
        <w:rPr>
          <w:spacing w:val="-4"/>
          <w:w w:val="105"/>
        </w:rPr>
        <w:t xml:space="preserve"> </w:t>
      </w:r>
      <w:r>
        <w:rPr>
          <w:w w:val="105"/>
        </w:rPr>
        <w:t>esonerata</w:t>
      </w:r>
      <w:r>
        <w:rPr>
          <w:spacing w:val="-4"/>
          <w:w w:val="105"/>
        </w:rPr>
        <w:t xml:space="preserve"> </w:t>
      </w:r>
      <w:r>
        <w:rPr>
          <w:w w:val="105"/>
        </w:rPr>
        <w:t>da</w:t>
      </w:r>
      <w:r>
        <w:rPr>
          <w:spacing w:val="-4"/>
          <w:w w:val="105"/>
        </w:rPr>
        <w:t xml:space="preserve"> </w:t>
      </w:r>
      <w:r>
        <w:rPr>
          <w:w w:val="105"/>
        </w:rPr>
        <w:t>ogni</w:t>
      </w:r>
      <w:r>
        <w:rPr>
          <w:spacing w:val="-4"/>
          <w:w w:val="105"/>
        </w:rPr>
        <w:t xml:space="preserve"> </w:t>
      </w:r>
      <w:r>
        <w:rPr>
          <w:w w:val="105"/>
        </w:rPr>
        <w:t>responsabilità</w:t>
      </w:r>
      <w:r>
        <w:rPr>
          <w:spacing w:val="-5"/>
          <w:w w:val="105"/>
        </w:rPr>
        <w:t xml:space="preserve"> </w:t>
      </w:r>
      <w:r>
        <w:rPr>
          <w:w w:val="105"/>
        </w:rPr>
        <w:t>per</w:t>
      </w:r>
      <w:r>
        <w:rPr>
          <w:spacing w:val="-3"/>
          <w:w w:val="105"/>
        </w:rPr>
        <w:t xml:space="preserve"> </w:t>
      </w:r>
      <w:r>
        <w:rPr>
          <w:w w:val="105"/>
        </w:rPr>
        <w:t>qualsiasi</w:t>
      </w:r>
      <w:r>
        <w:rPr>
          <w:spacing w:val="-49"/>
          <w:w w:val="105"/>
        </w:rPr>
        <w:t xml:space="preserve"> </w:t>
      </w:r>
      <w:r>
        <w:rPr>
          <w:w w:val="105"/>
        </w:rPr>
        <w:t>danno</w:t>
      </w:r>
      <w:r>
        <w:rPr>
          <w:spacing w:val="1"/>
          <w:w w:val="105"/>
        </w:rPr>
        <w:t xml:space="preserve"> </w:t>
      </w:r>
      <w:r>
        <w:rPr>
          <w:w w:val="105"/>
        </w:rPr>
        <w:t>diretto</w:t>
      </w:r>
      <w:r>
        <w:rPr>
          <w:spacing w:val="1"/>
          <w:w w:val="105"/>
        </w:rPr>
        <w:t xml:space="preserve"> </w:t>
      </w:r>
      <w:r>
        <w:rPr>
          <w:w w:val="105"/>
        </w:rPr>
        <w:t>o</w:t>
      </w:r>
      <w:r>
        <w:rPr>
          <w:spacing w:val="1"/>
          <w:w w:val="105"/>
        </w:rPr>
        <w:t xml:space="preserve"> </w:t>
      </w:r>
      <w:r>
        <w:rPr>
          <w:w w:val="105"/>
        </w:rPr>
        <w:t>indiretto,</w:t>
      </w:r>
      <w:r>
        <w:rPr>
          <w:spacing w:val="1"/>
          <w:w w:val="105"/>
        </w:rPr>
        <w:t xml:space="preserve"> </w:t>
      </w:r>
      <w:r>
        <w:rPr>
          <w:w w:val="105"/>
        </w:rPr>
        <w:t>arrecato</w:t>
      </w:r>
      <w:r>
        <w:rPr>
          <w:spacing w:val="1"/>
          <w:w w:val="105"/>
        </w:rPr>
        <w:t xml:space="preserve"> </w:t>
      </w:r>
      <w:r>
        <w:rPr>
          <w:w w:val="105"/>
        </w:rPr>
        <w:t>da</w:t>
      </w:r>
      <w:r>
        <w:rPr>
          <w:spacing w:val="1"/>
          <w:w w:val="105"/>
        </w:rPr>
        <w:t xml:space="preserve"> </w:t>
      </w:r>
      <w:r>
        <w:rPr>
          <w:w w:val="105"/>
        </w:rPr>
        <w:t>terzi</w:t>
      </w:r>
      <w:r>
        <w:rPr>
          <w:spacing w:val="1"/>
          <w:w w:val="105"/>
        </w:rPr>
        <w:t xml:space="preserve"> </w:t>
      </w:r>
      <w:r>
        <w:rPr>
          <w:w w:val="105"/>
        </w:rPr>
        <w:t>in</w:t>
      </w:r>
      <w:r>
        <w:rPr>
          <w:spacing w:val="1"/>
          <w:w w:val="105"/>
        </w:rPr>
        <w:t xml:space="preserve"> </w:t>
      </w:r>
      <w:r>
        <w:rPr>
          <w:w w:val="105"/>
        </w:rPr>
        <w:t>genere,</w:t>
      </w:r>
      <w:r>
        <w:rPr>
          <w:spacing w:val="1"/>
          <w:w w:val="105"/>
        </w:rPr>
        <w:t xml:space="preserve"> </w:t>
      </w:r>
      <w:r>
        <w:rPr>
          <w:w w:val="105"/>
        </w:rPr>
        <w:t>dalla</w:t>
      </w:r>
      <w:r>
        <w:rPr>
          <w:spacing w:val="1"/>
          <w:w w:val="105"/>
        </w:rPr>
        <w:t xml:space="preserve"> </w:t>
      </w:r>
      <w:r>
        <w:rPr>
          <w:w w:val="105"/>
        </w:rPr>
        <w:t>ditta</w:t>
      </w:r>
      <w:r>
        <w:rPr>
          <w:spacing w:val="1"/>
          <w:w w:val="105"/>
        </w:rPr>
        <w:t xml:space="preserve"> </w:t>
      </w:r>
      <w:r>
        <w:rPr>
          <w:w w:val="105"/>
        </w:rPr>
        <w:t>appaltatrice,</w:t>
      </w:r>
      <w:r>
        <w:rPr>
          <w:spacing w:val="1"/>
          <w:w w:val="105"/>
        </w:rPr>
        <w:t xml:space="preserve"> </w:t>
      </w:r>
      <w:r>
        <w:rPr>
          <w:w w:val="105"/>
        </w:rPr>
        <w:t>ed</w:t>
      </w:r>
      <w:r>
        <w:rPr>
          <w:spacing w:val="1"/>
          <w:w w:val="105"/>
        </w:rPr>
        <w:t xml:space="preserve"> </w:t>
      </w:r>
      <w:r>
        <w:rPr>
          <w:w w:val="105"/>
        </w:rPr>
        <w:t>in</w:t>
      </w:r>
      <w:r>
        <w:rPr>
          <w:spacing w:val="1"/>
          <w:w w:val="105"/>
        </w:rPr>
        <w:t xml:space="preserve"> </w:t>
      </w:r>
      <w:r>
        <w:rPr>
          <w:w w:val="105"/>
        </w:rPr>
        <w:t>particolare</w:t>
      </w:r>
      <w:r>
        <w:rPr>
          <w:spacing w:val="1"/>
          <w:w w:val="105"/>
        </w:rPr>
        <w:t xml:space="preserve"> </w:t>
      </w:r>
      <w:r>
        <w:rPr>
          <w:w w:val="105"/>
        </w:rPr>
        <w:t>ai</w:t>
      </w:r>
      <w:r>
        <w:rPr>
          <w:spacing w:val="1"/>
          <w:w w:val="105"/>
        </w:rPr>
        <w:t xml:space="preserve"> </w:t>
      </w:r>
      <w:r>
        <w:rPr>
          <w:w w:val="105"/>
        </w:rPr>
        <w:t>beni,</w:t>
      </w:r>
      <w:r>
        <w:rPr>
          <w:spacing w:val="-50"/>
          <w:w w:val="105"/>
        </w:rPr>
        <w:t xml:space="preserve"> </w:t>
      </w:r>
      <w:r>
        <w:rPr>
          <w:w w:val="105"/>
        </w:rPr>
        <w:t>attrezzature ed impianti di sua proprietà adibiti per il servizio, non ché al suo personale, tranne che non vi</w:t>
      </w:r>
      <w:r>
        <w:rPr>
          <w:spacing w:val="1"/>
          <w:w w:val="105"/>
        </w:rPr>
        <w:t xml:space="preserve"> </w:t>
      </w:r>
      <w:r>
        <w:rPr>
          <w:w w:val="105"/>
        </w:rPr>
        <w:t>concorra colpa grave</w:t>
      </w:r>
      <w:r>
        <w:rPr>
          <w:spacing w:val="1"/>
          <w:w w:val="105"/>
        </w:rPr>
        <w:t xml:space="preserve"> </w:t>
      </w:r>
      <w:r>
        <w:rPr>
          <w:w w:val="105"/>
        </w:rPr>
        <w:t>e manifesta</w:t>
      </w:r>
      <w:r>
        <w:rPr>
          <w:spacing w:val="-1"/>
          <w:w w:val="105"/>
        </w:rPr>
        <w:t xml:space="preserve"> </w:t>
      </w:r>
      <w:r>
        <w:rPr>
          <w:w w:val="105"/>
        </w:rPr>
        <w:t>del</w:t>
      </w:r>
      <w:r>
        <w:rPr>
          <w:spacing w:val="1"/>
          <w:w w:val="105"/>
        </w:rPr>
        <w:t xml:space="preserve"> </w:t>
      </w:r>
      <w:r>
        <w:rPr>
          <w:w w:val="105"/>
        </w:rPr>
        <w:t>comune.</w:t>
      </w:r>
    </w:p>
    <w:p w14:paraId="434F68B7" w14:textId="77777777" w:rsidR="007D0D55" w:rsidRDefault="00000000">
      <w:pPr>
        <w:pStyle w:val="Corpotesto"/>
        <w:ind w:right="117"/>
      </w:pPr>
      <w:r>
        <w:rPr>
          <w:w w:val="105"/>
        </w:rPr>
        <w:t>La ditta appaltatrice assume da parte sua ogni responsabilità civile verso terzi (considerato terzo anche il</w:t>
      </w:r>
      <w:r>
        <w:rPr>
          <w:spacing w:val="1"/>
          <w:w w:val="105"/>
        </w:rPr>
        <w:t xml:space="preserve"> </w:t>
      </w:r>
      <w:r>
        <w:rPr>
          <w:w w:val="105"/>
        </w:rPr>
        <w:t>comune)</w:t>
      </w:r>
      <w:r>
        <w:rPr>
          <w:spacing w:val="-5"/>
          <w:w w:val="105"/>
        </w:rPr>
        <w:t xml:space="preserve"> </w:t>
      </w:r>
      <w:r>
        <w:rPr>
          <w:w w:val="105"/>
        </w:rPr>
        <w:t>per</w:t>
      </w:r>
      <w:r>
        <w:rPr>
          <w:spacing w:val="-6"/>
          <w:w w:val="105"/>
        </w:rPr>
        <w:t xml:space="preserve"> </w:t>
      </w:r>
      <w:r>
        <w:rPr>
          <w:w w:val="105"/>
        </w:rPr>
        <w:t>eventuali</w:t>
      </w:r>
      <w:r>
        <w:rPr>
          <w:spacing w:val="-6"/>
          <w:w w:val="105"/>
        </w:rPr>
        <w:t xml:space="preserve"> </w:t>
      </w:r>
      <w:r>
        <w:rPr>
          <w:w w:val="105"/>
        </w:rPr>
        <w:t>danni</w:t>
      </w:r>
      <w:r>
        <w:rPr>
          <w:spacing w:val="-5"/>
          <w:w w:val="105"/>
        </w:rPr>
        <w:t xml:space="preserve"> </w:t>
      </w:r>
      <w:r>
        <w:rPr>
          <w:w w:val="105"/>
        </w:rPr>
        <w:t>causati</w:t>
      </w:r>
      <w:r>
        <w:rPr>
          <w:spacing w:val="-6"/>
          <w:w w:val="105"/>
        </w:rPr>
        <w:t xml:space="preserve"> </w:t>
      </w:r>
      <w:r>
        <w:rPr>
          <w:w w:val="105"/>
        </w:rPr>
        <w:t>a</w:t>
      </w:r>
      <w:r>
        <w:rPr>
          <w:spacing w:val="-6"/>
          <w:w w:val="105"/>
        </w:rPr>
        <w:t xml:space="preserve"> </w:t>
      </w:r>
      <w:r>
        <w:rPr>
          <w:w w:val="105"/>
        </w:rPr>
        <w:t>persone</w:t>
      </w:r>
      <w:r>
        <w:rPr>
          <w:spacing w:val="-5"/>
          <w:w w:val="105"/>
        </w:rPr>
        <w:t xml:space="preserve"> </w:t>
      </w:r>
      <w:r>
        <w:rPr>
          <w:w w:val="105"/>
        </w:rPr>
        <w:t>o</w:t>
      </w:r>
      <w:r>
        <w:rPr>
          <w:spacing w:val="-6"/>
          <w:w w:val="105"/>
        </w:rPr>
        <w:t xml:space="preserve"> </w:t>
      </w:r>
      <w:r>
        <w:rPr>
          <w:w w:val="105"/>
        </w:rPr>
        <w:t>cose</w:t>
      </w:r>
      <w:r>
        <w:rPr>
          <w:spacing w:val="-5"/>
          <w:w w:val="105"/>
        </w:rPr>
        <w:t xml:space="preserve"> </w:t>
      </w:r>
      <w:r>
        <w:rPr>
          <w:w w:val="105"/>
        </w:rPr>
        <w:t>in</w:t>
      </w:r>
      <w:r>
        <w:rPr>
          <w:spacing w:val="-7"/>
          <w:w w:val="105"/>
        </w:rPr>
        <w:t xml:space="preserve"> </w:t>
      </w:r>
      <w:r>
        <w:rPr>
          <w:w w:val="105"/>
        </w:rPr>
        <w:t>relazione</w:t>
      </w:r>
      <w:r>
        <w:rPr>
          <w:spacing w:val="-5"/>
          <w:w w:val="105"/>
        </w:rPr>
        <w:t xml:space="preserve"> </w:t>
      </w:r>
      <w:r>
        <w:rPr>
          <w:w w:val="105"/>
        </w:rPr>
        <w:t>all’espletamento</w:t>
      </w:r>
      <w:r>
        <w:rPr>
          <w:spacing w:val="-4"/>
          <w:w w:val="105"/>
        </w:rPr>
        <w:t xml:space="preserve"> </w:t>
      </w:r>
      <w:r>
        <w:rPr>
          <w:w w:val="105"/>
        </w:rPr>
        <w:t>del</w:t>
      </w:r>
      <w:r>
        <w:rPr>
          <w:spacing w:val="-5"/>
          <w:w w:val="105"/>
        </w:rPr>
        <w:t xml:space="preserve"> </w:t>
      </w:r>
      <w:r>
        <w:rPr>
          <w:w w:val="105"/>
        </w:rPr>
        <w:t>servizio,</w:t>
      </w:r>
      <w:r>
        <w:rPr>
          <w:spacing w:val="-8"/>
          <w:w w:val="105"/>
        </w:rPr>
        <w:t xml:space="preserve"> </w:t>
      </w:r>
      <w:r>
        <w:rPr>
          <w:w w:val="105"/>
        </w:rPr>
        <w:t>esonerando</w:t>
      </w:r>
      <w:r>
        <w:rPr>
          <w:spacing w:val="-5"/>
          <w:w w:val="105"/>
        </w:rPr>
        <w:t xml:space="preserve"> </w:t>
      </w:r>
      <w:r>
        <w:rPr>
          <w:w w:val="105"/>
        </w:rPr>
        <w:t>fin</w:t>
      </w:r>
      <w:r>
        <w:rPr>
          <w:spacing w:val="-49"/>
          <w:w w:val="105"/>
        </w:rPr>
        <w:t xml:space="preserve"> </w:t>
      </w:r>
      <w:r>
        <w:rPr>
          <w:w w:val="105"/>
        </w:rPr>
        <w:t>d’ora l’amministrazione comunale da ogni</w:t>
      </w:r>
      <w:r>
        <w:rPr>
          <w:spacing w:val="-1"/>
          <w:w w:val="105"/>
        </w:rPr>
        <w:t xml:space="preserve"> </w:t>
      </w:r>
      <w:r>
        <w:rPr>
          <w:w w:val="105"/>
        </w:rPr>
        <w:t>o qualsiasi</w:t>
      </w:r>
      <w:r>
        <w:rPr>
          <w:spacing w:val="-1"/>
          <w:w w:val="105"/>
        </w:rPr>
        <w:t xml:space="preserve"> </w:t>
      </w:r>
      <w:r>
        <w:rPr>
          <w:w w:val="105"/>
        </w:rPr>
        <w:t>responsabilità</w:t>
      </w:r>
      <w:r>
        <w:rPr>
          <w:spacing w:val="-1"/>
          <w:w w:val="105"/>
        </w:rPr>
        <w:t xml:space="preserve"> </w:t>
      </w:r>
      <w:r>
        <w:rPr>
          <w:w w:val="105"/>
        </w:rPr>
        <w:t>al</w:t>
      </w:r>
      <w:r>
        <w:rPr>
          <w:spacing w:val="-1"/>
          <w:w w:val="105"/>
        </w:rPr>
        <w:t xml:space="preserve"> </w:t>
      </w:r>
      <w:r>
        <w:rPr>
          <w:w w:val="105"/>
        </w:rPr>
        <w:t>riguardo.</w:t>
      </w:r>
    </w:p>
    <w:p w14:paraId="58711104" w14:textId="77777777" w:rsidR="007D0D55" w:rsidRDefault="007D0D55">
      <w:pPr>
        <w:pStyle w:val="Corpotesto"/>
        <w:spacing w:before="1"/>
        <w:ind w:left="0"/>
        <w:jc w:val="left"/>
      </w:pPr>
    </w:p>
    <w:p w14:paraId="04A6ACCF" w14:textId="512DD3FF" w:rsidR="007D0D55" w:rsidRDefault="00000000">
      <w:pPr>
        <w:pStyle w:val="Titolo1"/>
      </w:pPr>
      <w:bookmarkStart w:id="49" w:name="_bookmark47"/>
      <w:bookmarkEnd w:id="49"/>
      <w:r>
        <w:t>Art.</w:t>
      </w:r>
      <w:r>
        <w:rPr>
          <w:spacing w:val="-2"/>
        </w:rPr>
        <w:t xml:space="preserve"> </w:t>
      </w:r>
      <w:r w:rsidR="00D1013A">
        <w:t>48</w:t>
      </w:r>
      <w:r>
        <w:rPr>
          <w:spacing w:val="-2"/>
        </w:rPr>
        <w:t xml:space="preserve"> </w:t>
      </w:r>
      <w:r>
        <w:t>-</w:t>
      </w:r>
      <w:r>
        <w:rPr>
          <w:spacing w:val="-2"/>
        </w:rPr>
        <w:t xml:space="preserve"> </w:t>
      </w:r>
      <w:r>
        <w:t>Obiettivi</w:t>
      </w:r>
    </w:p>
    <w:p w14:paraId="09403953" w14:textId="77777777" w:rsidR="007D0D55" w:rsidRDefault="00000000">
      <w:pPr>
        <w:pStyle w:val="Corpotesto"/>
        <w:spacing w:line="268" w:lineRule="exact"/>
      </w:pPr>
      <w:r>
        <w:t>Con</w:t>
      </w:r>
      <w:r>
        <w:rPr>
          <w:spacing w:val="-3"/>
        </w:rPr>
        <w:t xml:space="preserve"> </w:t>
      </w:r>
      <w:r>
        <w:t>il</w:t>
      </w:r>
      <w:r>
        <w:rPr>
          <w:spacing w:val="-1"/>
        </w:rPr>
        <w:t xml:space="preserve"> </w:t>
      </w:r>
      <w:r>
        <w:t>presente</w:t>
      </w:r>
      <w:r>
        <w:rPr>
          <w:spacing w:val="-3"/>
        </w:rPr>
        <w:t xml:space="preserve"> </w:t>
      </w:r>
      <w:r>
        <w:t>appalto,</w:t>
      </w:r>
      <w:r>
        <w:rPr>
          <w:spacing w:val="-2"/>
        </w:rPr>
        <w:t xml:space="preserve"> </w:t>
      </w:r>
      <w:r>
        <w:t>l’Amministrazione</w:t>
      </w:r>
      <w:r>
        <w:rPr>
          <w:spacing w:val="-3"/>
        </w:rPr>
        <w:t xml:space="preserve"> </w:t>
      </w:r>
      <w:r>
        <w:t>Aggiudicatrice</w:t>
      </w:r>
      <w:r>
        <w:rPr>
          <w:spacing w:val="-1"/>
        </w:rPr>
        <w:t xml:space="preserve"> </w:t>
      </w:r>
      <w:r>
        <w:t>si</w:t>
      </w:r>
      <w:r>
        <w:rPr>
          <w:spacing w:val="-2"/>
        </w:rPr>
        <w:t xml:space="preserve"> </w:t>
      </w:r>
      <w:r>
        <w:t>prefigge i</w:t>
      </w:r>
      <w:r>
        <w:rPr>
          <w:spacing w:val="-1"/>
        </w:rPr>
        <w:t xml:space="preserve"> </w:t>
      </w:r>
      <w:r>
        <w:t>seguenti</w:t>
      </w:r>
      <w:r>
        <w:rPr>
          <w:spacing w:val="-4"/>
        </w:rPr>
        <w:t xml:space="preserve"> </w:t>
      </w:r>
      <w:r>
        <w:t>obiettivi:</w:t>
      </w:r>
    </w:p>
    <w:p w14:paraId="7FE3DA7F" w14:textId="77777777" w:rsidR="007D0D55" w:rsidRDefault="00000000">
      <w:pPr>
        <w:pStyle w:val="Paragrafoelenco"/>
        <w:numPr>
          <w:ilvl w:val="0"/>
          <w:numId w:val="2"/>
        </w:numPr>
        <w:tabs>
          <w:tab w:val="left" w:pos="403"/>
        </w:tabs>
        <w:spacing w:line="280" w:lineRule="exact"/>
        <w:ind w:left="402"/>
      </w:pPr>
      <w:r>
        <w:t>ridurre</w:t>
      </w:r>
      <w:r>
        <w:rPr>
          <w:spacing w:val="-1"/>
        </w:rPr>
        <w:t xml:space="preserve"> </w:t>
      </w:r>
      <w:r>
        <w:t>le quantità</w:t>
      </w:r>
      <w:r>
        <w:rPr>
          <w:spacing w:val="-3"/>
        </w:rPr>
        <w:t xml:space="preserve"> </w:t>
      </w:r>
      <w:r>
        <w:t>di</w:t>
      </w:r>
      <w:r>
        <w:rPr>
          <w:spacing w:val="-1"/>
        </w:rPr>
        <w:t xml:space="preserve"> </w:t>
      </w:r>
      <w:r>
        <w:t>rifiuti</w:t>
      </w:r>
      <w:r>
        <w:rPr>
          <w:spacing w:val="-3"/>
        </w:rPr>
        <w:t xml:space="preserve"> </w:t>
      </w:r>
      <w:r>
        <w:t>urbani</w:t>
      </w:r>
      <w:r>
        <w:rPr>
          <w:spacing w:val="-1"/>
        </w:rPr>
        <w:t xml:space="preserve"> </w:t>
      </w:r>
      <w:r>
        <w:t>da</w:t>
      </w:r>
      <w:r>
        <w:rPr>
          <w:spacing w:val="-2"/>
        </w:rPr>
        <w:t xml:space="preserve"> </w:t>
      </w:r>
      <w:r>
        <w:t>avviare agli</w:t>
      </w:r>
      <w:r>
        <w:rPr>
          <w:spacing w:val="-2"/>
        </w:rPr>
        <w:t xml:space="preserve"> </w:t>
      </w:r>
      <w:r>
        <w:t>impianti</w:t>
      </w:r>
      <w:r>
        <w:rPr>
          <w:spacing w:val="-1"/>
        </w:rPr>
        <w:t xml:space="preserve"> </w:t>
      </w:r>
      <w:r>
        <w:t>di</w:t>
      </w:r>
      <w:r>
        <w:rPr>
          <w:spacing w:val="-1"/>
        </w:rPr>
        <w:t xml:space="preserve"> </w:t>
      </w:r>
      <w:r>
        <w:t>smaltimento;</w:t>
      </w:r>
    </w:p>
    <w:p w14:paraId="634246ED" w14:textId="77777777" w:rsidR="007D0D55" w:rsidRDefault="00000000">
      <w:pPr>
        <w:pStyle w:val="Paragrafoelenco"/>
        <w:numPr>
          <w:ilvl w:val="0"/>
          <w:numId w:val="2"/>
        </w:numPr>
        <w:tabs>
          <w:tab w:val="left" w:pos="403"/>
        </w:tabs>
        <w:spacing w:before="1"/>
        <w:ind w:left="402"/>
      </w:pPr>
      <w:r>
        <w:t>migliorare</w:t>
      </w:r>
      <w:r>
        <w:rPr>
          <w:spacing w:val="-1"/>
        </w:rPr>
        <w:t xml:space="preserve"> </w:t>
      </w:r>
      <w:r>
        <w:t>la</w:t>
      </w:r>
      <w:r>
        <w:rPr>
          <w:spacing w:val="-1"/>
        </w:rPr>
        <w:t xml:space="preserve"> </w:t>
      </w:r>
      <w:r>
        <w:t>qualità</w:t>
      </w:r>
      <w:r>
        <w:rPr>
          <w:spacing w:val="-4"/>
        </w:rPr>
        <w:t xml:space="preserve"> </w:t>
      </w:r>
      <w:r>
        <w:t>dei</w:t>
      </w:r>
      <w:r>
        <w:rPr>
          <w:spacing w:val="-1"/>
        </w:rPr>
        <w:t xml:space="preserve"> </w:t>
      </w:r>
      <w:r>
        <w:t>rifiuti</w:t>
      </w:r>
      <w:r>
        <w:rPr>
          <w:spacing w:val="-2"/>
        </w:rPr>
        <w:t xml:space="preserve"> </w:t>
      </w:r>
      <w:r>
        <w:t>conferiti</w:t>
      </w:r>
      <w:r>
        <w:rPr>
          <w:spacing w:val="-1"/>
        </w:rPr>
        <w:t xml:space="preserve"> </w:t>
      </w:r>
      <w:r>
        <w:t>agli</w:t>
      </w:r>
      <w:r>
        <w:rPr>
          <w:spacing w:val="-1"/>
        </w:rPr>
        <w:t xml:space="preserve"> </w:t>
      </w:r>
      <w:r>
        <w:t>impianti</w:t>
      </w:r>
      <w:r>
        <w:rPr>
          <w:spacing w:val="-1"/>
        </w:rPr>
        <w:t xml:space="preserve"> </w:t>
      </w:r>
      <w:r>
        <w:t>di</w:t>
      </w:r>
      <w:r>
        <w:rPr>
          <w:spacing w:val="-5"/>
        </w:rPr>
        <w:t xml:space="preserve"> </w:t>
      </w:r>
      <w:r>
        <w:t>trattamento</w:t>
      </w:r>
      <w:r>
        <w:rPr>
          <w:spacing w:val="-2"/>
        </w:rPr>
        <w:t xml:space="preserve"> </w:t>
      </w:r>
      <w:r>
        <w:t>e recupero;</w:t>
      </w:r>
    </w:p>
    <w:p w14:paraId="00A7D7A1" w14:textId="77777777" w:rsidR="007D0D55" w:rsidRDefault="00000000">
      <w:pPr>
        <w:pStyle w:val="Paragrafoelenco"/>
        <w:numPr>
          <w:ilvl w:val="0"/>
          <w:numId w:val="2"/>
        </w:numPr>
        <w:tabs>
          <w:tab w:val="left" w:pos="403"/>
        </w:tabs>
        <w:ind w:left="402"/>
      </w:pPr>
      <w:r>
        <w:t>ridurre</w:t>
      </w:r>
      <w:r>
        <w:rPr>
          <w:spacing w:val="-2"/>
        </w:rPr>
        <w:t xml:space="preserve"> </w:t>
      </w:r>
      <w:r>
        <w:t>all’essenziale il</w:t>
      </w:r>
      <w:r>
        <w:rPr>
          <w:spacing w:val="-3"/>
        </w:rPr>
        <w:t xml:space="preserve"> </w:t>
      </w:r>
      <w:r>
        <w:t>posizionamento</w:t>
      </w:r>
      <w:r>
        <w:rPr>
          <w:spacing w:val="-2"/>
        </w:rPr>
        <w:t xml:space="preserve"> </w:t>
      </w:r>
      <w:r>
        <w:t>su</w:t>
      </w:r>
      <w:r>
        <w:rPr>
          <w:spacing w:val="-1"/>
        </w:rPr>
        <w:t xml:space="preserve"> </w:t>
      </w:r>
      <w:r>
        <w:t>suolo</w:t>
      </w:r>
      <w:r>
        <w:rPr>
          <w:spacing w:val="-1"/>
        </w:rPr>
        <w:t xml:space="preserve"> </w:t>
      </w:r>
      <w:r>
        <w:t>pubblico di</w:t>
      </w:r>
      <w:r>
        <w:rPr>
          <w:spacing w:val="-2"/>
        </w:rPr>
        <w:t xml:space="preserve"> </w:t>
      </w:r>
      <w:r>
        <w:t>contenitori</w:t>
      </w:r>
      <w:r>
        <w:rPr>
          <w:spacing w:val="-4"/>
        </w:rPr>
        <w:t xml:space="preserve"> </w:t>
      </w:r>
      <w:r>
        <w:t>per</w:t>
      </w:r>
      <w:r>
        <w:rPr>
          <w:spacing w:val="-1"/>
        </w:rPr>
        <w:t xml:space="preserve"> </w:t>
      </w:r>
      <w:r>
        <w:t>la</w:t>
      </w:r>
      <w:r>
        <w:rPr>
          <w:spacing w:val="-4"/>
        </w:rPr>
        <w:t xml:space="preserve"> </w:t>
      </w:r>
      <w:r>
        <w:t>raccolta</w:t>
      </w:r>
      <w:r>
        <w:rPr>
          <w:spacing w:val="-4"/>
        </w:rPr>
        <w:t xml:space="preserve"> </w:t>
      </w:r>
      <w:r>
        <w:t>dei</w:t>
      </w:r>
      <w:r>
        <w:rPr>
          <w:spacing w:val="-2"/>
        </w:rPr>
        <w:t xml:space="preserve"> </w:t>
      </w:r>
      <w:r>
        <w:t>rifiuti;</w:t>
      </w:r>
    </w:p>
    <w:p w14:paraId="4207F3AF" w14:textId="77777777" w:rsidR="007D0D55" w:rsidRDefault="00000000">
      <w:pPr>
        <w:pStyle w:val="Paragrafoelenco"/>
        <w:numPr>
          <w:ilvl w:val="0"/>
          <w:numId w:val="2"/>
        </w:numPr>
        <w:tabs>
          <w:tab w:val="left" w:pos="403"/>
        </w:tabs>
        <w:spacing w:before="1" w:line="279" w:lineRule="exact"/>
        <w:ind w:left="402"/>
      </w:pPr>
      <w:r>
        <w:t>ridurre</w:t>
      </w:r>
      <w:r>
        <w:rPr>
          <w:spacing w:val="-2"/>
        </w:rPr>
        <w:t xml:space="preserve"> </w:t>
      </w:r>
      <w:r>
        <w:t>le</w:t>
      </w:r>
      <w:r>
        <w:rPr>
          <w:spacing w:val="-1"/>
        </w:rPr>
        <w:t xml:space="preserve"> </w:t>
      </w:r>
      <w:r>
        <w:t>discariche</w:t>
      </w:r>
      <w:r>
        <w:rPr>
          <w:spacing w:val="-2"/>
        </w:rPr>
        <w:t xml:space="preserve"> </w:t>
      </w:r>
      <w:r>
        <w:t>abusive e</w:t>
      </w:r>
      <w:r>
        <w:rPr>
          <w:spacing w:val="-1"/>
        </w:rPr>
        <w:t xml:space="preserve"> </w:t>
      </w:r>
      <w:r>
        <w:t>l’abbandono</w:t>
      </w:r>
      <w:r>
        <w:rPr>
          <w:spacing w:val="-1"/>
        </w:rPr>
        <w:t xml:space="preserve"> </w:t>
      </w:r>
      <w:r>
        <w:t>di</w:t>
      </w:r>
      <w:r>
        <w:rPr>
          <w:spacing w:val="-1"/>
        </w:rPr>
        <w:t xml:space="preserve"> </w:t>
      </w:r>
      <w:r>
        <w:t>rifiuti;</w:t>
      </w:r>
    </w:p>
    <w:p w14:paraId="461C6342" w14:textId="77777777" w:rsidR="007D0D55" w:rsidRDefault="00000000">
      <w:pPr>
        <w:pStyle w:val="Paragrafoelenco"/>
        <w:numPr>
          <w:ilvl w:val="0"/>
          <w:numId w:val="2"/>
        </w:numPr>
        <w:tabs>
          <w:tab w:val="left" w:pos="403"/>
        </w:tabs>
        <w:spacing w:line="279" w:lineRule="exact"/>
        <w:ind w:left="402"/>
      </w:pPr>
      <w:r>
        <w:t>raccogliere</w:t>
      </w:r>
      <w:r>
        <w:rPr>
          <w:spacing w:val="-1"/>
        </w:rPr>
        <w:t xml:space="preserve"> </w:t>
      </w:r>
      <w:r>
        <w:t>in</w:t>
      </w:r>
      <w:r>
        <w:rPr>
          <w:spacing w:val="-4"/>
        </w:rPr>
        <w:t xml:space="preserve"> </w:t>
      </w:r>
      <w:r>
        <w:t>modo differenziato al</w:t>
      </w:r>
      <w:r>
        <w:rPr>
          <w:spacing w:val="-1"/>
        </w:rPr>
        <w:t xml:space="preserve"> </w:t>
      </w:r>
      <w:r>
        <w:t>fine</w:t>
      </w:r>
      <w:r>
        <w:rPr>
          <w:spacing w:val="-3"/>
        </w:rPr>
        <w:t xml:space="preserve"> </w:t>
      </w:r>
      <w:r>
        <w:t>di</w:t>
      </w:r>
      <w:r>
        <w:rPr>
          <w:spacing w:val="-1"/>
        </w:rPr>
        <w:t xml:space="preserve"> </w:t>
      </w:r>
      <w:r>
        <w:t>raggiungere la</w:t>
      </w:r>
      <w:r>
        <w:rPr>
          <w:spacing w:val="-1"/>
        </w:rPr>
        <w:t xml:space="preserve"> </w:t>
      </w:r>
      <w:r>
        <w:t>percentuale</w:t>
      </w:r>
      <w:r>
        <w:rPr>
          <w:spacing w:val="-4"/>
        </w:rPr>
        <w:t xml:space="preserve"> </w:t>
      </w:r>
      <w:r>
        <w:t>superiore</w:t>
      </w:r>
      <w:r>
        <w:rPr>
          <w:spacing w:val="-3"/>
        </w:rPr>
        <w:t xml:space="preserve"> </w:t>
      </w:r>
      <w:r>
        <w:t>all’80%.</w:t>
      </w:r>
    </w:p>
    <w:p w14:paraId="3A46FF0B" w14:textId="77777777" w:rsidR="00224813" w:rsidRDefault="00224813" w:rsidP="00224813">
      <w:pPr>
        <w:pStyle w:val="Corpotesto"/>
      </w:pPr>
      <w:r>
        <w:t xml:space="preserve">Il mancato ottenimento degli obiettivi previsti dalla legge, per cause direttamente ascrivibili alla società appaltatrice, comporterà per la Ditta il pagamento di una penale corrispondente per: </w:t>
      </w:r>
    </w:p>
    <w:p w14:paraId="50B3175F" w14:textId="77777777" w:rsidR="00224813" w:rsidRDefault="00224813" w:rsidP="00224813">
      <w:pPr>
        <w:pStyle w:val="Corpotesto"/>
        <w:ind w:left="567" w:hanging="141"/>
      </w:pPr>
      <w:r>
        <w:t xml:space="preserve">- il primo anno del 10% del maggior costo avuto dall’Amministrazione per lo smaltimento delle quantità di rifiuti non riciclati; </w:t>
      </w:r>
    </w:p>
    <w:p w14:paraId="4A18A262" w14:textId="2C5263CA" w:rsidR="007D0D55" w:rsidRDefault="00224813" w:rsidP="00224813">
      <w:pPr>
        <w:pStyle w:val="Corpotesto"/>
        <w:ind w:left="567" w:hanging="141"/>
        <w:jc w:val="left"/>
      </w:pPr>
      <w:r>
        <w:t>- il secondo anno e successivi del 45% del maggior costo avuto dall’Amministrazione per lo smaltimento delle quantità di rifiuti non riciclati.</w:t>
      </w:r>
    </w:p>
    <w:p w14:paraId="6FCAF819" w14:textId="77777777" w:rsidR="00224813" w:rsidRDefault="00224813" w:rsidP="00224813">
      <w:pPr>
        <w:pStyle w:val="Corpotesto"/>
        <w:ind w:left="567" w:hanging="141"/>
        <w:jc w:val="left"/>
      </w:pPr>
    </w:p>
    <w:p w14:paraId="2E1A676A" w14:textId="491A1662" w:rsidR="007D0D55" w:rsidRDefault="00000000">
      <w:pPr>
        <w:pStyle w:val="Titolo1"/>
        <w:spacing w:before="1"/>
      </w:pPr>
      <w:bookmarkStart w:id="50" w:name="_bookmark48"/>
      <w:bookmarkEnd w:id="50"/>
      <w:r>
        <w:t xml:space="preserve">Art. </w:t>
      </w:r>
      <w:r w:rsidR="00D1013A">
        <w:t>49</w:t>
      </w:r>
      <w:r>
        <w:t xml:space="preserve"> -</w:t>
      </w:r>
      <w:r>
        <w:rPr>
          <w:spacing w:val="-4"/>
        </w:rPr>
        <w:t xml:space="preserve"> </w:t>
      </w:r>
      <w:r>
        <w:t>Norme</w:t>
      </w:r>
      <w:r>
        <w:rPr>
          <w:spacing w:val="-2"/>
        </w:rPr>
        <w:t xml:space="preserve"> </w:t>
      </w:r>
      <w:r>
        <w:t>di</w:t>
      </w:r>
      <w:r>
        <w:rPr>
          <w:spacing w:val="-3"/>
        </w:rPr>
        <w:t xml:space="preserve"> </w:t>
      </w:r>
      <w:r>
        <w:t>rinvio</w:t>
      </w:r>
    </w:p>
    <w:p w14:paraId="45FE10DE" w14:textId="77777777" w:rsidR="007D0D55" w:rsidRDefault="00000000">
      <w:pPr>
        <w:pStyle w:val="Corpotesto"/>
      </w:pPr>
      <w:r>
        <w:t>Efficacia</w:t>
      </w:r>
      <w:r>
        <w:rPr>
          <w:spacing w:val="-4"/>
        </w:rPr>
        <w:t xml:space="preserve"> </w:t>
      </w:r>
      <w:r>
        <w:t>dell’appalto</w:t>
      </w:r>
      <w:r>
        <w:rPr>
          <w:spacing w:val="-3"/>
        </w:rPr>
        <w:t xml:space="preserve"> </w:t>
      </w:r>
      <w:r>
        <w:t>e</w:t>
      </w:r>
      <w:r>
        <w:rPr>
          <w:spacing w:val="-1"/>
        </w:rPr>
        <w:t xml:space="preserve"> </w:t>
      </w:r>
      <w:r>
        <w:t>soggezione</w:t>
      </w:r>
      <w:r>
        <w:rPr>
          <w:spacing w:val="-2"/>
        </w:rPr>
        <w:t xml:space="preserve"> </w:t>
      </w:r>
      <w:r>
        <w:t>alle</w:t>
      </w:r>
      <w:r>
        <w:rPr>
          <w:spacing w:val="-1"/>
        </w:rPr>
        <w:t xml:space="preserve"> </w:t>
      </w:r>
      <w:r>
        <w:t>norme</w:t>
      </w:r>
      <w:r>
        <w:rPr>
          <w:spacing w:val="-4"/>
        </w:rPr>
        <w:t xml:space="preserve"> </w:t>
      </w:r>
      <w:r>
        <w:t>contrattuali.</w:t>
      </w:r>
    </w:p>
    <w:p w14:paraId="3ED9F9CD" w14:textId="77777777" w:rsidR="007D0D55" w:rsidRDefault="00000000">
      <w:pPr>
        <w:pStyle w:val="Corpotesto"/>
        <w:ind w:right="115"/>
      </w:pPr>
      <w:r>
        <w:rPr>
          <w:spacing w:val="-1"/>
        </w:rPr>
        <w:t>La</w:t>
      </w:r>
      <w:r>
        <w:rPr>
          <w:spacing w:val="-10"/>
        </w:rPr>
        <w:t xml:space="preserve"> </w:t>
      </w:r>
      <w:r>
        <w:rPr>
          <w:spacing w:val="-1"/>
        </w:rPr>
        <w:t>Ditta</w:t>
      </w:r>
      <w:r>
        <w:rPr>
          <w:spacing w:val="-12"/>
        </w:rPr>
        <w:t xml:space="preserve"> </w:t>
      </w:r>
      <w:r>
        <w:rPr>
          <w:spacing w:val="-1"/>
        </w:rPr>
        <w:t>è</w:t>
      </w:r>
      <w:r>
        <w:rPr>
          <w:spacing w:val="-8"/>
        </w:rPr>
        <w:t xml:space="preserve"> </w:t>
      </w:r>
      <w:r>
        <w:rPr>
          <w:spacing w:val="-1"/>
        </w:rPr>
        <w:t>tenuta</w:t>
      </w:r>
      <w:r>
        <w:rPr>
          <w:spacing w:val="-9"/>
        </w:rPr>
        <w:t xml:space="preserve"> </w:t>
      </w:r>
      <w:r>
        <w:rPr>
          <w:spacing w:val="-1"/>
        </w:rPr>
        <w:t>al</w:t>
      </w:r>
      <w:r>
        <w:rPr>
          <w:spacing w:val="-12"/>
        </w:rPr>
        <w:t xml:space="preserve"> </w:t>
      </w:r>
      <w:r>
        <w:rPr>
          <w:spacing w:val="-1"/>
        </w:rPr>
        <w:t>rispetto</w:t>
      </w:r>
      <w:r>
        <w:rPr>
          <w:spacing w:val="-12"/>
        </w:rPr>
        <w:t xml:space="preserve"> </w:t>
      </w:r>
      <w:r>
        <w:rPr>
          <w:spacing w:val="-1"/>
        </w:rPr>
        <w:t>di</w:t>
      </w:r>
      <w:r>
        <w:rPr>
          <w:spacing w:val="-10"/>
        </w:rPr>
        <w:t xml:space="preserve"> </w:t>
      </w:r>
      <w:r>
        <w:rPr>
          <w:spacing w:val="-1"/>
        </w:rPr>
        <w:t>tutte</w:t>
      </w:r>
      <w:r>
        <w:rPr>
          <w:spacing w:val="-11"/>
        </w:rPr>
        <w:t xml:space="preserve"> </w:t>
      </w:r>
      <w:r>
        <w:t>le</w:t>
      </w:r>
      <w:r>
        <w:rPr>
          <w:spacing w:val="-9"/>
        </w:rPr>
        <w:t xml:space="preserve"> </w:t>
      </w:r>
      <w:r>
        <w:t>norme</w:t>
      </w:r>
      <w:r>
        <w:rPr>
          <w:spacing w:val="-11"/>
        </w:rPr>
        <w:t xml:space="preserve"> </w:t>
      </w:r>
      <w:r>
        <w:t>contrattuali</w:t>
      </w:r>
      <w:r>
        <w:rPr>
          <w:spacing w:val="-10"/>
        </w:rPr>
        <w:t xml:space="preserve"> </w:t>
      </w:r>
      <w:r>
        <w:t>previste</w:t>
      </w:r>
      <w:r>
        <w:rPr>
          <w:spacing w:val="-9"/>
        </w:rPr>
        <w:t xml:space="preserve"> </w:t>
      </w:r>
      <w:r>
        <w:t>per</w:t>
      </w:r>
      <w:r>
        <w:rPr>
          <w:spacing w:val="-9"/>
        </w:rPr>
        <w:t xml:space="preserve"> </w:t>
      </w:r>
      <w:r>
        <w:t>il</w:t>
      </w:r>
      <w:r>
        <w:rPr>
          <w:spacing w:val="-10"/>
        </w:rPr>
        <w:t xml:space="preserve"> </w:t>
      </w:r>
      <w:r>
        <w:t>presente</w:t>
      </w:r>
      <w:r>
        <w:rPr>
          <w:spacing w:val="-9"/>
        </w:rPr>
        <w:t xml:space="preserve"> </w:t>
      </w:r>
      <w:r>
        <w:t>appalto,</w:t>
      </w:r>
      <w:r>
        <w:rPr>
          <w:spacing w:val="-9"/>
        </w:rPr>
        <w:t xml:space="preserve"> </w:t>
      </w:r>
      <w:r>
        <w:t>delle</w:t>
      </w:r>
      <w:r>
        <w:rPr>
          <w:spacing w:val="-9"/>
        </w:rPr>
        <w:t xml:space="preserve"> </w:t>
      </w:r>
      <w:r>
        <w:t>Leggi,</w:t>
      </w:r>
      <w:r>
        <w:rPr>
          <w:spacing w:val="-10"/>
        </w:rPr>
        <w:t xml:space="preserve"> </w:t>
      </w:r>
      <w:r>
        <w:t>delle</w:t>
      </w:r>
      <w:r>
        <w:rPr>
          <w:spacing w:val="-9"/>
        </w:rPr>
        <w:t xml:space="preserve"> </w:t>
      </w:r>
      <w:r>
        <w:t>Ordinanze,</w:t>
      </w:r>
      <w:r>
        <w:rPr>
          <w:spacing w:val="-48"/>
        </w:rPr>
        <w:t xml:space="preserve"> </w:t>
      </w:r>
      <w:r>
        <w:t>Circolari e Norme in materia, anche se successivamente emanate e modificate. In caso di discordanza tra le varie</w:t>
      </w:r>
      <w:r>
        <w:rPr>
          <w:spacing w:val="1"/>
        </w:rPr>
        <w:t xml:space="preserve"> </w:t>
      </w:r>
      <w:r>
        <w:t>norme</w:t>
      </w:r>
      <w:r>
        <w:rPr>
          <w:spacing w:val="-3"/>
        </w:rPr>
        <w:t xml:space="preserve"> </w:t>
      </w:r>
      <w:r>
        <w:t>o</w:t>
      </w:r>
      <w:r>
        <w:rPr>
          <w:spacing w:val="1"/>
        </w:rPr>
        <w:t xml:space="preserve"> </w:t>
      </w:r>
      <w:r>
        <w:t>indicazioni, la</w:t>
      </w:r>
      <w:r>
        <w:rPr>
          <w:spacing w:val="-3"/>
        </w:rPr>
        <w:t xml:space="preserve"> </w:t>
      </w:r>
      <w:r>
        <w:t>Ditta adotterà quelle indicate</w:t>
      </w:r>
      <w:r>
        <w:rPr>
          <w:spacing w:val="-2"/>
        </w:rPr>
        <w:t xml:space="preserve"> </w:t>
      </w:r>
      <w:r>
        <w:t>dall’Amministrazione</w:t>
      </w:r>
      <w:r>
        <w:rPr>
          <w:spacing w:val="-2"/>
        </w:rPr>
        <w:t xml:space="preserve"> </w:t>
      </w:r>
      <w:r>
        <w:t>Comunale.</w:t>
      </w:r>
    </w:p>
    <w:p w14:paraId="4B510F8E" w14:textId="77777777" w:rsidR="007D0D55" w:rsidRDefault="007D0D55">
      <w:pPr>
        <w:pStyle w:val="Corpotesto"/>
        <w:spacing w:before="1"/>
        <w:ind w:left="0"/>
        <w:jc w:val="left"/>
      </w:pPr>
    </w:p>
    <w:p w14:paraId="7FCE8B81" w14:textId="77777777" w:rsidR="007D0D55" w:rsidRDefault="00000000">
      <w:pPr>
        <w:pStyle w:val="Corpotesto"/>
        <w:ind w:right="115"/>
      </w:pPr>
      <w:r>
        <w:t>Riferimenti</w:t>
      </w:r>
      <w:r>
        <w:rPr>
          <w:spacing w:val="-4"/>
        </w:rPr>
        <w:t xml:space="preserve"> </w:t>
      </w:r>
      <w:r>
        <w:t>legislativi:</w:t>
      </w:r>
      <w:r>
        <w:rPr>
          <w:spacing w:val="-3"/>
        </w:rPr>
        <w:t xml:space="preserve"> </w:t>
      </w:r>
      <w:r>
        <w:t>I</w:t>
      </w:r>
      <w:r>
        <w:rPr>
          <w:spacing w:val="-5"/>
        </w:rPr>
        <w:t xml:space="preserve"> </w:t>
      </w:r>
      <w:r>
        <w:t>servizi</w:t>
      </w:r>
      <w:r>
        <w:rPr>
          <w:spacing w:val="-4"/>
        </w:rPr>
        <w:t xml:space="preserve"> </w:t>
      </w:r>
      <w:r>
        <w:t>di</w:t>
      </w:r>
      <w:r>
        <w:rPr>
          <w:spacing w:val="-4"/>
        </w:rPr>
        <w:t xml:space="preserve"> </w:t>
      </w:r>
      <w:r>
        <w:t>cui</w:t>
      </w:r>
      <w:r>
        <w:rPr>
          <w:spacing w:val="-5"/>
        </w:rPr>
        <w:t xml:space="preserve"> </w:t>
      </w:r>
      <w:r>
        <w:t>al</w:t>
      </w:r>
      <w:r>
        <w:rPr>
          <w:spacing w:val="-5"/>
        </w:rPr>
        <w:t xml:space="preserve"> </w:t>
      </w:r>
      <w:r>
        <w:t>presente</w:t>
      </w:r>
      <w:r>
        <w:rPr>
          <w:spacing w:val="-3"/>
        </w:rPr>
        <w:t xml:space="preserve"> </w:t>
      </w:r>
      <w:r>
        <w:t>Capitolato</w:t>
      </w:r>
      <w:r>
        <w:rPr>
          <w:spacing w:val="-3"/>
        </w:rPr>
        <w:t xml:space="preserve"> </w:t>
      </w:r>
      <w:r>
        <w:t>sono</w:t>
      </w:r>
      <w:r>
        <w:rPr>
          <w:spacing w:val="-3"/>
        </w:rPr>
        <w:t xml:space="preserve"> </w:t>
      </w:r>
      <w:r>
        <w:t>assunti,</w:t>
      </w:r>
      <w:r>
        <w:rPr>
          <w:spacing w:val="-4"/>
        </w:rPr>
        <w:t xml:space="preserve"> </w:t>
      </w:r>
      <w:r>
        <w:t>con</w:t>
      </w:r>
      <w:r>
        <w:rPr>
          <w:spacing w:val="-4"/>
        </w:rPr>
        <w:t xml:space="preserve"> </w:t>
      </w:r>
      <w:r>
        <w:t>diritto</w:t>
      </w:r>
      <w:r>
        <w:rPr>
          <w:spacing w:val="-3"/>
        </w:rPr>
        <w:t xml:space="preserve"> </w:t>
      </w:r>
      <w:r>
        <w:t>di</w:t>
      </w:r>
      <w:r>
        <w:rPr>
          <w:spacing w:val="-4"/>
        </w:rPr>
        <w:t xml:space="preserve"> </w:t>
      </w:r>
      <w:r>
        <w:t>privativa,</w:t>
      </w:r>
      <w:r>
        <w:rPr>
          <w:spacing w:val="-4"/>
        </w:rPr>
        <w:t xml:space="preserve"> </w:t>
      </w:r>
      <w:r>
        <w:t>a</w:t>
      </w:r>
      <w:r>
        <w:rPr>
          <w:spacing w:val="-4"/>
        </w:rPr>
        <w:t xml:space="preserve"> </w:t>
      </w:r>
      <w:r>
        <w:t>norma</w:t>
      </w:r>
      <w:r>
        <w:rPr>
          <w:spacing w:val="-4"/>
        </w:rPr>
        <w:t xml:space="preserve"> </w:t>
      </w:r>
      <w:r>
        <w:t>del</w:t>
      </w:r>
      <w:r>
        <w:rPr>
          <w:spacing w:val="-4"/>
        </w:rPr>
        <w:t xml:space="preserve"> </w:t>
      </w:r>
      <w:r>
        <w:t>disposto</w:t>
      </w:r>
      <w:r>
        <w:rPr>
          <w:spacing w:val="-47"/>
        </w:rPr>
        <w:t xml:space="preserve"> </w:t>
      </w:r>
      <w:r>
        <w:t>dell’art. 1 del R. D. 15. 10. 1925, n. 2572 e degli artt. 198 e 200 del D. Lgs. n. 152/06, dal Comune, che vi provvede</w:t>
      </w:r>
      <w:r>
        <w:rPr>
          <w:spacing w:val="1"/>
        </w:rPr>
        <w:t xml:space="preserve"> </w:t>
      </w:r>
      <w:r>
        <w:t>mediante affidamento, a norma del TUEL n. 267/2000, ad Imprese specializzate autorizzate ai sensi dell’art. 212 del</w:t>
      </w:r>
      <w:r>
        <w:rPr>
          <w:spacing w:val="1"/>
        </w:rPr>
        <w:t xml:space="preserve"> </w:t>
      </w:r>
      <w:proofErr w:type="spellStart"/>
      <w:r>
        <w:t>D.Lgs.</w:t>
      </w:r>
      <w:proofErr w:type="spellEnd"/>
      <w:r>
        <w:t xml:space="preserve"> 152/06. Per quanto dovesse risultare non previsto nel presente Capitolato si fa riferimento alle disposizioni</w:t>
      </w:r>
      <w:r>
        <w:rPr>
          <w:spacing w:val="1"/>
        </w:rPr>
        <w:t xml:space="preserve"> </w:t>
      </w:r>
      <w:r>
        <w:t>delle</w:t>
      </w:r>
      <w:r>
        <w:rPr>
          <w:spacing w:val="-1"/>
        </w:rPr>
        <w:t xml:space="preserve"> </w:t>
      </w:r>
      <w:r>
        <w:t>Leggi vigenti in</w:t>
      </w:r>
      <w:r>
        <w:rPr>
          <w:spacing w:val="-3"/>
        </w:rPr>
        <w:t xml:space="preserve"> </w:t>
      </w:r>
      <w:r>
        <w:t>materia</w:t>
      </w:r>
      <w:r>
        <w:rPr>
          <w:spacing w:val="-1"/>
        </w:rPr>
        <w:t xml:space="preserve"> </w:t>
      </w:r>
      <w:r>
        <w:t>ed</w:t>
      </w:r>
      <w:r>
        <w:rPr>
          <w:spacing w:val="-1"/>
        </w:rPr>
        <w:t xml:space="preserve"> </w:t>
      </w:r>
      <w:r>
        <w:t>ai Regolamenti</w:t>
      </w:r>
      <w:r>
        <w:rPr>
          <w:spacing w:val="-1"/>
        </w:rPr>
        <w:t xml:space="preserve"> </w:t>
      </w:r>
      <w:r>
        <w:t>Comunali</w:t>
      </w:r>
      <w:r>
        <w:rPr>
          <w:spacing w:val="-1"/>
        </w:rPr>
        <w:t xml:space="preserve"> </w:t>
      </w:r>
      <w:r>
        <w:t>disciplinanti i relativi</w:t>
      </w:r>
      <w:r>
        <w:rPr>
          <w:spacing w:val="-1"/>
        </w:rPr>
        <w:t xml:space="preserve"> </w:t>
      </w:r>
      <w:r>
        <w:t>servizi.</w:t>
      </w:r>
    </w:p>
    <w:p w14:paraId="31CADAA9" w14:textId="77777777" w:rsidR="007D0D55" w:rsidRDefault="007D0D55">
      <w:pPr>
        <w:pStyle w:val="Corpotesto"/>
        <w:spacing w:before="12"/>
        <w:ind w:left="0"/>
        <w:jc w:val="left"/>
        <w:rPr>
          <w:sz w:val="21"/>
        </w:rPr>
      </w:pPr>
    </w:p>
    <w:p w14:paraId="4E33568B" w14:textId="77777777" w:rsidR="007D0D55" w:rsidRDefault="00000000">
      <w:pPr>
        <w:pStyle w:val="Corpotesto"/>
        <w:ind w:right="114"/>
      </w:pPr>
      <w:r>
        <w:t>Decreto</w:t>
      </w:r>
      <w:r>
        <w:rPr>
          <w:spacing w:val="1"/>
        </w:rPr>
        <w:t xml:space="preserve"> </w:t>
      </w:r>
      <w:r>
        <w:t>legislativo</w:t>
      </w:r>
      <w:r>
        <w:rPr>
          <w:spacing w:val="1"/>
        </w:rPr>
        <w:t xml:space="preserve"> </w:t>
      </w:r>
      <w:r>
        <w:t>116/2020</w:t>
      </w:r>
      <w:r>
        <w:rPr>
          <w:spacing w:val="1"/>
        </w:rPr>
        <w:t xml:space="preserve"> </w:t>
      </w:r>
      <w:r>
        <w:t>di</w:t>
      </w:r>
      <w:r>
        <w:rPr>
          <w:spacing w:val="1"/>
        </w:rPr>
        <w:t xml:space="preserve"> </w:t>
      </w:r>
      <w:r>
        <w:t>recepimento</w:t>
      </w:r>
      <w:r>
        <w:rPr>
          <w:spacing w:val="1"/>
        </w:rPr>
        <w:t xml:space="preserve"> </w:t>
      </w:r>
      <w:r>
        <w:t>del</w:t>
      </w:r>
      <w:r>
        <w:rPr>
          <w:spacing w:val="1"/>
        </w:rPr>
        <w:t xml:space="preserve"> </w:t>
      </w:r>
      <w:r>
        <w:t>"Pacchetto</w:t>
      </w:r>
      <w:r>
        <w:rPr>
          <w:spacing w:val="1"/>
        </w:rPr>
        <w:t xml:space="preserve"> </w:t>
      </w:r>
      <w:r>
        <w:t>economia</w:t>
      </w:r>
      <w:r>
        <w:rPr>
          <w:spacing w:val="1"/>
        </w:rPr>
        <w:t xml:space="preserve"> </w:t>
      </w:r>
      <w:r>
        <w:t>circolare"</w:t>
      </w:r>
      <w:r>
        <w:rPr>
          <w:spacing w:val="1"/>
        </w:rPr>
        <w:t xml:space="preserve"> </w:t>
      </w:r>
      <w:r>
        <w:t>che</w:t>
      </w:r>
      <w:r>
        <w:rPr>
          <w:spacing w:val="1"/>
        </w:rPr>
        <w:t xml:space="preserve"> </w:t>
      </w:r>
      <w:r>
        <w:t>detta</w:t>
      </w:r>
      <w:r>
        <w:rPr>
          <w:spacing w:val="1"/>
        </w:rPr>
        <w:t xml:space="preserve"> </w:t>
      </w:r>
      <w:r>
        <w:t>i</w:t>
      </w:r>
      <w:r>
        <w:rPr>
          <w:spacing w:val="1"/>
        </w:rPr>
        <w:t xml:space="preserve"> </w:t>
      </w:r>
      <w:r>
        <w:t>tempi</w:t>
      </w:r>
      <w:r>
        <w:rPr>
          <w:spacing w:val="1"/>
        </w:rPr>
        <w:t xml:space="preserve"> </w:t>
      </w:r>
      <w:r>
        <w:t>per</w:t>
      </w:r>
      <w:r>
        <w:rPr>
          <w:spacing w:val="1"/>
        </w:rPr>
        <w:t xml:space="preserve"> </w:t>
      </w:r>
      <w:r>
        <w:t>il</w:t>
      </w:r>
      <w:r>
        <w:rPr>
          <w:spacing w:val="1"/>
        </w:rPr>
        <w:t xml:space="preserve"> </w:t>
      </w:r>
      <w:r>
        <w:t>raggiungimento</w:t>
      </w:r>
      <w:r>
        <w:rPr>
          <w:spacing w:val="-7"/>
        </w:rPr>
        <w:t xml:space="preserve"> </w:t>
      </w:r>
      <w:r>
        <w:t>dei</w:t>
      </w:r>
      <w:r>
        <w:rPr>
          <w:spacing w:val="-8"/>
        </w:rPr>
        <w:t xml:space="preserve"> </w:t>
      </w:r>
      <w:r>
        <w:t>nuovi</w:t>
      </w:r>
      <w:r>
        <w:rPr>
          <w:spacing w:val="-11"/>
        </w:rPr>
        <w:t xml:space="preserve"> </w:t>
      </w:r>
      <w:r>
        <w:t>obiettivi</w:t>
      </w:r>
      <w:r>
        <w:rPr>
          <w:spacing w:val="-8"/>
        </w:rPr>
        <w:t xml:space="preserve"> </w:t>
      </w:r>
      <w:r>
        <w:t>nazionali</w:t>
      </w:r>
      <w:r>
        <w:rPr>
          <w:spacing w:val="-9"/>
        </w:rPr>
        <w:t xml:space="preserve"> </w:t>
      </w:r>
      <w:r>
        <w:t>di</w:t>
      </w:r>
      <w:r>
        <w:rPr>
          <w:spacing w:val="-8"/>
        </w:rPr>
        <w:t xml:space="preserve"> </w:t>
      </w:r>
      <w:r>
        <w:t>preparazione</w:t>
      </w:r>
      <w:r>
        <w:rPr>
          <w:spacing w:val="-7"/>
        </w:rPr>
        <w:t xml:space="preserve"> </w:t>
      </w:r>
      <w:r>
        <w:t>per</w:t>
      </w:r>
      <w:r>
        <w:rPr>
          <w:spacing w:val="-8"/>
        </w:rPr>
        <w:t xml:space="preserve"> </w:t>
      </w:r>
      <w:r>
        <w:t>il</w:t>
      </w:r>
      <w:r>
        <w:rPr>
          <w:spacing w:val="-8"/>
        </w:rPr>
        <w:t xml:space="preserve"> </w:t>
      </w:r>
      <w:r>
        <w:t>riutilizzo</w:t>
      </w:r>
      <w:r>
        <w:rPr>
          <w:spacing w:val="-7"/>
        </w:rPr>
        <w:t xml:space="preserve"> </w:t>
      </w:r>
      <w:r>
        <w:t>e</w:t>
      </w:r>
      <w:r>
        <w:rPr>
          <w:spacing w:val="-7"/>
        </w:rPr>
        <w:t xml:space="preserve"> </w:t>
      </w:r>
      <w:r>
        <w:t>riciclaggio</w:t>
      </w:r>
      <w:r>
        <w:rPr>
          <w:spacing w:val="-7"/>
        </w:rPr>
        <w:t xml:space="preserve"> </w:t>
      </w:r>
      <w:r>
        <w:t>e</w:t>
      </w:r>
      <w:r>
        <w:rPr>
          <w:spacing w:val="-7"/>
        </w:rPr>
        <w:t xml:space="preserve"> </w:t>
      </w:r>
      <w:r>
        <w:t>per</w:t>
      </w:r>
      <w:r>
        <w:rPr>
          <w:spacing w:val="-8"/>
        </w:rPr>
        <w:t xml:space="preserve"> </w:t>
      </w:r>
      <w:r>
        <w:t>l'implementazione</w:t>
      </w:r>
      <w:r>
        <w:rPr>
          <w:spacing w:val="-7"/>
        </w:rPr>
        <w:t xml:space="preserve"> </w:t>
      </w:r>
      <w:r>
        <w:t>della</w:t>
      </w:r>
      <w:r>
        <w:rPr>
          <w:spacing w:val="-47"/>
        </w:rPr>
        <w:t xml:space="preserve"> </w:t>
      </w:r>
      <w:r>
        <w:t>raccolta differenziata. Oltre a confermare gli obiettivi di preparazione per il riutilizzo e riciclaggio per il 2020 (già</w:t>
      </w:r>
      <w:r>
        <w:rPr>
          <w:spacing w:val="1"/>
        </w:rPr>
        <w:t xml:space="preserve"> </w:t>
      </w:r>
      <w:r>
        <w:t>previsti dall'articolo 181 del Dlgs 152/2006 ante Dlgs 116/2020) rispettivamente previsti per i rifiuti domestici e</w:t>
      </w:r>
      <w:r>
        <w:rPr>
          <w:spacing w:val="1"/>
        </w:rPr>
        <w:t xml:space="preserve"> </w:t>
      </w:r>
      <w:r>
        <w:t>"simili'' e per i rifiuti da costruzione e demolizione, il Dlgs 116/2020, in vigore a decorrere dal 26 settembre 2020,</w:t>
      </w:r>
      <w:r>
        <w:rPr>
          <w:spacing w:val="1"/>
        </w:rPr>
        <w:t xml:space="preserve"> </w:t>
      </w:r>
      <w:r>
        <w:t>definisce i nuovi obiettivi per il 2025 (55% in termini di peso), il 2030 (60%) e il 2035 (65%) posti a carico dei rifiuti</w:t>
      </w:r>
      <w:r>
        <w:rPr>
          <w:spacing w:val="1"/>
        </w:rPr>
        <w:t xml:space="preserve"> </w:t>
      </w:r>
      <w:r>
        <w:t>urbani</w:t>
      </w:r>
      <w:r>
        <w:rPr>
          <w:spacing w:val="-2"/>
        </w:rPr>
        <w:t xml:space="preserve"> </w:t>
      </w:r>
      <w:r>
        <w:t>(nel</w:t>
      </w:r>
      <w:r>
        <w:rPr>
          <w:spacing w:val="-1"/>
        </w:rPr>
        <w:t xml:space="preserve"> </w:t>
      </w:r>
      <w:r>
        <w:t>rispetto della</w:t>
      </w:r>
      <w:r>
        <w:rPr>
          <w:spacing w:val="-1"/>
        </w:rPr>
        <w:t xml:space="preserve"> </w:t>
      </w:r>
      <w:r>
        <w:t>nuova</w:t>
      </w:r>
      <w:r>
        <w:rPr>
          <w:spacing w:val="-1"/>
        </w:rPr>
        <w:t xml:space="preserve"> </w:t>
      </w:r>
      <w:r>
        <w:t>definizione di</w:t>
      </w:r>
      <w:r>
        <w:rPr>
          <w:spacing w:val="-1"/>
        </w:rPr>
        <w:t xml:space="preserve"> </w:t>
      </w:r>
      <w:r>
        <w:t>questi</w:t>
      </w:r>
      <w:r>
        <w:rPr>
          <w:spacing w:val="-1"/>
        </w:rPr>
        <w:t xml:space="preserve"> </w:t>
      </w:r>
      <w:r>
        <w:t>ultimi</w:t>
      </w:r>
      <w:r>
        <w:rPr>
          <w:spacing w:val="-1"/>
        </w:rPr>
        <w:t xml:space="preserve"> </w:t>
      </w:r>
      <w:r>
        <w:t>introdotta</w:t>
      </w:r>
      <w:r>
        <w:rPr>
          <w:spacing w:val="-1"/>
        </w:rPr>
        <w:t xml:space="preserve"> </w:t>
      </w:r>
      <w:r>
        <w:t>nell'articolo 183</w:t>
      </w:r>
      <w:r>
        <w:rPr>
          <w:spacing w:val="-1"/>
        </w:rPr>
        <w:t xml:space="preserve"> </w:t>
      </w:r>
      <w:r>
        <w:t>del</w:t>
      </w:r>
      <w:r>
        <w:rPr>
          <w:spacing w:val="-3"/>
        </w:rPr>
        <w:t xml:space="preserve"> </w:t>
      </w:r>
      <w:r>
        <w:t>Dlgs</w:t>
      </w:r>
      <w:r>
        <w:rPr>
          <w:spacing w:val="-3"/>
        </w:rPr>
        <w:t xml:space="preserve"> </w:t>
      </w:r>
      <w:r>
        <w:t>152/2006).</w:t>
      </w:r>
    </w:p>
    <w:p w14:paraId="6B55A3AA" w14:textId="77777777" w:rsidR="007D0D55" w:rsidRDefault="00000000">
      <w:pPr>
        <w:pStyle w:val="Corpotesto"/>
        <w:spacing w:before="28"/>
        <w:ind w:right="115"/>
      </w:pPr>
      <w:r>
        <w:t>Il Dlgs</w:t>
      </w:r>
      <w:r>
        <w:rPr>
          <w:spacing w:val="1"/>
        </w:rPr>
        <w:t xml:space="preserve"> </w:t>
      </w:r>
      <w:r>
        <w:t>116/2020</w:t>
      </w:r>
      <w:r>
        <w:rPr>
          <w:spacing w:val="1"/>
        </w:rPr>
        <w:t xml:space="preserve"> </w:t>
      </w:r>
      <w:r>
        <w:t>stabilisce</w:t>
      </w:r>
      <w:r>
        <w:rPr>
          <w:spacing w:val="1"/>
        </w:rPr>
        <w:t xml:space="preserve"> </w:t>
      </w:r>
      <w:r>
        <w:t>poi,</w:t>
      </w:r>
      <w:r>
        <w:rPr>
          <w:spacing w:val="1"/>
        </w:rPr>
        <w:t xml:space="preserve"> </w:t>
      </w:r>
      <w:r>
        <w:t>attraverso</w:t>
      </w:r>
      <w:r>
        <w:rPr>
          <w:spacing w:val="1"/>
        </w:rPr>
        <w:t xml:space="preserve"> </w:t>
      </w:r>
      <w:r>
        <w:t>la modifica</w:t>
      </w:r>
      <w:r>
        <w:rPr>
          <w:spacing w:val="1"/>
        </w:rPr>
        <w:t xml:space="preserve"> </w:t>
      </w:r>
      <w:r>
        <w:t>dell'allegato</w:t>
      </w:r>
      <w:r>
        <w:rPr>
          <w:spacing w:val="1"/>
        </w:rPr>
        <w:t xml:space="preserve"> </w:t>
      </w:r>
      <w:r>
        <w:t>E</w:t>
      </w:r>
      <w:r>
        <w:rPr>
          <w:spacing w:val="1"/>
        </w:rPr>
        <w:t xml:space="preserve"> </w:t>
      </w:r>
      <w:r>
        <w:t>del Dlgs</w:t>
      </w:r>
      <w:r>
        <w:rPr>
          <w:spacing w:val="1"/>
        </w:rPr>
        <w:t xml:space="preserve"> </w:t>
      </w:r>
      <w:r>
        <w:t>152/2006,</w:t>
      </w:r>
      <w:r>
        <w:rPr>
          <w:spacing w:val="1"/>
        </w:rPr>
        <w:t xml:space="preserve"> </w:t>
      </w:r>
      <w:r>
        <w:t>i</w:t>
      </w:r>
      <w:r>
        <w:rPr>
          <w:spacing w:val="1"/>
        </w:rPr>
        <w:t xml:space="preserve"> </w:t>
      </w:r>
      <w:r>
        <w:t>nuovi</w:t>
      </w:r>
      <w:r>
        <w:rPr>
          <w:spacing w:val="1"/>
        </w:rPr>
        <w:t xml:space="preserve"> </w:t>
      </w:r>
      <w:r>
        <w:t>obiettivi</w:t>
      </w:r>
      <w:r>
        <w:rPr>
          <w:spacing w:val="1"/>
        </w:rPr>
        <w:t xml:space="preserve"> </w:t>
      </w:r>
      <w:r>
        <w:t>-</w:t>
      </w:r>
      <w:r>
        <w:rPr>
          <w:spacing w:val="1"/>
        </w:rPr>
        <w:t xml:space="preserve"> </w:t>
      </w:r>
      <w:r>
        <w:t>sia</w:t>
      </w:r>
      <w:r>
        <w:rPr>
          <w:spacing w:val="1"/>
        </w:rPr>
        <w:t xml:space="preserve"> </w:t>
      </w:r>
      <w:r>
        <w:t>complessivi sia a livello di singolo materiale specifico ovvero plastica, legno, metalli ferrosi, alluminio, vetro e carta -</w:t>
      </w:r>
      <w:r>
        <w:rPr>
          <w:spacing w:val="1"/>
        </w:rPr>
        <w:t xml:space="preserve"> </w:t>
      </w:r>
      <w:r>
        <w:t>di riciclo dei rifiuti da imballaggio, da raggiungersi entro il 2025 (complessivamente: 65% in termini di peso) e il 2030</w:t>
      </w:r>
      <w:r>
        <w:rPr>
          <w:spacing w:val="-47"/>
        </w:rPr>
        <w:t xml:space="preserve"> </w:t>
      </w:r>
      <w:r>
        <w:t>il</w:t>
      </w:r>
      <w:r>
        <w:rPr>
          <w:spacing w:val="-9"/>
        </w:rPr>
        <w:t xml:space="preserve"> </w:t>
      </w:r>
      <w:r>
        <w:t>70%.</w:t>
      </w:r>
      <w:r>
        <w:rPr>
          <w:spacing w:val="-8"/>
        </w:rPr>
        <w:t xml:space="preserve"> </w:t>
      </w:r>
      <w:r>
        <w:t>Scadenze</w:t>
      </w:r>
      <w:r>
        <w:rPr>
          <w:spacing w:val="-7"/>
        </w:rPr>
        <w:t xml:space="preserve"> </w:t>
      </w:r>
      <w:r>
        <w:t>sono</w:t>
      </w:r>
      <w:r>
        <w:rPr>
          <w:spacing w:val="-7"/>
        </w:rPr>
        <w:t xml:space="preserve"> </w:t>
      </w:r>
      <w:r>
        <w:t>poi</w:t>
      </w:r>
      <w:r>
        <w:rPr>
          <w:spacing w:val="-9"/>
        </w:rPr>
        <w:t xml:space="preserve"> </w:t>
      </w:r>
      <w:r>
        <w:t>state</w:t>
      </w:r>
      <w:r>
        <w:rPr>
          <w:spacing w:val="-7"/>
        </w:rPr>
        <w:t xml:space="preserve"> </w:t>
      </w:r>
      <w:r>
        <w:t>introdotte</w:t>
      </w:r>
      <w:r>
        <w:rPr>
          <w:spacing w:val="-7"/>
        </w:rPr>
        <w:t xml:space="preserve"> </w:t>
      </w:r>
      <w:r>
        <w:t>per</w:t>
      </w:r>
      <w:r>
        <w:rPr>
          <w:spacing w:val="-8"/>
        </w:rPr>
        <w:t xml:space="preserve"> </w:t>
      </w:r>
      <w:r>
        <w:t>l'implementazione</w:t>
      </w:r>
      <w:r>
        <w:rPr>
          <w:spacing w:val="-8"/>
        </w:rPr>
        <w:t xml:space="preserve"> </w:t>
      </w:r>
      <w:r>
        <w:t>della</w:t>
      </w:r>
      <w:r>
        <w:rPr>
          <w:spacing w:val="-8"/>
        </w:rPr>
        <w:t xml:space="preserve"> </w:t>
      </w:r>
      <w:r>
        <w:t>raccolta</w:t>
      </w:r>
      <w:r>
        <w:rPr>
          <w:spacing w:val="-8"/>
        </w:rPr>
        <w:t xml:space="preserve"> </w:t>
      </w:r>
      <w:r>
        <w:t>differenziata</w:t>
      </w:r>
      <w:r>
        <w:rPr>
          <w:spacing w:val="-8"/>
        </w:rPr>
        <w:t xml:space="preserve"> </w:t>
      </w:r>
      <w:r>
        <w:t>dei</w:t>
      </w:r>
      <w:r>
        <w:rPr>
          <w:spacing w:val="-9"/>
        </w:rPr>
        <w:t xml:space="preserve"> </w:t>
      </w:r>
      <w:r>
        <w:t>rifiuti</w:t>
      </w:r>
      <w:r>
        <w:rPr>
          <w:spacing w:val="-8"/>
        </w:rPr>
        <w:t xml:space="preserve"> </w:t>
      </w:r>
      <w:r>
        <w:t>tessili</w:t>
      </w:r>
      <w:r>
        <w:rPr>
          <w:spacing w:val="-11"/>
        </w:rPr>
        <w:t xml:space="preserve"> </w:t>
      </w:r>
      <w:r>
        <w:t>(termine</w:t>
      </w:r>
      <w:r>
        <w:rPr>
          <w:spacing w:val="-47"/>
        </w:rPr>
        <w:t xml:space="preserve"> </w:t>
      </w:r>
      <w:r>
        <w:t>ultimo:</w:t>
      </w:r>
      <w:r>
        <w:rPr>
          <w:spacing w:val="-3"/>
        </w:rPr>
        <w:t xml:space="preserve"> </w:t>
      </w:r>
      <w:r>
        <w:t>1° gennaio</w:t>
      </w:r>
      <w:r>
        <w:rPr>
          <w:spacing w:val="1"/>
        </w:rPr>
        <w:t xml:space="preserve"> </w:t>
      </w:r>
      <w:r>
        <w:t>2022)</w:t>
      </w:r>
      <w:r>
        <w:rPr>
          <w:spacing w:val="-2"/>
        </w:rPr>
        <w:t xml:space="preserve"> </w:t>
      </w:r>
      <w:r>
        <w:t>e</w:t>
      </w:r>
      <w:r>
        <w:rPr>
          <w:spacing w:val="-2"/>
        </w:rPr>
        <w:t xml:space="preserve"> </w:t>
      </w:r>
      <w:r>
        <w:t>dei rifiuti</w:t>
      </w:r>
      <w:r>
        <w:rPr>
          <w:spacing w:val="-1"/>
        </w:rPr>
        <w:t xml:space="preserve"> </w:t>
      </w:r>
      <w:r>
        <w:t>organici (31 dicembre</w:t>
      </w:r>
      <w:r>
        <w:rPr>
          <w:spacing w:val="-2"/>
        </w:rPr>
        <w:t xml:space="preserve"> </w:t>
      </w:r>
      <w:r>
        <w:t>2023).</w:t>
      </w:r>
    </w:p>
    <w:p w14:paraId="5B7DCEE9" w14:textId="77777777" w:rsidR="000C46A9" w:rsidRDefault="000C46A9">
      <w:pPr>
        <w:pStyle w:val="Corpotesto"/>
        <w:ind w:right="122"/>
      </w:pPr>
    </w:p>
    <w:p w14:paraId="48349BE1" w14:textId="61CEF444" w:rsidR="007D0D55" w:rsidRDefault="00000000">
      <w:pPr>
        <w:pStyle w:val="Corpotesto"/>
        <w:ind w:right="122"/>
      </w:pPr>
      <w:r>
        <w:t>Delibera ARERA n. 444 del 31/10/19 “Disposizioni in materia di trasparenza nel servizio di gestione dei rifiuti urbani</w:t>
      </w:r>
      <w:r>
        <w:rPr>
          <w:spacing w:val="1"/>
        </w:rPr>
        <w:t xml:space="preserve"> </w:t>
      </w:r>
      <w:r>
        <w:t>ed</w:t>
      </w:r>
      <w:r>
        <w:rPr>
          <w:spacing w:val="-1"/>
        </w:rPr>
        <w:t xml:space="preserve"> </w:t>
      </w:r>
      <w:r>
        <w:t>assimilati”</w:t>
      </w:r>
    </w:p>
    <w:p w14:paraId="10FD0331" w14:textId="77777777" w:rsidR="007D0D55" w:rsidRDefault="00000000">
      <w:pPr>
        <w:pStyle w:val="Corpotesto"/>
        <w:spacing w:line="267" w:lineRule="exact"/>
      </w:pPr>
      <w:r>
        <w:rPr>
          <w:spacing w:val="-1"/>
        </w:rPr>
        <w:t>Delibera</w:t>
      </w:r>
      <w:r>
        <w:rPr>
          <w:spacing w:val="-12"/>
        </w:rPr>
        <w:t xml:space="preserve"> </w:t>
      </w:r>
      <w:r>
        <w:rPr>
          <w:spacing w:val="-1"/>
        </w:rPr>
        <w:t>ARERA</w:t>
      </w:r>
      <w:r>
        <w:rPr>
          <w:spacing w:val="-12"/>
        </w:rPr>
        <w:t xml:space="preserve"> </w:t>
      </w:r>
      <w:r>
        <w:rPr>
          <w:spacing w:val="-1"/>
        </w:rPr>
        <w:t>n.</w:t>
      </w:r>
      <w:r>
        <w:rPr>
          <w:spacing w:val="-12"/>
        </w:rPr>
        <w:t xml:space="preserve"> </w:t>
      </w:r>
      <w:r>
        <w:rPr>
          <w:spacing w:val="-1"/>
        </w:rPr>
        <w:t>158</w:t>
      </w:r>
      <w:r>
        <w:rPr>
          <w:spacing w:val="-13"/>
        </w:rPr>
        <w:t xml:space="preserve"> </w:t>
      </w:r>
      <w:r>
        <w:rPr>
          <w:spacing w:val="-1"/>
        </w:rPr>
        <w:t>del</w:t>
      </w:r>
      <w:r>
        <w:rPr>
          <w:spacing w:val="-11"/>
        </w:rPr>
        <w:t xml:space="preserve"> </w:t>
      </w:r>
      <w:r>
        <w:rPr>
          <w:spacing w:val="-1"/>
        </w:rPr>
        <w:t>05/05/20</w:t>
      </w:r>
      <w:r>
        <w:rPr>
          <w:spacing w:val="-14"/>
        </w:rPr>
        <w:t xml:space="preserve"> </w:t>
      </w:r>
      <w:r>
        <w:rPr>
          <w:spacing w:val="-1"/>
        </w:rPr>
        <w:t>“Adozione</w:t>
      </w:r>
      <w:r>
        <w:rPr>
          <w:spacing w:val="-11"/>
        </w:rPr>
        <w:t xml:space="preserve"> </w:t>
      </w:r>
      <w:r>
        <w:t>di</w:t>
      </w:r>
      <w:r>
        <w:rPr>
          <w:spacing w:val="-12"/>
        </w:rPr>
        <w:t xml:space="preserve"> </w:t>
      </w:r>
      <w:r>
        <w:t>misure</w:t>
      </w:r>
      <w:r>
        <w:rPr>
          <w:spacing w:val="-11"/>
        </w:rPr>
        <w:t xml:space="preserve"> </w:t>
      </w:r>
      <w:r>
        <w:t>urgenti</w:t>
      </w:r>
      <w:r>
        <w:rPr>
          <w:spacing w:val="-11"/>
        </w:rPr>
        <w:t xml:space="preserve"> </w:t>
      </w:r>
      <w:r>
        <w:t>a</w:t>
      </w:r>
      <w:r>
        <w:rPr>
          <w:spacing w:val="-12"/>
        </w:rPr>
        <w:t xml:space="preserve"> </w:t>
      </w:r>
      <w:r>
        <w:t>tutela</w:t>
      </w:r>
      <w:r>
        <w:rPr>
          <w:spacing w:val="-12"/>
        </w:rPr>
        <w:t xml:space="preserve"> </w:t>
      </w:r>
      <w:r>
        <w:t>delle</w:t>
      </w:r>
      <w:r>
        <w:rPr>
          <w:spacing w:val="-11"/>
        </w:rPr>
        <w:t xml:space="preserve"> </w:t>
      </w:r>
      <w:r>
        <w:t>utenze</w:t>
      </w:r>
      <w:r>
        <w:rPr>
          <w:spacing w:val="-10"/>
        </w:rPr>
        <w:t xml:space="preserve"> </w:t>
      </w:r>
      <w:r>
        <w:t>del</w:t>
      </w:r>
      <w:r>
        <w:rPr>
          <w:spacing w:val="-12"/>
        </w:rPr>
        <w:t xml:space="preserve"> </w:t>
      </w:r>
      <w:r>
        <w:t>servizio</w:t>
      </w:r>
      <w:r>
        <w:rPr>
          <w:spacing w:val="-11"/>
        </w:rPr>
        <w:t xml:space="preserve"> </w:t>
      </w:r>
      <w:r>
        <w:t>di</w:t>
      </w:r>
      <w:r>
        <w:rPr>
          <w:spacing w:val="-12"/>
        </w:rPr>
        <w:t xml:space="preserve"> </w:t>
      </w:r>
      <w:r>
        <w:t>gestione</w:t>
      </w:r>
      <w:r>
        <w:rPr>
          <w:spacing w:val="-11"/>
        </w:rPr>
        <w:t xml:space="preserve"> </w:t>
      </w:r>
      <w:r>
        <w:t>integrata</w:t>
      </w:r>
    </w:p>
    <w:p w14:paraId="5570263F" w14:textId="77777777" w:rsidR="007D0D55" w:rsidRDefault="00000000">
      <w:pPr>
        <w:pStyle w:val="Corpotesto"/>
        <w:spacing w:line="267" w:lineRule="exact"/>
      </w:pPr>
      <w:r>
        <w:t>dei</w:t>
      </w:r>
      <w:r>
        <w:rPr>
          <w:spacing w:val="-2"/>
        </w:rPr>
        <w:t xml:space="preserve"> </w:t>
      </w:r>
      <w:r>
        <w:t>rifiuti,</w:t>
      </w:r>
      <w:r>
        <w:rPr>
          <w:spacing w:val="-2"/>
        </w:rPr>
        <w:t xml:space="preserve"> </w:t>
      </w:r>
      <w:r>
        <w:t>anche</w:t>
      </w:r>
      <w:r>
        <w:rPr>
          <w:spacing w:val="-3"/>
        </w:rPr>
        <w:t xml:space="preserve"> </w:t>
      </w:r>
      <w:r>
        <w:t>differenziati,</w:t>
      </w:r>
      <w:r>
        <w:rPr>
          <w:spacing w:val="-2"/>
        </w:rPr>
        <w:t xml:space="preserve"> </w:t>
      </w:r>
      <w:r>
        <w:t>urbani</w:t>
      </w:r>
      <w:r>
        <w:rPr>
          <w:spacing w:val="-1"/>
        </w:rPr>
        <w:t xml:space="preserve"> </w:t>
      </w:r>
      <w:r>
        <w:t>ed</w:t>
      </w:r>
      <w:r>
        <w:rPr>
          <w:spacing w:val="-2"/>
        </w:rPr>
        <w:t xml:space="preserve"> </w:t>
      </w:r>
      <w:r>
        <w:t>assimilati,</w:t>
      </w:r>
      <w:r>
        <w:rPr>
          <w:spacing w:val="-2"/>
        </w:rPr>
        <w:t xml:space="preserve"> </w:t>
      </w:r>
      <w:r>
        <w:t>alla</w:t>
      </w:r>
      <w:r>
        <w:rPr>
          <w:spacing w:val="-1"/>
        </w:rPr>
        <w:t xml:space="preserve"> </w:t>
      </w:r>
      <w:r>
        <w:t>luce</w:t>
      </w:r>
      <w:r>
        <w:rPr>
          <w:spacing w:val="-1"/>
        </w:rPr>
        <w:t xml:space="preserve"> </w:t>
      </w:r>
      <w:r>
        <w:t>dell’emergenza</w:t>
      </w:r>
      <w:r>
        <w:rPr>
          <w:spacing w:val="-2"/>
        </w:rPr>
        <w:t xml:space="preserve"> </w:t>
      </w:r>
      <w:r>
        <w:t>da</w:t>
      </w:r>
      <w:r>
        <w:rPr>
          <w:spacing w:val="-1"/>
        </w:rPr>
        <w:t xml:space="preserve"> </w:t>
      </w:r>
      <w:r>
        <w:t>COVID-19”</w:t>
      </w:r>
    </w:p>
    <w:p w14:paraId="7EBACDD2" w14:textId="77777777" w:rsidR="007D0D55" w:rsidRDefault="00000000">
      <w:pPr>
        <w:pStyle w:val="Corpotesto"/>
        <w:ind w:right="122"/>
      </w:pPr>
      <w:r>
        <w:t>Direttiva del Presidente del Consiglio dei Ministri 27 gennaio 1994, recante “Principi per l’erogazione dei servizi</w:t>
      </w:r>
      <w:r>
        <w:rPr>
          <w:spacing w:val="1"/>
        </w:rPr>
        <w:t xml:space="preserve"> </w:t>
      </w:r>
      <w:r>
        <w:t>pubblici”</w:t>
      </w:r>
    </w:p>
    <w:p w14:paraId="5F76F9BB" w14:textId="77777777" w:rsidR="007D0D55" w:rsidRDefault="007D0D55">
      <w:pPr>
        <w:pStyle w:val="Corpotesto"/>
        <w:ind w:left="0"/>
        <w:jc w:val="left"/>
      </w:pPr>
    </w:p>
    <w:p w14:paraId="7257724B" w14:textId="77777777" w:rsidR="007D0D55" w:rsidRDefault="00000000">
      <w:pPr>
        <w:pStyle w:val="Corpotesto"/>
        <w:spacing w:before="1"/>
      </w:pPr>
      <w:r>
        <w:t>Legge</w:t>
      </w:r>
      <w:r>
        <w:rPr>
          <w:spacing w:val="-4"/>
        </w:rPr>
        <w:t xml:space="preserve"> </w:t>
      </w:r>
      <w:r>
        <w:t>24</w:t>
      </w:r>
      <w:r>
        <w:rPr>
          <w:spacing w:val="-3"/>
        </w:rPr>
        <w:t xml:space="preserve"> </w:t>
      </w:r>
      <w:r>
        <w:t>dicembre</w:t>
      </w:r>
      <w:r>
        <w:rPr>
          <w:spacing w:val="-3"/>
        </w:rPr>
        <w:t xml:space="preserve"> </w:t>
      </w:r>
      <w:r>
        <w:t>2007,</w:t>
      </w:r>
      <w:r>
        <w:rPr>
          <w:spacing w:val="-1"/>
        </w:rPr>
        <w:t xml:space="preserve"> </w:t>
      </w:r>
      <w:r>
        <w:t>n.244</w:t>
      </w:r>
    </w:p>
    <w:sectPr w:rsidR="007D0D55">
      <w:footerReference w:type="default" r:id="rId12"/>
      <w:pgSz w:w="11920" w:h="16850"/>
      <w:pgMar w:top="820" w:right="480" w:bottom="800" w:left="800" w:header="0" w:footer="6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A7EE4" w14:textId="77777777" w:rsidR="002E3A33" w:rsidRDefault="002E3A33">
      <w:r>
        <w:separator/>
      </w:r>
    </w:p>
  </w:endnote>
  <w:endnote w:type="continuationSeparator" w:id="0">
    <w:p w14:paraId="28CF5135" w14:textId="77777777" w:rsidR="002E3A33" w:rsidRDefault="002E3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99374" w14:textId="77777777" w:rsidR="000C46A9" w:rsidRDefault="000C46A9">
    <w:pPr>
      <w:pStyle w:val="Corpotesto"/>
      <w:spacing w:line="14" w:lineRule="auto"/>
      <w:ind w:left="0"/>
      <w:jc w:val="left"/>
      <w:rPr>
        <w:sz w:val="28"/>
        <w:szCs w:val="28"/>
      </w:rPr>
    </w:pPr>
  </w:p>
  <w:p w14:paraId="1B9C058D" w14:textId="77777777" w:rsidR="000C46A9" w:rsidRDefault="000C46A9">
    <w:pPr>
      <w:pStyle w:val="Corpotesto"/>
      <w:spacing w:line="14" w:lineRule="auto"/>
      <w:ind w:left="0"/>
      <w:jc w:val="left"/>
      <w:rPr>
        <w:sz w:val="28"/>
        <w:szCs w:val="28"/>
      </w:rPr>
    </w:pPr>
  </w:p>
  <w:p w14:paraId="64E566E4" w14:textId="443AB76F" w:rsidR="007D0D55" w:rsidRPr="000C46A9" w:rsidRDefault="009F18F6">
    <w:pPr>
      <w:pStyle w:val="Corpotesto"/>
      <w:spacing w:line="14" w:lineRule="auto"/>
      <w:ind w:left="0"/>
      <w:jc w:val="left"/>
      <w:rPr>
        <w:sz w:val="28"/>
        <w:szCs w:val="28"/>
      </w:rPr>
    </w:pPr>
    <w:r>
      <w:rPr>
        <w:noProof/>
      </w:rPr>
      <mc:AlternateContent>
        <mc:Choice Requires="wps">
          <w:drawing>
            <wp:anchor distT="0" distB="0" distL="114300" distR="114300" simplePos="0" relativeHeight="487187456" behindDoc="1" locked="0" layoutInCell="1" allowOverlap="1" wp14:anchorId="0EC86285" wp14:editId="472AE8D0">
              <wp:simplePos x="0" y="0"/>
              <wp:positionH relativeFrom="page">
                <wp:posOffset>6449060</wp:posOffset>
              </wp:positionH>
              <wp:positionV relativeFrom="page">
                <wp:posOffset>9848850</wp:posOffset>
              </wp:positionV>
              <wp:extent cx="403225" cy="167005"/>
              <wp:effectExtent l="0" t="0" r="0" b="0"/>
              <wp:wrapNone/>
              <wp:docPr id="10446399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BB5BA" w14:textId="77777777" w:rsidR="007D0D55" w:rsidRDefault="00000000">
                          <w:pPr>
                            <w:spacing w:before="12"/>
                            <w:ind w:left="20"/>
                            <w:rPr>
                              <w:rFonts w:ascii="Arial MT"/>
                              <w:sz w:val="20"/>
                            </w:rPr>
                          </w:pPr>
                          <w:r>
                            <w:rPr>
                              <w:rFonts w:ascii="Arial MT"/>
                              <w:color w:val="5B9BD4"/>
                              <w:sz w:val="20"/>
                            </w:rPr>
                            <w:t>pag.</w:t>
                          </w:r>
                          <w:r>
                            <w:rPr>
                              <w:rFonts w:ascii="Arial MT"/>
                              <w:color w:val="5B9BD4"/>
                              <w:spacing w:val="-2"/>
                              <w:sz w:val="20"/>
                            </w:rPr>
                            <w:t xml:space="preserve"> </w:t>
                          </w:r>
                          <w:r>
                            <w:fldChar w:fldCharType="begin"/>
                          </w:r>
                          <w:r>
                            <w:rPr>
                              <w:rFonts w:ascii="Arial MT"/>
                              <w:color w:val="5B9BD4"/>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86285" id="_x0000_t202" coordsize="21600,21600" o:spt="202" path="m,l,21600r21600,l21600,xe">
              <v:stroke joinstyle="miter"/>
              <v:path gradientshapeok="t" o:connecttype="rect"/>
            </v:shapetype>
            <v:shape id="Text Box 2" o:spid="_x0000_s1026" type="#_x0000_t202" style="position:absolute;margin-left:507.8pt;margin-top:775.5pt;width:31.75pt;height:13.15pt;z-index:-1612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" filled="f" stroked="f">
              <v:textbox inset="0,0,0,0">
                <w:txbxContent>
                  <w:p w14:paraId="76CBB5BA" w14:textId="77777777" w:rsidR="007D0D55" w:rsidRDefault="00000000">
                    <w:pPr>
                      <w:spacing w:before="12"/>
                      <w:ind w:left="20"/>
                      <w:rPr>
                        <w:rFonts w:ascii="Arial MT"/>
                        <w:sz w:val="20"/>
                      </w:rPr>
                    </w:pPr>
                    <w:r>
                      <w:rPr>
                        <w:rFonts w:ascii="Arial MT"/>
                        <w:color w:val="5B9BD4"/>
                        <w:sz w:val="20"/>
                      </w:rPr>
                      <w:t>pag.</w:t>
                    </w:r>
                    <w:r>
                      <w:rPr>
                        <w:rFonts w:ascii="Arial MT"/>
                        <w:color w:val="5B9BD4"/>
                        <w:spacing w:val="-2"/>
                        <w:sz w:val="20"/>
                      </w:rPr>
                      <w:t xml:space="preserve"> </w:t>
                    </w:r>
                    <w:r>
                      <w:fldChar w:fldCharType="begin"/>
                    </w:r>
                    <w:r>
                      <w:rPr>
                        <w:rFonts w:ascii="Arial MT"/>
                        <w:color w:val="5B9BD4"/>
                        <w:sz w:val="20"/>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A37F9" w14:textId="7C11EA0E" w:rsidR="007D0D55" w:rsidRDefault="009F18F6">
    <w:pPr>
      <w:pStyle w:val="Corpotesto"/>
      <w:spacing w:line="14" w:lineRule="auto"/>
      <w:ind w:left="0"/>
      <w:jc w:val="left"/>
      <w:rPr>
        <w:sz w:val="20"/>
      </w:rPr>
    </w:pPr>
    <w:r>
      <w:rPr>
        <w:noProof/>
      </w:rPr>
      <mc:AlternateContent>
        <mc:Choice Requires="wps">
          <w:drawing>
            <wp:anchor distT="0" distB="0" distL="114300" distR="114300" simplePos="0" relativeHeight="487187968" behindDoc="1" locked="0" layoutInCell="1" allowOverlap="1" wp14:anchorId="38783666" wp14:editId="7AD5EDD4">
              <wp:simplePos x="0" y="0"/>
              <wp:positionH relativeFrom="page">
                <wp:posOffset>6540500</wp:posOffset>
              </wp:positionH>
              <wp:positionV relativeFrom="page">
                <wp:posOffset>10164445</wp:posOffset>
              </wp:positionV>
              <wp:extent cx="473710" cy="167005"/>
              <wp:effectExtent l="0" t="0" r="0" b="0"/>
              <wp:wrapNone/>
              <wp:docPr id="99849507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71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7700B" w14:textId="77777777" w:rsidR="007D0D55" w:rsidRDefault="00000000">
                          <w:pPr>
                            <w:spacing w:before="12"/>
                            <w:ind w:left="20"/>
                            <w:rPr>
                              <w:rFonts w:ascii="Arial MT"/>
                              <w:sz w:val="20"/>
                            </w:rPr>
                          </w:pPr>
                          <w:r>
                            <w:rPr>
                              <w:rFonts w:ascii="Arial MT"/>
                              <w:color w:val="5B9BD4"/>
                              <w:sz w:val="20"/>
                            </w:rPr>
                            <w:t>pag.</w:t>
                          </w:r>
                          <w:r>
                            <w:rPr>
                              <w:rFonts w:ascii="Arial MT"/>
                              <w:color w:val="5B9BD4"/>
                              <w:spacing w:val="-2"/>
                              <w:sz w:val="20"/>
                            </w:rPr>
                            <w:t xml:space="preserve"> </w:t>
                          </w:r>
                          <w:r>
                            <w:fldChar w:fldCharType="begin"/>
                          </w:r>
                          <w:r>
                            <w:rPr>
                              <w:rFonts w:ascii="Arial MT"/>
                              <w:color w:val="5B9BD4"/>
                              <w:sz w:val="20"/>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783666" id="_x0000_t202" coordsize="21600,21600" o:spt="202" path="m,l,21600r21600,l21600,xe">
              <v:stroke joinstyle="miter"/>
              <v:path gradientshapeok="t" o:connecttype="rect"/>
            </v:shapetype>
            <v:shape id="Text Box 1" o:spid="_x0000_s1027" type="#_x0000_t202" style="position:absolute;margin-left:515pt;margin-top:800.35pt;width:37.3pt;height:13.15pt;z-index:-1612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" filled="f" stroked="f">
              <v:textbox inset="0,0,0,0">
                <w:txbxContent>
                  <w:p w14:paraId="3E17700B" w14:textId="77777777" w:rsidR="007D0D55" w:rsidRDefault="00000000">
                    <w:pPr>
                      <w:spacing w:before="12"/>
                      <w:ind w:left="20"/>
                      <w:rPr>
                        <w:rFonts w:ascii="Arial MT"/>
                        <w:sz w:val="20"/>
                      </w:rPr>
                    </w:pPr>
                    <w:r>
                      <w:rPr>
                        <w:rFonts w:ascii="Arial MT"/>
                        <w:color w:val="5B9BD4"/>
                        <w:sz w:val="20"/>
                      </w:rPr>
                      <w:t>pag.</w:t>
                    </w:r>
                    <w:r>
                      <w:rPr>
                        <w:rFonts w:ascii="Arial MT"/>
                        <w:color w:val="5B9BD4"/>
                        <w:spacing w:val="-2"/>
                        <w:sz w:val="20"/>
                      </w:rPr>
                      <w:t xml:space="preserve"> </w:t>
                    </w:r>
                    <w:r>
                      <w:fldChar w:fldCharType="begin"/>
                    </w:r>
                    <w:r>
                      <w:rPr>
                        <w:rFonts w:ascii="Arial MT"/>
                        <w:color w:val="5B9BD4"/>
                        <w:sz w:val="20"/>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98111" w14:textId="77777777" w:rsidR="002E3A33" w:rsidRDefault="002E3A33">
      <w:r>
        <w:separator/>
      </w:r>
    </w:p>
  </w:footnote>
  <w:footnote w:type="continuationSeparator" w:id="0">
    <w:p w14:paraId="242D3A41" w14:textId="77777777" w:rsidR="002E3A33" w:rsidRDefault="002E3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621E6" w14:textId="7D29D544" w:rsidR="000C46A9" w:rsidRDefault="000C46A9">
    <w:pPr>
      <w:pStyle w:val="Intestazione"/>
    </w:pPr>
    <w:r w:rsidRPr="000C46A9">
      <w:rPr>
        <w:noProof/>
      </w:rPr>
      <w:drawing>
        <wp:inline distT="0" distB="0" distL="0" distR="0" wp14:anchorId="30D33552" wp14:editId="59B12D75">
          <wp:extent cx="6120130" cy="1037590"/>
          <wp:effectExtent l="0" t="0" r="0" b="0"/>
          <wp:docPr id="200114095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75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45F7D"/>
    <w:multiLevelType w:val="hybridMultilevel"/>
    <w:tmpl w:val="27E03A94"/>
    <w:lvl w:ilvl="0" w:tplc="04100001">
      <w:start w:val="1"/>
      <w:numFmt w:val="bullet"/>
      <w:lvlText w:val=""/>
      <w:lvlJc w:val="left"/>
      <w:pPr>
        <w:ind w:left="839" w:hanging="360"/>
      </w:pPr>
      <w:rPr>
        <w:rFonts w:ascii="Symbol" w:hAnsi="Symbol" w:hint="default"/>
      </w:rPr>
    </w:lvl>
    <w:lvl w:ilvl="1" w:tplc="04100003" w:tentative="1">
      <w:start w:val="1"/>
      <w:numFmt w:val="bullet"/>
      <w:lvlText w:val="o"/>
      <w:lvlJc w:val="left"/>
      <w:pPr>
        <w:ind w:left="1559" w:hanging="360"/>
      </w:pPr>
      <w:rPr>
        <w:rFonts w:ascii="Courier New" w:hAnsi="Courier New" w:cs="Courier New" w:hint="default"/>
      </w:rPr>
    </w:lvl>
    <w:lvl w:ilvl="2" w:tplc="04100005" w:tentative="1">
      <w:start w:val="1"/>
      <w:numFmt w:val="bullet"/>
      <w:lvlText w:val=""/>
      <w:lvlJc w:val="left"/>
      <w:pPr>
        <w:ind w:left="2279" w:hanging="360"/>
      </w:pPr>
      <w:rPr>
        <w:rFonts w:ascii="Wingdings" w:hAnsi="Wingdings" w:hint="default"/>
      </w:rPr>
    </w:lvl>
    <w:lvl w:ilvl="3" w:tplc="04100001" w:tentative="1">
      <w:start w:val="1"/>
      <w:numFmt w:val="bullet"/>
      <w:lvlText w:val=""/>
      <w:lvlJc w:val="left"/>
      <w:pPr>
        <w:ind w:left="2999" w:hanging="360"/>
      </w:pPr>
      <w:rPr>
        <w:rFonts w:ascii="Symbol" w:hAnsi="Symbol" w:hint="default"/>
      </w:rPr>
    </w:lvl>
    <w:lvl w:ilvl="4" w:tplc="04100003" w:tentative="1">
      <w:start w:val="1"/>
      <w:numFmt w:val="bullet"/>
      <w:lvlText w:val="o"/>
      <w:lvlJc w:val="left"/>
      <w:pPr>
        <w:ind w:left="3719" w:hanging="360"/>
      </w:pPr>
      <w:rPr>
        <w:rFonts w:ascii="Courier New" w:hAnsi="Courier New" w:cs="Courier New" w:hint="default"/>
      </w:rPr>
    </w:lvl>
    <w:lvl w:ilvl="5" w:tplc="04100005" w:tentative="1">
      <w:start w:val="1"/>
      <w:numFmt w:val="bullet"/>
      <w:lvlText w:val=""/>
      <w:lvlJc w:val="left"/>
      <w:pPr>
        <w:ind w:left="4439" w:hanging="360"/>
      </w:pPr>
      <w:rPr>
        <w:rFonts w:ascii="Wingdings" w:hAnsi="Wingdings" w:hint="default"/>
      </w:rPr>
    </w:lvl>
    <w:lvl w:ilvl="6" w:tplc="04100001" w:tentative="1">
      <w:start w:val="1"/>
      <w:numFmt w:val="bullet"/>
      <w:lvlText w:val=""/>
      <w:lvlJc w:val="left"/>
      <w:pPr>
        <w:ind w:left="5159" w:hanging="360"/>
      </w:pPr>
      <w:rPr>
        <w:rFonts w:ascii="Symbol" w:hAnsi="Symbol" w:hint="default"/>
      </w:rPr>
    </w:lvl>
    <w:lvl w:ilvl="7" w:tplc="04100003" w:tentative="1">
      <w:start w:val="1"/>
      <w:numFmt w:val="bullet"/>
      <w:lvlText w:val="o"/>
      <w:lvlJc w:val="left"/>
      <w:pPr>
        <w:ind w:left="5879" w:hanging="360"/>
      </w:pPr>
      <w:rPr>
        <w:rFonts w:ascii="Courier New" w:hAnsi="Courier New" w:cs="Courier New" w:hint="default"/>
      </w:rPr>
    </w:lvl>
    <w:lvl w:ilvl="8" w:tplc="04100005" w:tentative="1">
      <w:start w:val="1"/>
      <w:numFmt w:val="bullet"/>
      <w:lvlText w:val=""/>
      <w:lvlJc w:val="left"/>
      <w:pPr>
        <w:ind w:left="6599" w:hanging="360"/>
      </w:pPr>
      <w:rPr>
        <w:rFonts w:ascii="Wingdings" w:hAnsi="Wingdings" w:hint="default"/>
      </w:rPr>
    </w:lvl>
  </w:abstractNum>
  <w:abstractNum w:abstractNumId="1" w15:restartNumberingAfterBreak="0">
    <w:nsid w:val="0EF45D5B"/>
    <w:multiLevelType w:val="hybridMultilevel"/>
    <w:tmpl w:val="3126CD94"/>
    <w:lvl w:ilvl="0" w:tplc="04100017">
      <w:start w:val="2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942347"/>
    <w:multiLevelType w:val="hybridMultilevel"/>
    <w:tmpl w:val="349E1E52"/>
    <w:lvl w:ilvl="0" w:tplc="B21A1522">
      <w:numFmt w:val="bullet"/>
      <w:lvlText w:val=""/>
      <w:lvlJc w:val="left"/>
      <w:pPr>
        <w:ind w:left="479" w:hanging="284"/>
      </w:pPr>
      <w:rPr>
        <w:rFonts w:ascii="Symbol" w:eastAsia="Symbol" w:hAnsi="Symbol" w:cs="Symbol" w:hint="default"/>
        <w:w w:val="100"/>
        <w:sz w:val="22"/>
        <w:szCs w:val="22"/>
        <w:lang w:val="it-IT" w:eastAsia="en-US" w:bidi="ar-SA"/>
      </w:rPr>
    </w:lvl>
    <w:lvl w:ilvl="1" w:tplc="3B42DB06">
      <w:numFmt w:val="bullet"/>
      <w:lvlText w:val=""/>
      <w:lvlJc w:val="left"/>
      <w:pPr>
        <w:ind w:left="762" w:hanging="144"/>
      </w:pPr>
      <w:rPr>
        <w:rFonts w:ascii="Wingdings" w:eastAsia="Wingdings" w:hAnsi="Wingdings" w:cs="Wingdings" w:hint="default"/>
        <w:w w:val="100"/>
        <w:sz w:val="22"/>
        <w:szCs w:val="22"/>
        <w:lang w:val="it-IT" w:eastAsia="en-US" w:bidi="ar-SA"/>
      </w:rPr>
    </w:lvl>
    <w:lvl w:ilvl="2" w:tplc="19820330">
      <w:numFmt w:val="bullet"/>
      <w:lvlText w:val="•"/>
      <w:lvlJc w:val="left"/>
      <w:pPr>
        <w:ind w:left="1856" w:hanging="144"/>
      </w:pPr>
      <w:rPr>
        <w:rFonts w:hint="default"/>
        <w:lang w:val="it-IT" w:eastAsia="en-US" w:bidi="ar-SA"/>
      </w:rPr>
    </w:lvl>
    <w:lvl w:ilvl="3" w:tplc="C5947BFA">
      <w:numFmt w:val="bullet"/>
      <w:lvlText w:val="•"/>
      <w:lvlJc w:val="left"/>
      <w:pPr>
        <w:ind w:left="2953" w:hanging="144"/>
      </w:pPr>
      <w:rPr>
        <w:rFonts w:hint="default"/>
        <w:lang w:val="it-IT" w:eastAsia="en-US" w:bidi="ar-SA"/>
      </w:rPr>
    </w:lvl>
    <w:lvl w:ilvl="4" w:tplc="A6909458">
      <w:numFmt w:val="bullet"/>
      <w:lvlText w:val="•"/>
      <w:lvlJc w:val="left"/>
      <w:pPr>
        <w:ind w:left="4050" w:hanging="144"/>
      </w:pPr>
      <w:rPr>
        <w:rFonts w:hint="default"/>
        <w:lang w:val="it-IT" w:eastAsia="en-US" w:bidi="ar-SA"/>
      </w:rPr>
    </w:lvl>
    <w:lvl w:ilvl="5" w:tplc="837E0FBA">
      <w:numFmt w:val="bullet"/>
      <w:lvlText w:val="•"/>
      <w:lvlJc w:val="left"/>
      <w:pPr>
        <w:ind w:left="5147" w:hanging="144"/>
      </w:pPr>
      <w:rPr>
        <w:rFonts w:hint="default"/>
        <w:lang w:val="it-IT" w:eastAsia="en-US" w:bidi="ar-SA"/>
      </w:rPr>
    </w:lvl>
    <w:lvl w:ilvl="6" w:tplc="D0E80CB8">
      <w:numFmt w:val="bullet"/>
      <w:lvlText w:val="•"/>
      <w:lvlJc w:val="left"/>
      <w:pPr>
        <w:ind w:left="6244" w:hanging="144"/>
      </w:pPr>
      <w:rPr>
        <w:rFonts w:hint="default"/>
        <w:lang w:val="it-IT" w:eastAsia="en-US" w:bidi="ar-SA"/>
      </w:rPr>
    </w:lvl>
    <w:lvl w:ilvl="7" w:tplc="2EC8F6E8">
      <w:numFmt w:val="bullet"/>
      <w:lvlText w:val="•"/>
      <w:lvlJc w:val="left"/>
      <w:pPr>
        <w:ind w:left="7340" w:hanging="144"/>
      </w:pPr>
      <w:rPr>
        <w:rFonts w:hint="default"/>
        <w:lang w:val="it-IT" w:eastAsia="en-US" w:bidi="ar-SA"/>
      </w:rPr>
    </w:lvl>
    <w:lvl w:ilvl="8" w:tplc="EC2A9798">
      <w:numFmt w:val="bullet"/>
      <w:lvlText w:val="•"/>
      <w:lvlJc w:val="left"/>
      <w:pPr>
        <w:ind w:left="8437" w:hanging="144"/>
      </w:pPr>
      <w:rPr>
        <w:rFonts w:hint="default"/>
        <w:lang w:val="it-IT" w:eastAsia="en-US" w:bidi="ar-SA"/>
      </w:rPr>
    </w:lvl>
  </w:abstractNum>
  <w:abstractNum w:abstractNumId="3" w15:restartNumberingAfterBreak="0">
    <w:nsid w:val="111A48A5"/>
    <w:multiLevelType w:val="hybridMultilevel"/>
    <w:tmpl w:val="3266C9DC"/>
    <w:lvl w:ilvl="0" w:tplc="7376DD96">
      <w:numFmt w:val="bullet"/>
      <w:lvlText w:val=""/>
      <w:lvlJc w:val="left"/>
      <w:pPr>
        <w:ind w:left="402" w:hanging="284"/>
      </w:pPr>
      <w:rPr>
        <w:rFonts w:ascii="Wingdings" w:eastAsia="Wingdings" w:hAnsi="Wingdings" w:cs="Wingdings" w:hint="default"/>
        <w:w w:val="100"/>
        <w:sz w:val="22"/>
        <w:szCs w:val="22"/>
        <w:lang w:val="it-IT" w:eastAsia="en-US" w:bidi="ar-SA"/>
      </w:rPr>
    </w:lvl>
    <w:lvl w:ilvl="1" w:tplc="7546970E">
      <w:numFmt w:val="bullet"/>
      <w:lvlText w:val="•"/>
      <w:lvlJc w:val="left"/>
      <w:pPr>
        <w:ind w:left="1423" w:hanging="284"/>
      </w:pPr>
      <w:rPr>
        <w:rFonts w:hint="default"/>
        <w:lang w:val="it-IT" w:eastAsia="en-US" w:bidi="ar-SA"/>
      </w:rPr>
    </w:lvl>
    <w:lvl w:ilvl="2" w:tplc="79F08564">
      <w:numFmt w:val="bullet"/>
      <w:lvlText w:val="•"/>
      <w:lvlJc w:val="left"/>
      <w:pPr>
        <w:ind w:left="2446" w:hanging="284"/>
      </w:pPr>
      <w:rPr>
        <w:rFonts w:hint="default"/>
        <w:lang w:val="it-IT" w:eastAsia="en-US" w:bidi="ar-SA"/>
      </w:rPr>
    </w:lvl>
    <w:lvl w:ilvl="3" w:tplc="D3D89F8C">
      <w:numFmt w:val="bullet"/>
      <w:lvlText w:val="•"/>
      <w:lvlJc w:val="left"/>
      <w:pPr>
        <w:ind w:left="3469" w:hanging="284"/>
      </w:pPr>
      <w:rPr>
        <w:rFonts w:hint="default"/>
        <w:lang w:val="it-IT" w:eastAsia="en-US" w:bidi="ar-SA"/>
      </w:rPr>
    </w:lvl>
    <w:lvl w:ilvl="4" w:tplc="45F8A75A">
      <w:numFmt w:val="bullet"/>
      <w:lvlText w:val="•"/>
      <w:lvlJc w:val="left"/>
      <w:pPr>
        <w:ind w:left="4492" w:hanging="284"/>
      </w:pPr>
      <w:rPr>
        <w:rFonts w:hint="default"/>
        <w:lang w:val="it-IT" w:eastAsia="en-US" w:bidi="ar-SA"/>
      </w:rPr>
    </w:lvl>
    <w:lvl w:ilvl="5" w:tplc="97145B24">
      <w:numFmt w:val="bullet"/>
      <w:lvlText w:val="•"/>
      <w:lvlJc w:val="left"/>
      <w:pPr>
        <w:ind w:left="5515" w:hanging="284"/>
      </w:pPr>
      <w:rPr>
        <w:rFonts w:hint="default"/>
        <w:lang w:val="it-IT" w:eastAsia="en-US" w:bidi="ar-SA"/>
      </w:rPr>
    </w:lvl>
    <w:lvl w:ilvl="6" w:tplc="E82A4D18">
      <w:numFmt w:val="bullet"/>
      <w:lvlText w:val="•"/>
      <w:lvlJc w:val="left"/>
      <w:pPr>
        <w:ind w:left="6538" w:hanging="284"/>
      </w:pPr>
      <w:rPr>
        <w:rFonts w:hint="default"/>
        <w:lang w:val="it-IT" w:eastAsia="en-US" w:bidi="ar-SA"/>
      </w:rPr>
    </w:lvl>
    <w:lvl w:ilvl="7" w:tplc="25FEDE9E">
      <w:numFmt w:val="bullet"/>
      <w:lvlText w:val="•"/>
      <w:lvlJc w:val="left"/>
      <w:pPr>
        <w:ind w:left="7561" w:hanging="284"/>
      </w:pPr>
      <w:rPr>
        <w:rFonts w:hint="default"/>
        <w:lang w:val="it-IT" w:eastAsia="en-US" w:bidi="ar-SA"/>
      </w:rPr>
    </w:lvl>
    <w:lvl w:ilvl="8" w:tplc="1614654E">
      <w:numFmt w:val="bullet"/>
      <w:lvlText w:val="•"/>
      <w:lvlJc w:val="left"/>
      <w:pPr>
        <w:ind w:left="8584" w:hanging="284"/>
      </w:pPr>
      <w:rPr>
        <w:rFonts w:hint="default"/>
        <w:lang w:val="it-IT" w:eastAsia="en-US" w:bidi="ar-SA"/>
      </w:rPr>
    </w:lvl>
  </w:abstractNum>
  <w:abstractNum w:abstractNumId="4" w15:restartNumberingAfterBreak="0">
    <w:nsid w:val="189A7324"/>
    <w:multiLevelType w:val="hybridMultilevel"/>
    <w:tmpl w:val="18CC9388"/>
    <w:lvl w:ilvl="0" w:tplc="532AE76A">
      <w:numFmt w:val="bullet"/>
      <w:lvlText w:val=""/>
      <w:lvlJc w:val="left"/>
      <w:pPr>
        <w:ind w:left="611" w:hanging="152"/>
      </w:pPr>
      <w:rPr>
        <w:rFonts w:ascii="Symbol" w:eastAsia="Symbol" w:hAnsi="Symbol" w:cs="Symbol" w:hint="default"/>
        <w:w w:val="100"/>
        <w:sz w:val="22"/>
        <w:szCs w:val="22"/>
        <w:lang w:val="it-IT" w:eastAsia="en-US" w:bidi="ar-SA"/>
      </w:rPr>
    </w:lvl>
    <w:lvl w:ilvl="1" w:tplc="71A080B8">
      <w:numFmt w:val="bullet"/>
      <w:lvlText w:val="•"/>
      <w:lvlJc w:val="left"/>
      <w:pPr>
        <w:ind w:left="1621" w:hanging="152"/>
      </w:pPr>
      <w:rPr>
        <w:rFonts w:hint="default"/>
        <w:lang w:val="it-IT" w:eastAsia="en-US" w:bidi="ar-SA"/>
      </w:rPr>
    </w:lvl>
    <w:lvl w:ilvl="2" w:tplc="6F92ACE8">
      <w:numFmt w:val="bullet"/>
      <w:lvlText w:val="•"/>
      <w:lvlJc w:val="left"/>
      <w:pPr>
        <w:ind w:left="2622" w:hanging="152"/>
      </w:pPr>
      <w:rPr>
        <w:rFonts w:hint="default"/>
        <w:lang w:val="it-IT" w:eastAsia="en-US" w:bidi="ar-SA"/>
      </w:rPr>
    </w:lvl>
    <w:lvl w:ilvl="3" w:tplc="E2EE729E">
      <w:numFmt w:val="bullet"/>
      <w:lvlText w:val="•"/>
      <w:lvlJc w:val="left"/>
      <w:pPr>
        <w:ind w:left="3623" w:hanging="152"/>
      </w:pPr>
      <w:rPr>
        <w:rFonts w:hint="default"/>
        <w:lang w:val="it-IT" w:eastAsia="en-US" w:bidi="ar-SA"/>
      </w:rPr>
    </w:lvl>
    <w:lvl w:ilvl="4" w:tplc="B1DAA044">
      <w:numFmt w:val="bullet"/>
      <w:lvlText w:val="•"/>
      <w:lvlJc w:val="left"/>
      <w:pPr>
        <w:ind w:left="4624" w:hanging="152"/>
      </w:pPr>
      <w:rPr>
        <w:rFonts w:hint="default"/>
        <w:lang w:val="it-IT" w:eastAsia="en-US" w:bidi="ar-SA"/>
      </w:rPr>
    </w:lvl>
    <w:lvl w:ilvl="5" w:tplc="B7D627BC">
      <w:numFmt w:val="bullet"/>
      <w:lvlText w:val="•"/>
      <w:lvlJc w:val="left"/>
      <w:pPr>
        <w:ind w:left="5625" w:hanging="152"/>
      </w:pPr>
      <w:rPr>
        <w:rFonts w:hint="default"/>
        <w:lang w:val="it-IT" w:eastAsia="en-US" w:bidi="ar-SA"/>
      </w:rPr>
    </w:lvl>
    <w:lvl w:ilvl="6" w:tplc="C6AC4654">
      <w:numFmt w:val="bullet"/>
      <w:lvlText w:val="•"/>
      <w:lvlJc w:val="left"/>
      <w:pPr>
        <w:ind w:left="6626" w:hanging="152"/>
      </w:pPr>
      <w:rPr>
        <w:rFonts w:hint="default"/>
        <w:lang w:val="it-IT" w:eastAsia="en-US" w:bidi="ar-SA"/>
      </w:rPr>
    </w:lvl>
    <w:lvl w:ilvl="7" w:tplc="7640FA9E">
      <w:numFmt w:val="bullet"/>
      <w:lvlText w:val="•"/>
      <w:lvlJc w:val="left"/>
      <w:pPr>
        <w:ind w:left="7627" w:hanging="152"/>
      </w:pPr>
      <w:rPr>
        <w:rFonts w:hint="default"/>
        <w:lang w:val="it-IT" w:eastAsia="en-US" w:bidi="ar-SA"/>
      </w:rPr>
    </w:lvl>
    <w:lvl w:ilvl="8" w:tplc="2CFAEA40">
      <w:numFmt w:val="bullet"/>
      <w:lvlText w:val="•"/>
      <w:lvlJc w:val="left"/>
      <w:pPr>
        <w:ind w:left="8628" w:hanging="152"/>
      </w:pPr>
      <w:rPr>
        <w:rFonts w:hint="default"/>
        <w:lang w:val="it-IT" w:eastAsia="en-US" w:bidi="ar-SA"/>
      </w:rPr>
    </w:lvl>
  </w:abstractNum>
  <w:abstractNum w:abstractNumId="5" w15:restartNumberingAfterBreak="0">
    <w:nsid w:val="1E5F568E"/>
    <w:multiLevelType w:val="hybridMultilevel"/>
    <w:tmpl w:val="8514CCE6"/>
    <w:lvl w:ilvl="0" w:tplc="3BCC4B1E">
      <w:start w:val="1"/>
      <w:numFmt w:val="lowerLetter"/>
      <w:lvlText w:val="%1)"/>
      <w:lvlJc w:val="left"/>
      <w:pPr>
        <w:ind w:left="479" w:hanging="284"/>
        <w:jc w:val="left"/>
      </w:pPr>
      <w:rPr>
        <w:rFonts w:ascii="Calibri" w:eastAsia="Calibri" w:hAnsi="Calibri" w:cs="Calibri" w:hint="default"/>
        <w:spacing w:val="-1"/>
        <w:w w:val="100"/>
        <w:sz w:val="22"/>
        <w:szCs w:val="22"/>
        <w:lang w:val="it-IT" w:eastAsia="en-US" w:bidi="ar-SA"/>
      </w:rPr>
    </w:lvl>
    <w:lvl w:ilvl="1" w:tplc="1A3EFF64">
      <w:numFmt w:val="bullet"/>
      <w:lvlText w:val=""/>
      <w:lvlJc w:val="left"/>
      <w:pPr>
        <w:ind w:left="839" w:hanging="360"/>
      </w:pPr>
      <w:rPr>
        <w:rFonts w:ascii="Symbol" w:eastAsia="Symbol" w:hAnsi="Symbol" w:cs="Symbol" w:hint="default"/>
        <w:w w:val="100"/>
        <w:sz w:val="22"/>
        <w:szCs w:val="22"/>
        <w:lang w:val="it-IT" w:eastAsia="en-US" w:bidi="ar-SA"/>
      </w:rPr>
    </w:lvl>
    <w:lvl w:ilvl="2" w:tplc="44F020D0">
      <w:numFmt w:val="bullet"/>
      <w:lvlText w:val="•"/>
      <w:lvlJc w:val="left"/>
      <w:pPr>
        <w:ind w:left="1927" w:hanging="360"/>
      </w:pPr>
      <w:rPr>
        <w:rFonts w:hint="default"/>
        <w:lang w:val="it-IT" w:eastAsia="en-US" w:bidi="ar-SA"/>
      </w:rPr>
    </w:lvl>
    <w:lvl w:ilvl="3" w:tplc="35B266D8">
      <w:numFmt w:val="bullet"/>
      <w:lvlText w:val="•"/>
      <w:lvlJc w:val="left"/>
      <w:pPr>
        <w:ind w:left="3015" w:hanging="360"/>
      </w:pPr>
      <w:rPr>
        <w:rFonts w:hint="default"/>
        <w:lang w:val="it-IT" w:eastAsia="en-US" w:bidi="ar-SA"/>
      </w:rPr>
    </w:lvl>
    <w:lvl w:ilvl="4" w:tplc="F6F49D16">
      <w:numFmt w:val="bullet"/>
      <w:lvlText w:val="•"/>
      <w:lvlJc w:val="left"/>
      <w:pPr>
        <w:ind w:left="4103" w:hanging="360"/>
      </w:pPr>
      <w:rPr>
        <w:rFonts w:hint="default"/>
        <w:lang w:val="it-IT" w:eastAsia="en-US" w:bidi="ar-SA"/>
      </w:rPr>
    </w:lvl>
    <w:lvl w:ilvl="5" w:tplc="EF38C40C">
      <w:numFmt w:val="bullet"/>
      <w:lvlText w:val="•"/>
      <w:lvlJc w:val="left"/>
      <w:pPr>
        <w:ind w:left="5191" w:hanging="360"/>
      </w:pPr>
      <w:rPr>
        <w:rFonts w:hint="default"/>
        <w:lang w:val="it-IT" w:eastAsia="en-US" w:bidi="ar-SA"/>
      </w:rPr>
    </w:lvl>
    <w:lvl w:ilvl="6" w:tplc="7480BD20">
      <w:numFmt w:val="bullet"/>
      <w:lvlText w:val="•"/>
      <w:lvlJc w:val="left"/>
      <w:pPr>
        <w:ind w:left="6279" w:hanging="360"/>
      </w:pPr>
      <w:rPr>
        <w:rFonts w:hint="default"/>
        <w:lang w:val="it-IT" w:eastAsia="en-US" w:bidi="ar-SA"/>
      </w:rPr>
    </w:lvl>
    <w:lvl w:ilvl="7" w:tplc="0EA635E2">
      <w:numFmt w:val="bullet"/>
      <w:lvlText w:val="•"/>
      <w:lvlJc w:val="left"/>
      <w:pPr>
        <w:ind w:left="7367" w:hanging="360"/>
      </w:pPr>
      <w:rPr>
        <w:rFonts w:hint="default"/>
        <w:lang w:val="it-IT" w:eastAsia="en-US" w:bidi="ar-SA"/>
      </w:rPr>
    </w:lvl>
    <w:lvl w:ilvl="8" w:tplc="88908E7A">
      <w:numFmt w:val="bullet"/>
      <w:lvlText w:val="•"/>
      <w:lvlJc w:val="left"/>
      <w:pPr>
        <w:ind w:left="8455" w:hanging="360"/>
      </w:pPr>
      <w:rPr>
        <w:rFonts w:hint="default"/>
        <w:lang w:val="it-IT" w:eastAsia="en-US" w:bidi="ar-SA"/>
      </w:rPr>
    </w:lvl>
  </w:abstractNum>
  <w:abstractNum w:abstractNumId="6" w15:restartNumberingAfterBreak="0">
    <w:nsid w:val="26B7029A"/>
    <w:multiLevelType w:val="hybridMultilevel"/>
    <w:tmpl w:val="1ACE95FC"/>
    <w:lvl w:ilvl="0" w:tplc="04100001">
      <w:start w:val="1"/>
      <w:numFmt w:val="bullet"/>
      <w:lvlText w:val=""/>
      <w:lvlJc w:val="left"/>
      <w:pPr>
        <w:ind w:left="839" w:hanging="360"/>
      </w:pPr>
      <w:rPr>
        <w:rFonts w:ascii="Symbol" w:hAnsi="Symbol" w:hint="default"/>
      </w:rPr>
    </w:lvl>
    <w:lvl w:ilvl="1" w:tplc="04100003" w:tentative="1">
      <w:start w:val="1"/>
      <w:numFmt w:val="bullet"/>
      <w:lvlText w:val="o"/>
      <w:lvlJc w:val="left"/>
      <w:pPr>
        <w:ind w:left="1559" w:hanging="360"/>
      </w:pPr>
      <w:rPr>
        <w:rFonts w:ascii="Courier New" w:hAnsi="Courier New" w:cs="Courier New" w:hint="default"/>
      </w:rPr>
    </w:lvl>
    <w:lvl w:ilvl="2" w:tplc="04100005" w:tentative="1">
      <w:start w:val="1"/>
      <w:numFmt w:val="bullet"/>
      <w:lvlText w:val=""/>
      <w:lvlJc w:val="left"/>
      <w:pPr>
        <w:ind w:left="2279" w:hanging="360"/>
      </w:pPr>
      <w:rPr>
        <w:rFonts w:ascii="Wingdings" w:hAnsi="Wingdings" w:hint="default"/>
      </w:rPr>
    </w:lvl>
    <w:lvl w:ilvl="3" w:tplc="04100001" w:tentative="1">
      <w:start w:val="1"/>
      <w:numFmt w:val="bullet"/>
      <w:lvlText w:val=""/>
      <w:lvlJc w:val="left"/>
      <w:pPr>
        <w:ind w:left="2999" w:hanging="360"/>
      </w:pPr>
      <w:rPr>
        <w:rFonts w:ascii="Symbol" w:hAnsi="Symbol" w:hint="default"/>
      </w:rPr>
    </w:lvl>
    <w:lvl w:ilvl="4" w:tplc="04100003" w:tentative="1">
      <w:start w:val="1"/>
      <w:numFmt w:val="bullet"/>
      <w:lvlText w:val="o"/>
      <w:lvlJc w:val="left"/>
      <w:pPr>
        <w:ind w:left="3719" w:hanging="360"/>
      </w:pPr>
      <w:rPr>
        <w:rFonts w:ascii="Courier New" w:hAnsi="Courier New" w:cs="Courier New" w:hint="default"/>
      </w:rPr>
    </w:lvl>
    <w:lvl w:ilvl="5" w:tplc="04100005" w:tentative="1">
      <w:start w:val="1"/>
      <w:numFmt w:val="bullet"/>
      <w:lvlText w:val=""/>
      <w:lvlJc w:val="left"/>
      <w:pPr>
        <w:ind w:left="4439" w:hanging="360"/>
      </w:pPr>
      <w:rPr>
        <w:rFonts w:ascii="Wingdings" w:hAnsi="Wingdings" w:hint="default"/>
      </w:rPr>
    </w:lvl>
    <w:lvl w:ilvl="6" w:tplc="04100001" w:tentative="1">
      <w:start w:val="1"/>
      <w:numFmt w:val="bullet"/>
      <w:lvlText w:val=""/>
      <w:lvlJc w:val="left"/>
      <w:pPr>
        <w:ind w:left="5159" w:hanging="360"/>
      </w:pPr>
      <w:rPr>
        <w:rFonts w:ascii="Symbol" w:hAnsi="Symbol" w:hint="default"/>
      </w:rPr>
    </w:lvl>
    <w:lvl w:ilvl="7" w:tplc="04100003" w:tentative="1">
      <w:start w:val="1"/>
      <w:numFmt w:val="bullet"/>
      <w:lvlText w:val="o"/>
      <w:lvlJc w:val="left"/>
      <w:pPr>
        <w:ind w:left="5879" w:hanging="360"/>
      </w:pPr>
      <w:rPr>
        <w:rFonts w:ascii="Courier New" w:hAnsi="Courier New" w:cs="Courier New" w:hint="default"/>
      </w:rPr>
    </w:lvl>
    <w:lvl w:ilvl="8" w:tplc="04100005" w:tentative="1">
      <w:start w:val="1"/>
      <w:numFmt w:val="bullet"/>
      <w:lvlText w:val=""/>
      <w:lvlJc w:val="left"/>
      <w:pPr>
        <w:ind w:left="6599" w:hanging="360"/>
      </w:pPr>
      <w:rPr>
        <w:rFonts w:ascii="Wingdings" w:hAnsi="Wingdings" w:hint="default"/>
      </w:rPr>
    </w:lvl>
  </w:abstractNum>
  <w:abstractNum w:abstractNumId="7" w15:restartNumberingAfterBreak="0">
    <w:nsid w:val="30DD526A"/>
    <w:multiLevelType w:val="hybridMultilevel"/>
    <w:tmpl w:val="A5F4314E"/>
    <w:lvl w:ilvl="0" w:tplc="04100001">
      <w:start w:val="1"/>
      <w:numFmt w:val="bullet"/>
      <w:lvlText w:val=""/>
      <w:lvlJc w:val="left"/>
      <w:pPr>
        <w:ind w:left="839" w:hanging="360"/>
      </w:pPr>
      <w:rPr>
        <w:rFonts w:ascii="Symbol" w:hAnsi="Symbol" w:hint="default"/>
      </w:rPr>
    </w:lvl>
    <w:lvl w:ilvl="1" w:tplc="04100003" w:tentative="1">
      <w:start w:val="1"/>
      <w:numFmt w:val="bullet"/>
      <w:lvlText w:val="o"/>
      <w:lvlJc w:val="left"/>
      <w:pPr>
        <w:ind w:left="1559" w:hanging="360"/>
      </w:pPr>
      <w:rPr>
        <w:rFonts w:ascii="Courier New" w:hAnsi="Courier New" w:cs="Courier New" w:hint="default"/>
      </w:rPr>
    </w:lvl>
    <w:lvl w:ilvl="2" w:tplc="04100005" w:tentative="1">
      <w:start w:val="1"/>
      <w:numFmt w:val="bullet"/>
      <w:lvlText w:val=""/>
      <w:lvlJc w:val="left"/>
      <w:pPr>
        <w:ind w:left="2279" w:hanging="360"/>
      </w:pPr>
      <w:rPr>
        <w:rFonts w:ascii="Wingdings" w:hAnsi="Wingdings" w:hint="default"/>
      </w:rPr>
    </w:lvl>
    <w:lvl w:ilvl="3" w:tplc="04100001" w:tentative="1">
      <w:start w:val="1"/>
      <w:numFmt w:val="bullet"/>
      <w:lvlText w:val=""/>
      <w:lvlJc w:val="left"/>
      <w:pPr>
        <w:ind w:left="2999" w:hanging="360"/>
      </w:pPr>
      <w:rPr>
        <w:rFonts w:ascii="Symbol" w:hAnsi="Symbol" w:hint="default"/>
      </w:rPr>
    </w:lvl>
    <w:lvl w:ilvl="4" w:tplc="04100003" w:tentative="1">
      <w:start w:val="1"/>
      <w:numFmt w:val="bullet"/>
      <w:lvlText w:val="o"/>
      <w:lvlJc w:val="left"/>
      <w:pPr>
        <w:ind w:left="3719" w:hanging="360"/>
      </w:pPr>
      <w:rPr>
        <w:rFonts w:ascii="Courier New" w:hAnsi="Courier New" w:cs="Courier New" w:hint="default"/>
      </w:rPr>
    </w:lvl>
    <w:lvl w:ilvl="5" w:tplc="04100005" w:tentative="1">
      <w:start w:val="1"/>
      <w:numFmt w:val="bullet"/>
      <w:lvlText w:val=""/>
      <w:lvlJc w:val="left"/>
      <w:pPr>
        <w:ind w:left="4439" w:hanging="360"/>
      </w:pPr>
      <w:rPr>
        <w:rFonts w:ascii="Wingdings" w:hAnsi="Wingdings" w:hint="default"/>
      </w:rPr>
    </w:lvl>
    <w:lvl w:ilvl="6" w:tplc="04100001" w:tentative="1">
      <w:start w:val="1"/>
      <w:numFmt w:val="bullet"/>
      <w:lvlText w:val=""/>
      <w:lvlJc w:val="left"/>
      <w:pPr>
        <w:ind w:left="5159" w:hanging="360"/>
      </w:pPr>
      <w:rPr>
        <w:rFonts w:ascii="Symbol" w:hAnsi="Symbol" w:hint="default"/>
      </w:rPr>
    </w:lvl>
    <w:lvl w:ilvl="7" w:tplc="04100003" w:tentative="1">
      <w:start w:val="1"/>
      <w:numFmt w:val="bullet"/>
      <w:lvlText w:val="o"/>
      <w:lvlJc w:val="left"/>
      <w:pPr>
        <w:ind w:left="5879" w:hanging="360"/>
      </w:pPr>
      <w:rPr>
        <w:rFonts w:ascii="Courier New" w:hAnsi="Courier New" w:cs="Courier New" w:hint="default"/>
      </w:rPr>
    </w:lvl>
    <w:lvl w:ilvl="8" w:tplc="04100005" w:tentative="1">
      <w:start w:val="1"/>
      <w:numFmt w:val="bullet"/>
      <w:lvlText w:val=""/>
      <w:lvlJc w:val="left"/>
      <w:pPr>
        <w:ind w:left="6599" w:hanging="360"/>
      </w:pPr>
      <w:rPr>
        <w:rFonts w:ascii="Wingdings" w:hAnsi="Wingdings" w:hint="default"/>
      </w:rPr>
    </w:lvl>
  </w:abstractNum>
  <w:abstractNum w:abstractNumId="8" w15:restartNumberingAfterBreak="0">
    <w:nsid w:val="31D20EB9"/>
    <w:multiLevelType w:val="hybridMultilevel"/>
    <w:tmpl w:val="60A2C67C"/>
    <w:lvl w:ilvl="0" w:tplc="206C415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76232D"/>
    <w:multiLevelType w:val="hybridMultilevel"/>
    <w:tmpl w:val="7E421E24"/>
    <w:lvl w:ilvl="0" w:tplc="EB4693CE">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916E82"/>
    <w:multiLevelType w:val="hybridMultilevel"/>
    <w:tmpl w:val="E3001A3E"/>
    <w:lvl w:ilvl="0" w:tplc="04100001">
      <w:start w:val="1"/>
      <w:numFmt w:val="bullet"/>
      <w:lvlText w:val=""/>
      <w:lvlJc w:val="left"/>
      <w:pPr>
        <w:ind w:left="839" w:hanging="360"/>
      </w:pPr>
      <w:rPr>
        <w:rFonts w:ascii="Symbol" w:hAnsi="Symbol" w:hint="default"/>
      </w:rPr>
    </w:lvl>
    <w:lvl w:ilvl="1" w:tplc="04100003" w:tentative="1">
      <w:start w:val="1"/>
      <w:numFmt w:val="bullet"/>
      <w:lvlText w:val="o"/>
      <w:lvlJc w:val="left"/>
      <w:pPr>
        <w:ind w:left="1559" w:hanging="360"/>
      </w:pPr>
      <w:rPr>
        <w:rFonts w:ascii="Courier New" w:hAnsi="Courier New" w:cs="Courier New" w:hint="default"/>
      </w:rPr>
    </w:lvl>
    <w:lvl w:ilvl="2" w:tplc="04100005" w:tentative="1">
      <w:start w:val="1"/>
      <w:numFmt w:val="bullet"/>
      <w:lvlText w:val=""/>
      <w:lvlJc w:val="left"/>
      <w:pPr>
        <w:ind w:left="2279" w:hanging="360"/>
      </w:pPr>
      <w:rPr>
        <w:rFonts w:ascii="Wingdings" w:hAnsi="Wingdings" w:hint="default"/>
      </w:rPr>
    </w:lvl>
    <w:lvl w:ilvl="3" w:tplc="04100001" w:tentative="1">
      <w:start w:val="1"/>
      <w:numFmt w:val="bullet"/>
      <w:lvlText w:val=""/>
      <w:lvlJc w:val="left"/>
      <w:pPr>
        <w:ind w:left="2999" w:hanging="360"/>
      </w:pPr>
      <w:rPr>
        <w:rFonts w:ascii="Symbol" w:hAnsi="Symbol" w:hint="default"/>
      </w:rPr>
    </w:lvl>
    <w:lvl w:ilvl="4" w:tplc="04100003" w:tentative="1">
      <w:start w:val="1"/>
      <w:numFmt w:val="bullet"/>
      <w:lvlText w:val="o"/>
      <w:lvlJc w:val="left"/>
      <w:pPr>
        <w:ind w:left="3719" w:hanging="360"/>
      </w:pPr>
      <w:rPr>
        <w:rFonts w:ascii="Courier New" w:hAnsi="Courier New" w:cs="Courier New" w:hint="default"/>
      </w:rPr>
    </w:lvl>
    <w:lvl w:ilvl="5" w:tplc="04100005" w:tentative="1">
      <w:start w:val="1"/>
      <w:numFmt w:val="bullet"/>
      <w:lvlText w:val=""/>
      <w:lvlJc w:val="left"/>
      <w:pPr>
        <w:ind w:left="4439" w:hanging="360"/>
      </w:pPr>
      <w:rPr>
        <w:rFonts w:ascii="Wingdings" w:hAnsi="Wingdings" w:hint="default"/>
      </w:rPr>
    </w:lvl>
    <w:lvl w:ilvl="6" w:tplc="04100001" w:tentative="1">
      <w:start w:val="1"/>
      <w:numFmt w:val="bullet"/>
      <w:lvlText w:val=""/>
      <w:lvlJc w:val="left"/>
      <w:pPr>
        <w:ind w:left="5159" w:hanging="360"/>
      </w:pPr>
      <w:rPr>
        <w:rFonts w:ascii="Symbol" w:hAnsi="Symbol" w:hint="default"/>
      </w:rPr>
    </w:lvl>
    <w:lvl w:ilvl="7" w:tplc="04100003" w:tentative="1">
      <w:start w:val="1"/>
      <w:numFmt w:val="bullet"/>
      <w:lvlText w:val="o"/>
      <w:lvlJc w:val="left"/>
      <w:pPr>
        <w:ind w:left="5879" w:hanging="360"/>
      </w:pPr>
      <w:rPr>
        <w:rFonts w:ascii="Courier New" w:hAnsi="Courier New" w:cs="Courier New" w:hint="default"/>
      </w:rPr>
    </w:lvl>
    <w:lvl w:ilvl="8" w:tplc="04100005" w:tentative="1">
      <w:start w:val="1"/>
      <w:numFmt w:val="bullet"/>
      <w:lvlText w:val=""/>
      <w:lvlJc w:val="left"/>
      <w:pPr>
        <w:ind w:left="6599" w:hanging="360"/>
      </w:pPr>
      <w:rPr>
        <w:rFonts w:ascii="Wingdings" w:hAnsi="Wingdings" w:hint="default"/>
      </w:rPr>
    </w:lvl>
  </w:abstractNum>
  <w:abstractNum w:abstractNumId="11" w15:restartNumberingAfterBreak="0">
    <w:nsid w:val="6DA061EC"/>
    <w:multiLevelType w:val="hybridMultilevel"/>
    <w:tmpl w:val="B1384A20"/>
    <w:lvl w:ilvl="0" w:tplc="3B8AB07C">
      <w:numFmt w:val="bullet"/>
      <w:lvlText w:val="■"/>
      <w:lvlJc w:val="left"/>
      <w:pPr>
        <w:ind w:left="839" w:hanging="360"/>
      </w:pPr>
      <w:rPr>
        <w:rFonts w:ascii="Tahoma" w:eastAsia="Tahoma" w:hAnsi="Tahoma" w:cs="Tahoma" w:hint="default"/>
        <w:w w:val="100"/>
        <w:sz w:val="17"/>
        <w:szCs w:val="17"/>
        <w:lang w:val="it-IT" w:eastAsia="en-US" w:bidi="ar-SA"/>
      </w:rPr>
    </w:lvl>
    <w:lvl w:ilvl="1" w:tplc="0DD4E5CE">
      <w:numFmt w:val="bullet"/>
      <w:lvlText w:val="•"/>
      <w:lvlJc w:val="left"/>
      <w:pPr>
        <w:ind w:left="1819" w:hanging="360"/>
      </w:pPr>
      <w:rPr>
        <w:rFonts w:hint="default"/>
        <w:lang w:val="it-IT" w:eastAsia="en-US" w:bidi="ar-SA"/>
      </w:rPr>
    </w:lvl>
    <w:lvl w:ilvl="2" w:tplc="CEFE81FA">
      <w:numFmt w:val="bullet"/>
      <w:lvlText w:val="•"/>
      <w:lvlJc w:val="left"/>
      <w:pPr>
        <w:ind w:left="2798" w:hanging="360"/>
      </w:pPr>
      <w:rPr>
        <w:rFonts w:hint="default"/>
        <w:lang w:val="it-IT" w:eastAsia="en-US" w:bidi="ar-SA"/>
      </w:rPr>
    </w:lvl>
    <w:lvl w:ilvl="3" w:tplc="F8847A3C">
      <w:numFmt w:val="bullet"/>
      <w:lvlText w:val="•"/>
      <w:lvlJc w:val="left"/>
      <w:pPr>
        <w:ind w:left="3777" w:hanging="360"/>
      </w:pPr>
      <w:rPr>
        <w:rFonts w:hint="default"/>
        <w:lang w:val="it-IT" w:eastAsia="en-US" w:bidi="ar-SA"/>
      </w:rPr>
    </w:lvl>
    <w:lvl w:ilvl="4" w:tplc="AFACC800">
      <w:numFmt w:val="bullet"/>
      <w:lvlText w:val="•"/>
      <w:lvlJc w:val="left"/>
      <w:pPr>
        <w:ind w:left="4756" w:hanging="360"/>
      </w:pPr>
      <w:rPr>
        <w:rFonts w:hint="default"/>
        <w:lang w:val="it-IT" w:eastAsia="en-US" w:bidi="ar-SA"/>
      </w:rPr>
    </w:lvl>
    <w:lvl w:ilvl="5" w:tplc="4D18E10A">
      <w:numFmt w:val="bullet"/>
      <w:lvlText w:val="•"/>
      <w:lvlJc w:val="left"/>
      <w:pPr>
        <w:ind w:left="5735" w:hanging="360"/>
      </w:pPr>
      <w:rPr>
        <w:rFonts w:hint="default"/>
        <w:lang w:val="it-IT" w:eastAsia="en-US" w:bidi="ar-SA"/>
      </w:rPr>
    </w:lvl>
    <w:lvl w:ilvl="6" w:tplc="EBF0126A">
      <w:numFmt w:val="bullet"/>
      <w:lvlText w:val="•"/>
      <w:lvlJc w:val="left"/>
      <w:pPr>
        <w:ind w:left="6714" w:hanging="360"/>
      </w:pPr>
      <w:rPr>
        <w:rFonts w:hint="default"/>
        <w:lang w:val="it-IT" w:eastAsia="en-US" w:bidi="ar-SA"/>
      </w:rPr>
    </w:lvl>
    <w:lvl w:ilvl="7" w:tplc="EFAC1BB0">
      <w:numFmt w:val="bullet"/>
      <w:lvlText w:val="•"/>
      <w:lvlJc w:val="left"/>
      <w:pPr>
        <w:ind w:left="7693" w:hanging="360"/>
      </w:pPr>
      <w:rPr>
        <w:rFonts w:hint="default"/>
        <w:lang w:val="it-IT" w:eastAsia="en-US" w:bidi="ar-SA"/>
      </w:rPr>
    </w:lvl>
    <w:lvl w:ilvl="8" w:tplc="73166F9A">
      <w:numFmt w:val="bullet"/>
      <w:lvlText w:val="•"/>
      <w:lvlJc w:val="left"/>
      <w:pPr>
        <w:ind w:left="8672" w:hanging="360"/>
      </w:pPr>
      <w:rPr>
        <w:rFonts w:hint="default"/>
        <w:lang w:val="it-IT" w:eastAsia="en-US" w:bidi="ar-SA"/>
      </w:rPr>
    </w:lvl>
  </w:abstractNum>
  <w:abstractNum w:abstractNumId="12" w15:restartNumberingAfterBreak="0">
    <w:nsid w:val="6ED4160C"/>
    <w:multiLevelType w:val="hybridMultilevel"/>
    <w:tmpl w:val="F42AA08A"/>
    <w:lvl w:ilvl="0" w:tplc="6DB05CEA">
      <w:numFmt w:val="bullet"/>
      <w:lvlText w:val="■"/>
      <w:lvlJc w:val="left"/>
      <w:pPr>
        <w:ind w:left="477" w:hanging="361"/>
      </w:pPr>
      <w:rPr>
        <w:rFonts w:ascii="Tahoma" w:eastAsia="Tahoma" w:hAnsi="Tahoma" w:cs="Tahoma" w:hint="default"/>
        <w:w w:val="100"/>
        <w:sz w:val="17"/>
        <w:szCs w:val="17"/>
        <w:lang w:val="it-IT" w:eastAsia="en-US" w:bidi="ar-SA"/>
      </w:rPr>
    </w:lvl>
    <w:lvl w:ilvl="1" w:tplc="0732566A">
      <w:start w:val="1"/>
      <w:numFmt w:val="upperLetter"/>
      <w:lvlText w:val="%2."/>
      <w:lvlJc w:val="left"/>
      <w:pPr>
        <w:ind w:left="839" w:hanging="582"/>
        <w:jc w:val="left"/>
      </w:pPr>
      <w:rPr>
        <w:rFonts w:ascii="Calibri" w:eastAsia="Calibri" w:hAnsi="Calibri" w:cs="Calibri" w:hint="default"/>
        <w:spacing w:val="-1"/>
        <w:w w:val="100"/>
        <w:sz w:val="22"/>
        <w:szCs w:val="22"/>
        <w:lang w:val="it-IT" w:eastAsia="en-US" w:bidi="ar-SA"/>
      </w:rPr>
    </w:lvl>
    <w:lvl w:ilvl="2" w:tplc="9FD41B72">
      <w:numFmt w:val="bullet"/>
      <w:lvlText w:val="•"/>
      <w:lvlJc w:val="left"/>
      <w:pPr>
        <w:ind w:left="1927" w:hanging="582"/>
      </w:pPr>
      <w:rPr>
        <w:rFonts w:hint="default"/>
        <w:lang w:val="it-IT" w:eastAsia="en-US" w:bidi="ar-SA"/>
      </w:rPr>
    </w:lvl>
    <w:lvl w:ilvl="3" w:tplc="6618405E">
      <w:numFmt w:val="bullet"/>
      <w:lvlText w:val="•"/>
      <w:lvlJc w:val="left"/>
      <w:pPr>
        <w:ind w:left="3015" w:hanging="582"/>
      </w:pPr>
      <w:rPr>
        <w:rFonts w:hint="default"/>
        <w:lang w:val="it-IT" w:eastAsia="en-US" w:bidi="ar-SA"/>
      </w:rPr>
    </w:lvl>
    <w:lvl w:ilvl="4" w:tplc="A6B29178">
      <w:numFmt w:val="bullet"/>
      <w:lvlText w:val="•"/>
      <w:lvlJc w:val="left"/>
      <w:pPr>
        <w:ind w:left="4103" w:hanging="582"/>
      </w:pPr>
      <w:rPr>
        <w:rFonts w:hint="default"/>
        <w:lang w:val="it-IT" w:eastAsia="en-US" w:bidi="ar-SA"/>
      </w:rPr>
    </w:lvl>
    <w:lvl w:ilvl="5" w:tplc="2710D950">
      <w:numFmt w:val="bullet"/>
      <w:lvlText w:val="•"/>
      <w:lvlJc w:val="left"/>
      <w:pPr>
        <w:ind w:left="5191" w:hanging="582"/>
      </w:pPr>
      <w:rPr>
        <w:rFonts w:hint="default"/>
        <w:lang w:val="it-IT" w:eastAsia="en-US" w:bidi="ar-SA"/>
      </w:rPr>
    </w:lvl>
    <w:lvl w:ilvl="6" w:tplc="590C79EE">
      <w:numFmt w:val="bullet"/>
      <w:lvlText w:val="•"/>
      <w:lvlJc w:val="left"/>
      <w:pPr>
        <w:ind w:left="6279" w:hanging="582"/>
      </w:pPr>
      <w:rPr>
        <w:rFonts w:hint="default"/>
        <w:lang w:val="it-IT" w:eastAsia="en-US" w:bidi="ar-SA"/>
      </w:rPr>
    </w:lvl>
    <w:lvl w:ilvl="7" w:tplc="2A94D496">
      <w:numFmt w:val="bullet"/>
      <w:lvlText w:val="•"/>
      <w:lvlJc w:val="left"/>
      <w:pPr>
        <w:ind w:left="7367" w:hanging="582"/>
      </w:pPr>
      <w:rPr>
        <w:rFonts w:hint="default"/>
        <w:lang w:val="it-IT" w:eastAsia="en-US" w:bidi="ar-SA"/>
      </w:rPr>
    </w:lvl>
    <w:lvl w:ilvl="8" w:tplc="FA146EC2">
      <w:numFmt w:val="bullet"/>
      <w:lvlText w:val="•"/>
      <w:lvlJc w:val="left"/>
      <w:pPr>
        <w:ind w:left="8455" w:hanging="582"/>
      </w:pPr>
      <w:rPr>
        <w:rFonts w:hint="default"/>
        <w:lang w:val="it-IT" w:eastAsia="en-US" w:bidi="ar-SA"/>
      </w:rPr>
    </w:lvl>
  </w:abstractNum>
  <w:abstractNum w:abstractNumId="13" w15:restartNumberingAfterBreak="0">
    <w:nsid w:val="7BC63DB4"/>
    <w:multiLevelType w:val="hybridMultilevel"/>
    <w:tmpl w:val="44CCB2AC"/>
    <w:lvl w:ilvl="0" w:tplc="04100001">
      <w:start w:val="1"/>
      <w:numFmt w:val="bullet"/>
      <w:lvlText w:val=""/>
      <w:lvlJc w:val="left"/>
      <w:pPr>
        <w:ind w:left="839" w:hanging="360"/>
      </w:pPr>
      <w:rPr>
        <w:rFonts w:ascii="Symbol" w:hAnsi="Symbol" w:hint="default"/>
      </w:rPr>
    </w:lvl>
    <w:lvl w:ilvl="1" w:tplc="04100003" w:tentative="1">
      <w:start w:val="1"/>
      <w:numFmt w:val="bullet"/>
      <w:lvlText w:val="o"/>
      <w:lvlJc w:val="left"/>
      <w:pPr>
        <w:ind w:left="1559" w:hanging="360"/>
      </w:pPr>
      <w:rPr>
        <w:rFonts w:ascii="Courier New" w:hAnsi="Courier New" w:cs="Courier New" w:hint="default"/>
      </w:rPr>
    </w:lvl>
    <w:lvl w:ilvl="2" w:tplc="04100005" w:tentative="1">
      <w:start w:val="1"/>
      <w:numFmt w:val="bullet"/>
      <w:lvlText w:val=""/>
      <w:lvlJc w:val="left"/>
      <w:pPr>
        <w:ind w:left="2279" w:hanging="360"/>
      </w:pPr>
      <w:rPr>
        <w:rFonts w:ascii="Wingdings" w:hAnsi="Wingdings" w:hint="default"/>
      </w:rPr>
    </w:lvl>
    <w:lvl w:ilvl="3" w:tplc="04100001" w:tentative="1">
      <w:start w:val="1"/>
      <w:numFmt w:val="bullet"/>
      <w:lvlText w:val=""/>
      <w:lvlJc w:val="left"/>
      <w:pPr>
        <w:ind w:left="2999" w:hanging="360"/>
      </w:pPr>
      <w:rPr>
        <w:rFonts w:ascii="Symbol" w:hAnsi="Symbol" w:hint="default"/>
      </w:rPr>
    </w:lvl>
    <w:lvl w:ilvl="4" w:tplc="04100003" w:tentative="1">
      <w:start w:val="1"/>
      <w:numFmt w:val="bullet"/>
      <w:lvlText w:val="o"/>
      <w:lvlJc w:val="left"/>
      <w:pPr>
        <w:ind w:left="3719" w:hanging="360"/>
      </w:pPr>
      <w:rPr>
        <w:rFonts w:ascii="Courier New" w:hAnsi="Courier New" w:cs="Courier New" w:hint="default"/>
      </w:rPr>
    </w:lvl>
    <w:lvl w:ilvl="5" w:tplc="04100005" w:tentative="1">
      <w:start w:val="1"/>
      <w:numFmt w:val="bullet"/>
      <w:lvlText w:val=""/>
      <w:lvlJc w:val="left"/>
      <w:pPr>
        <w:ind w:left="4439" w:hanging="360"/>
      </w:pPr>
      <w:rPr>
        <w:rFonts w:ascii="Wingdings" w:hAnsi="Wingdings" w:hint="default"/>
      </w:rPr>
    </w:lvl>
    <w:lvl w:ilvl="6" w:tplc="04100001" w:tentative="1">
      <w:start w:val="1"/>
      <w:numFmt w:val="bullet"/>
      <w:lvlText w:val=""/>
      <w:lvlJc w:val="left"/>
      <w:pPr>
        <w:ind w:left="5159" w:hanging="360"/>
      </w:pPr>
      <w:rPr>
        <w:rFonts w:ascii="Symbol" w:hAnsi="Symbol" w:hint="default"/>
      </w:rPr>
    </w:lvl>
    <w:lvl w:ilvl="7" w:tplc="04100003" w:tentative="1">
      <w:start w:val="1"/>
      <w:numFmt w:val="bullet"/>
      <w:lvlText w:val="o"/>
      <w:lvlJc w:val="left"/>
      <w:pPr>
        <w:ind w:left="5879" w:hanging="360"/>
      </w:pPr>
      <w:rPr>
        <w:rFonts w:ascii="Courier New" w:hAnsi="Courier New" w:cs="Courier New" w:hint="default"/>
      </w:rPr>
    </w:lvl>
    <w:lvl w:ilvl="8" w:tplc="04100005" w:tentative="1">
      <w:start w:val="1"/>
      <w:numFmt w:val="bullet"/>
      <w:lvlText w:val=""/>
      <w:lvlJc w:val="left"/>
      <w:pPr>
        <w:ind w:left="6599" w:hanging="360"/>
      </w:pPr>
      <w:rPr>
        <w:rFonts w:ascii="Wingdings" w:hAnsi="Wingdings" w:hint="default"/>
      </w:rPr>
    </w:lvl>
  </w:abstractNum>
  <w:num w:numId="1" w16cid:durableId="875200160">
    <w:abstractNumId w:val="3"/>
  </w:num>
  <w:num w:numId="2" w16cid:durableId="1166900366">
    <w:abstractNumId w:val="2"/>
  </w:num>
  <w:num w:numId="3" w16cid:durableId="919365846">
    <w:abstractNumId w:val="4"/>
  </w:num>
  <w:num w:numId="4" w16cid:durableId="2058553374">
    <w:abstractNumId w:val="5"/>
  </w:num>
  <w:num w:numId="5" w16cid:durableId="1853369824">
    <w:abstractNumId w:val="11"/>
  </w:num>
  <w:num w:numId="6" w16cid:durableId="1899048881">
    <w:abstractNumId w:val="12"/>
  </w:num>
  <w:num w:numId="7" w16cid:durableId="1590693728">
    <w:abstractNumId w:val="1"/>
  </w:num>
  <w:num w:numId="8" w16cid:durableId="1409226405">
    <w:abstractNumId w:val="13"/>
  </w:num>
  <w:num w:numId="9" w16cid:durableId="732898667">
    <w:abstractNumId w:val="6"/>
  </w:num>
  <w:num w:numId="10" w16cid:durableId="745495799">
    <w:abstractNumId w:val="7"/>
  </w:num>
  <w:num w:numId="11" w16cid:durableId="690957968">
    <w:abstractNumId w:val="0"/>
  </w:num>
  <w:num w:numId="12" w16cid:durableId="983584818">
    <w:abstractNumId w:val="10"/>
  </w:num>
  <w:num w:numId="13" w16cid:durableId="1095634917">
    <w:abstractNumId w:val="8"/>
  </w:num>
  <w:num w:numId="14" w16cid:durableId="19698190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D55"/>
    <w:rsid w:val="00077F64"/>
    <w:rsid w:val="000C46A9"/>
    <w:rsid w:val="00224813"/>
    <w:rsid w:val="002248C4"/>
    <w:rsid w:val="002E3A33"/>
    <w:rsid w:val="00333444"/>
    <w:rsid w:val="00420674"/>
    <w:rsid w:val="005C008C"/>
    <w:rsid w:val="00613503"/>
    <w:rsid w:val="00640FDA"/>
    <w:rsid w:val="007D0D55"/>
    <w:rsid w:val="008244BE"/>
    <w:rsid w:val="008A40E1"/>
    <w:rsid w:val="00972637"/>
    <w:rsid w:val="009F18F6"/>
    <w:rsid w:val="00A35ABC"/>
    <w:rsid w:val="00A930E3"/>
    <w:rsid w:val="00AA489A"/>
    <w:rsid w:val="00AC18D1"/>
    <w:rsid w:val="00AE23CC"/>
    <w:rsid w:val="00B92159"/>
    <w:rsid w:val="00BC1BD8"/>
    <w:rsid w:val="00C079EE"/>
    <w:rsid w:val="00C60074"/>
    <w:rsid w:val="00C94821"/>
    <w:rsid w:val="00D1013A"/>
    <w:rsid w:val="00DB04A1"/>
    <w:rsid w:val="00DC2F0C"/>
    <w:rsid w:val="00DE64B1"/>
    <w:rsid w:val="00E11C0E"/>
    <w:rsid w:val="00EB6C2F"/>
    <w:rsid w:val="00F97A9C"/>
    <w:rsid w:val="00FF58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83710"/>
  <w15:docId w15:val="{8A282F17-BF54-4685-93DC-C7285866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119"/>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101"/>
      <w:ind w:left="119"/>
    </w:pPr>
  </w:style>
  <w:style w:type="paragraph" w:styleId="Sommario2">
    <w:name w:val="toc 2"/>
    <w:basedOn w:val="Normale"/>
    <w:uiPriority w:val="1"/>
    <w:qFormat/>
    <w:pPr>
      <w:spacing w:before="98"/>
      <w:ind w:left="340"/>
    </w:pPr>
  </w:style>
  <w:style w:type="paragraph" w:styleId="Sommario3">
    <w:name w:val="toc 3"/>
    <w:basedOn w:val="Normale"/>
    <w:uiPriority w:val="1"/>
    <w:qFormat/>
    <w:pPr>
      <w:spacing w:before="101"/>
      <w:ind w:left="558"/>
    </w:pPr>
  </w:style>
  <w:style w:type="paragraph" w:styleId="Corpotesto">
    <w:name w:val="Body Text"/>
    <w:basedOn w:val="Normale"/>
    <w:uiPriority w:val="1"/>
    <w:qFormat/>
    <w:pPr>
      <w:ind w:left="119"/>
      <w:jc w:val="both"/>
    </w:pPr>
  </w:style>
  <w:style w:type="paragraph" w:styleId="Titolo">
    <w:name w:val="Title"/>
    <w:basedOn w:val="Normale"/>
    <w:uiPriority w:val="10"/>
    <w:qFormat/>
    <w:pPr>
      <w:spacing w:before="80"/>
      <w:ind w:left="2147"/>
    </w:pPr>
    <w:rPr>
      <w:rFonts w:ascii="Arial MT" w:eastAsia="Arial MT" w:hAnsi="Arial MT" w:cs="Arial MT"/>
      <w:sz w:val="72"/>
      <w:szCs w:val="72"/>
    </w:rPr>
  </w:style>
  <w:style w:type="paragraph" w:styleId="Paragrafoelenco">
    <w:name w:val="List Paragraph"/>
    <w:basedOn w:val="Normale"/>
    <w:uiPriority w:val="1"/>
    <w:qFormat/>
    <w:pPr>
      <w:ind w:left="402" w:hanging="284"/>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0C46A9"/>
    <w:pPr>
      <w:tabs>
        <w:tab w:val="center" w:pos="4819"/>
        <w:tab w:val="right" w:pos="9638"/>
      </w:tabs>
    </w:pPr>
  </w:style>
  <w:style w:type="character" w:customStyle="1" w:styleId="IntestazioneCarattere">
    <w:name w:val="Intestazione Carattere"/>
    <w:basedOn w:val="Carpredefinitoparagrafo"/>
    <w:link w:val="Intestazione"/>
    <w:uiPriority w:val="99"/>
    <w:rsid w:val="000C46A9"/>
    <w:rPr>
      <w:rFonts w:ascii="Calibri" w:eastAsia="Calibri" w:hAnsi="Calibri" w:cs="Calibri"/>
      <w:lang w:val="it-IT"/>
    </w:rPr>
  </w:style>
  <w:style w:type="paragraph" w:styleId="Pidipagina">
    <w:name w:val="footer"/>
    <w:basedOn w:val="Normale"/>
    <w:link w:val="PidipaginaCarattere"/>
    <w:uiPriority w:val="99"/>
    <w:unhideWhenUsed/>
    <w:rsid w:val="000C46A9"/>
    <w:pPr>
      <w:tabs>
        <w:tab w:val="center" w:pos="4819"/>
        <w:tab w:val="right" w:pos="9638"/>
      </w:tabs>
    </w:pPr>
  </w:style>
  <w:style w:type="character" w:customStyle="1" w:styleId="PidipaginaCarattere">
    <w:name w:val="Piè di pagina Carattere"/>
    <w:basedOn w:val="Carpredefinitoparagrafo"/>
    <w:link w:val="Pidipagina"/>
    <w:uiPriority w:val="99"/>
    <w:rsid w:val="000C46A9"/>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D5B57-154C-4FC0-92C0-22F45DCAB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30</Pages>
  <Words>16988</Words>
  <Characters>96833</Characters>
  <Application>Microsoft Office Word</Application>
  <DocSecurity>0</DocSecurity>
  <Lines>806</Lines>
  <Paragraphs>227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Domenico Duilio</cp:lastModifiedBy>
  <cp:revision>14</cp:revision>
  <dcterms:created xsi:type="dcterms:W3CDTF">2023-04-06T06:43:00Z</dcterms:created>
  <dcterms:modified xsi:type="dcterms:W3CDTF">2023-04-06T11:30:00Z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2022-07-14T00:00:00Z</vt:filetime>
  </property>
  <property fmtid="{D5CDD505-2E9C-101B-9397-08002B2CF9AE}" pid="3" name="Creator">
    <vt:lpwstr>Microsoft® Word 2019</vt:lpwstr>
  </property>
  <property fmtid="{D5CDD505-2E9C-101B-9397-08002B2CF9AE}" pid="4" name="LastSaved">
    <vt:filetime>2023-04-06T00:00:00Z</vt:filetime>
  </property>
</Properties>
</file>